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276E" w:rsidRDefault="0085276E" w:rsidP="0085276E">
      <w:pPr>
        <w:shd w:val="clear" w:color="auto" w:fill="FFFFFF"/>
        <w:spacing w:after="200" w:line="240" w:lineRule="auto"/>
        <w:ind w:firstLine="227"/>
        <w:jc w:val="center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</w:rPr>
      </w:pPr>
    </w:p>
    <w:tbl>
      <w:tblPr>
        <w:tblW w:w="15362" w:type="dxa"/>
        <w:tblLook w:val="04A0" w:firstRow="1" w:lastRow="0" w:firstColumn="1" w:lastColumn="0" w:noHBand="0" w:noVBand="1"/>
      </w:tblPr>
      <w:tblGrid>
        <w:gridCol w:w="5120"/>
        <w:gridCol w:w="5121"/>
        <w:gridCol w:w="5121"/>
      </w:tblGrid>
      <w:tr w:rsidR="00096642" w:rsidRPr="00096642" w:rsidTr="0085276E">
        <w:trPr>
          <w:trHeight w:val="2615"/>
        </w:trPr>
        <w:tc>
          <w:tcPr>
            <w:tcW w:w="5120" w:type="dxa"/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85276E" w:rsidRPr="00096642" w:rsidRDefault="0085276E">
            <w:pPr>
              <w:spacing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09664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en-US"/>
              </w:rPr>
              <w:t>Принято: протокол заседания методического объединения учителей математики</w:t>
            </w:r>
            <w:r w:rsidRPr="0009664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en-US"/>
              </w:rPr>
              <w:br/>
              <w:t>от "30 " августа 2023 года № 1</w:t>
            </w:r>
          </w:p>
        </w:tc>
        <w:tc>
          <w:tcPr>
            <w:tcW w:w="5121" w:type="dxa"/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85276E" w:rsidRPr="00096642" w:rsidRDefault="0085276E">
            <w:pPr>
              <w:spacing w:after="200" w:line="204" w:lineRule="exact"/>
              <w:ind w:left="178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09664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en-US"/>
              </w:rPr>
              <w:t>СОГЛАСОВАНО: Заместитель</w:t>
            </w:r>
            <w:r w:rsidRPr="00096642">
              <w:rPr>
                <w:rFonts w:ascii="Times New Roman" w:eastAsia="Calibri" w:hAnsi="Times New Roman" w:cs="Times New Roman"/>
                <w:color w:val="auto"/>
                <w:spacing w:val="9"/>
                <w:sz w:val="24"/>
                <w:szCs w:val="24"/>
                <w:lang w:eastAsia="en-US"/>
              </w:rPr>
              <w:t xml:space="preserve"> </w:t>
            </w:r>
            <w:r w:rsidRPr="00096642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eastAsia="en-US"/>
              </w:rPr>
              <w:t>директора</w:t>
            </w:r>
            <w:r w:rsidRPr="00096642">
              <w:rPr>
                <w:rFonts w:ascii="Times New Roman" w:eastAsia="Calibri" w:hAnsi="Times New Roman" w:cs="Times New Roman"/>
                <w:color w:val="auto"/>
                <w:spacing w:val="8"/>
                <w:sz w:val="24"/>
                <w:szCs w:val="24"/>
                <w:lang w:eastAsia="en-US"/>
              </w:rPr>
              <w:t xml:space="preserve"> </w:t>
            </w:r>
          </w:p>
          <w:p w:rsidR="0085276E" w:rsidRPr="00096642" w:rsidRDefault="0085276E">
            <w:pPr>
              <w:spacing w:after="200" w:line="204" w:lineRule="exact"/>
              <w:ind w:left="178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u w:val="single"/>
                <w:lang w:eastAsia="en-US"/>
              </w:rPr>
            </w:pPr>
            <w:r w:rsidRPr="0009664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u w:val="single"/>
                <w:lang w:eastAsia="en-US"/>
              </w:rPr>
              <w:t>Захарова М. В.___</w:t>
            </w:r>
            <w:r w:rsidRPr="0009664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en-US"/>
              </w:rPr>
              <w:t xml:space="preserve"> __</w:t>
            </w:r>
            <w:r w:rsidRPr="0009664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en-US"/>
              </w:rPr>
              <w:br/>
            </w:r>
            <w:r w:rsidRPr="00096642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eastAsia="en-US"/>
              </w:rPr>
              <w:t>от «30» августа 2023 г.</w:t>
            </w:r>
          </w:p>
        </w:tc>
        <w:tc>
          <w:tcPr>
            <w:tcW w:w="5121" w:type="dxa"/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:rsidR="0085276E" w:rsidRPr="00096642" w:rsidRDefault="0085276E">
            <w:pPr>
              <w:rPr>
                <w:rFonts w:ascii="Times New Roman" w:eastAsia="Calibri" w:hAnsi="Times New Roman" w:cs="Times New Roman"/>
                <w:color w:val="auto"/>
                <w:sz w:val="24"/>
                <w:szCs w:val="24"/>
                <w:u w:val="single"/>
                <w:lang w:eastAsia="en-US"/>
              </w:rPr>
            </w:pPr>
          </w:p>
        </w:tc>
      </w:tr>
    </w:tbl>
    <w:p w:rsidR="0085276E" w:rsidRDefault="0085276E" w:rsidP="0085276E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color w:val="auto"/>
          <w:u w:val="single"/>
        </w:rPr>
      </w:pPr>
    </w:p>
    <w:p w:rsidR="0085276E" w:rsidRDefault="0085276E" w:rsidP="0085276E">
      <w:pPr>
        <w:shd w:val="clear" w:color="auto" w:fill="FFFFFF"/>
        <w:spacing w:line="240" w:lineRule="auto"/>
        <w:ind w:firstLine="227"/>
        <w:jc w:val="right"/>
        <w:rPr>
          <w:rFonts w:ascii="Times New Roman" w:eastAsia="Times New Roman" w:hAnsi="Times New Roman" w:cs="Times New Roman"/>
          <w:color w:val="auto"/>
          <w:sz w:val="32"/>
          <w:szCs w:val="32"/>
          <w:u w:val="single"/>
        </w:rPr>
      </w:pPr>
    </w:p>
    <w:p w:rsidR="0085276E" w:rsidRDefault="0085276E" w:rsidP="0085276E">
      <w:pPr>
        <w:shd w:val="clear" w:color="auto" w:fill="FFFFFF"/>
        <w:spacing w:line="240" w:lineRule="atLeast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32"/>
          <w:szCs w:val="32"/>
        </w:rPr>
      </w:pPr>
      <w:r>
        <w:rPr>
          <w:rFonts w:ascii="LiberationSerif" w:eastAsia="Times New Roman" w:hAnsi="LiberationSerif" w:cs="Times New Roman"/>
          <w:b/>
          <w:bCs/>
          <w:caps/>
          <w:color w:val="auto"/>
          <w:sz w:val="32"/>
          <w:szCs w:val="32"/>
        </w:rPr>
        <w:br/>
      </w:r>
      <w:r>
        <w:rPr>
          <w:rFonts w:ascii="Times New Roman" w:eastAsia="Times New Roman" w:hAnsi="Times New Roman" w:cs="Times New Roman"/>
          <w:b/>
          <w:color w:val="auto"/>
          <w:sz w:val="32"/>
          <w:szCs w:val="32"/>
        </w:rPr>
        <w:t xml:space="preserve">Рабочая программа учебного </w:t>
      </w:r>
      <w:r w:rsidR="00096642">
        <w:rPr>
          <w:rFonts w:ascii="Times New Roman" w:eastAsia="Times New Roman" w:hAnsi="Times New Roman" w:cs="Times New Roman"/>
          <w:b/>
          <w:color w:val="auto"/>
          <w:sz w:val="32"/>
          <w:szCs w:val="32"/>
        </w:rPr>
        <w:t>курса</w:t>
      </w:r>
    </w:p>
    <w:p w:rsidR="0085276E" w:rsidRPr="00096642" w:rsidRDefault="0085276E" w:rsidP="0085276E">
      <w:pPr>
        <w:shd w:val="clear" w:color="auto" w:fill="FFFFFF"/>
        <w:spacing w:line="240" w:lineRule="auto"/>
        <w:ind w:firstLine="227"/>
        <w:jc w:val="center"/>
        <w:rPr>
          <w:rFonts w:ascii="Times New Roman" w:eastAsia="Times New Roman" w:hAnsi="Times New Roman" w:cs="Times New Roman"/>
          <w:b/>
          <w:color w:val="auto"/>
          <w:sz w:val="32"/>
          <w:szCs w:val="32"/>
        </w:rPr>
      </w:pPr>
      <w:r w:rsidRPr="00096642">
        <w:rPr>
          <w:rFonts w:ascii="Times New Roman" w:eastAsia="Times New Roman" w:hAnsi="Times New Roman" w:cs="Times New Roman"/>
          <w:b/>
          <w:color w:val="auto"/>
          <w:sz w:val="32"/>
          <w:szCs w:val="32"/>
        </w:rPr>
        <w:t xml:space="preserve"> «</w:t>
      </w:r>
      <w:r w:rsidR="00096642" w:rsidRPr="00096642">
        <w:rPr>
          <w:rFonts w:ascii="Times New Roman" w:eastAsia="SchoolBookSanPin" w:hAnsi="Times New Roman" w:cs="Times New Roman"/>
          <w:b/>
          <w:color w:val="auto"/>
          <w:sz w:val="32"/>
          <w:szCs w:val="32"/>
          <w:lang w:eastAsia="x-none"/>
        </w:rPr>
        <w:t>Вероятность и статистика</w:t>
      </w:r>
      <w:r w:rsidRPr="00096642">
        <w:rPr>
          <w:rFonts w:ascii="Times New Roman" w:eastAsia="Times New Roman" w:hAnsi="Times New Roman" w:cs="Times New Roman"/>
          <w:b/>
          <w:color w:val="auto"/>
          <w:sz w:val="32"/>
          <w:szCs w:val="32"/>
        </w:rPr>
        <w:t>»</w:t>
      </w:r>
    </w:p>
    <w:p w:rsidR="0085276E" w:rsidRDefault="0085276E" w:rsidP="0085276E">
      <w:pPr>
        <w:autoSpaceDE w:val="0"/>
        <w:autoSpaceDN w:val="0"/>
        <w:spacing w:line="252" w:lineRule="auto"/>
        <w:ind w:left="2880" w:right="2592"/>
        <w:jc w:val="center"/>
        <w:rPr>
          <w:rFonts w:ascii="Times New Roman" w:eastAsia="Times New Roman" w:hAnsi="Times New Roman" w:cs="Times New Roman"/>
          <w:sz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lang w:eastAsia="en-US"/>
        </w:rPr>
        <w:t>Уровень основного общего образования</w:t>
      </w:r>
      <w:r>
        <w:rPr>
          <w:rFonts w:ascii="Times New Roman" w:eastAsia="Times New Roman" w:hAnsi="Times New Roman" w:cs="Times New Roman"/>
          <w:sz w:val="24"/>
          <w:u w:val="single"/>
          <w:lang w:eastAsia="en-US"/>
        </w:rPr>
        <w:t xml:space="preserve"> </w:t>
      </w:r>
      <w:r>
        <w:rPr>
          <w:rFonts w:ascii="Cambria" w:eastAsia="MS Mincho" w:hAnsi="Cambria" w:cs="Times New Roman"/>
          <w:color w:val="auto"/>
          <w:u w:val="single"/>
          <w:lang w:eastAsia="en-US"/>
        </w:rPr>
        <w:br/>
      </w:r>
      <w:r>
        <w:rPr>
          <w:rFonts w:ascii="Times New Roman" w:eastAsia="Times New Roman" w:hAnsi="Times New Roman" w:cs="Times New Roman"/>
          <w:sz w:val="24"/>
          <w:lang w:eastAsia="en-US"/>
        </w:rPr>
        <w:t>Срок освоения программы:</w:t>
      </w:r>
    </w:p>
    <w:p w:rsidR="0085276E" w:rsidRDefault="00D96567" w:rsidP="0085276E">
      <w:pPr>
        <w:autoSpaceDE w:val="0"/>
        <w:autoSpaceDN w:val="0"/>
        <w:spacing w:line="252" w:lineRule="auto"/>
        <w:ind w:left="2880" w:right="2592"/>
        <w:jc w:val="center"/>
        <w:rPr>
          <w:rFonts w:ascii="Times New Roman" w:eastAsia="Times New Roman" w:hAnsi="Times New Roman" w:cs="Times New Roman"/>
          <w:sz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lang w:eastAsia="en-US"/>
        </w:rPr>
        <w:t>3 года (7</w:t>
      </w:r>
      <w:bookmarkStart w:id="0" w:name="_GoBack"/>
      <w:bookmarkEnd w:id="0"/>
      <w:r w:rsidR="0085276E">
        <w:rPr>
          <w:rFonts w:ascii="Times New Roman" w:eastAsia="Times New Roman" w:hAnsi="Times New Roman" w:cs="Times New Roman"/>
          <w:sz w:val="24"/>
          <w:lang w:eastAsia="en-US"/>
        </w:rPr>
        <w:t xml:space="preserve"> - 9 класс)</w:t>
      </w:r>
    </w:p>
    <w:p w:rsidR="0085276E" w:rsidRDefault="0085276E" w:rsidP="0085276E">
      <w:pPr>
        <w:shd w:val="clear" w:color="auto" w:fill="FFFFFF"/>
        <w:spacing w:line="240" w:lineRule="auto"/>
        <w:ind w:firstLine="227"/>
        <w:jc w:val="right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</w:rPr>
      </w:pPr>
    </w:p>
    <w:p w:rsidR="0085276E" w:rsidRDefault="0085276E" w:rsidP="0085276E">
      <w:pPr>
        <w:shd w:val="clear" w:color="auto" w:fill="FFFFFF"/>
        <w:spacing w:line="240" w:lineRule="auto"/>
        <w:ind w:firstLine="227"/>
        <w:jc w:val="right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</w:rPr>
      </w:pPr>
    </w:p>
    <w:p w:rsidR="0085276E" w:rsidRDefault="0085276E" w:rsidP="0085276E">
      <w:pPr>
        <w:shd w:val="clear" w:color="auto" w:fill="FFFFFF"/>
        <w:spacing w:line="240" w:lineRule="auto"/>
        <w:ind w:firstLine="227"/>
        <w:jc w:val="right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</w:rPr>
      </w:pPr>
    </w:p>
    <w:p w:rsidR="0085276E" w:rsidRDefault="0085276E" w:rsidP="0085276E">
      <w:pPr>
        <w:shd w:val="clear" w:color="auto" w:fill="FFFFFF"/>
        <w:spacing w:line="240" w:lineRule="auto"/>
        <w:ind w:firstLine="227"/>
        <w:jc w:val="right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</w:rPr>
      </w:pPr>
    </w:p>
    <w:p w:rsidR="0085276E" w:rsidRDefault="0085276E" w:rsidP="0085276E">
      <w:pPr>
        <w:shd w:val="clear" w:color="auto" w:fill="FFFFFF"/>
        <w:spacing w:line="240" w:lineRule="auto"/>
        <w:ind w:firstLine="227"/>
        <w:jc w:val="right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</w:rPr>
      </w:pPr>
    </w:p>
    <w:p w:rsidR="0085276E" w:rsidRDefault="0085276E" w:rsidP="0085276E">
      <w:pPr>
        <w:shd w:val="clear" w:color="auto" w:fill="FFFFFF"/>
        <w:spacing w:line="240" w:lineRule="auto"/>
        <w:ind w:firstLine="227"/>
        <w:jc w:val="right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</w:rPr>
      </w:pPr>
    </w:p>
    <w:p w:rsidR="0085276E" w:rsidRDefault="0085276E" w:rsidP="0085276E">
      <w:pPr>
        <w:shd w:val="clear" w:color="auto" w:fill="FFFFFF"/>
        <w:spacing w:line="240" w:lineRule="auto"/>
        <w:ind w:firstLine="227"/>
        <w:jc w:val="right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</w:rPr>
      </w:pPr>
    </w:p>
    <w:p w:rsidR="0085276E" w:rsidRDefault="0085276E" w:rsidP="0085276E">
      <w:pPr>
        <w:shd w:val="clear" w:color="auto" w:fill="FFFFFF"/>
        <w:spacing w:line="240" w:lineRule="auto"/>
        <w:ind w:firstLine="227"/>
        <w:jc w:val="right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</w:rPr>
      </w:pPr>
    </w:p>
    <w:p w:rsidR="0085276E" w:rsidRDefault="0085276E" w:rsidP="0085276E">
      <w:pPr>
        <w:shd w:val="clear" w:color="auto" w:fill="FFFFFF"/>
        <w:spacing w:line="240" w:lineRule="auto"/>
        <w:ind w:firstLine="227"/>
        <w:jc w:val="right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</w:rPr>
      </w:pPr>
    </w:p>
    <w:p w:rsidR="0085276E" w:rsidRDefault="0085276E" w:rsidP="0085276E">
      <w:pPr>
        <w:shd w:val="clear" w:color="auto" w:fill="FFFFFF"/>
        <w:spacing w:line="240" w:lineRule="auto"/>
        <w:ind w:firstLine="227"/>
        <w:jc w:val="right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</w:rPr>
      </w:pPr>
    </w:p>
    <w:p w:rsidR="0085276E" w:rsidRPr="00096642" w:rsidRDefault="0085276E" w:rsidP="0085276E">
      <w:pPr>
        <w:shd w:val="clear" w:color="auto" w:fill="FFFFFF"/>
        <w:spacing w:line="240" w:lineRule="auto"/>
        <w:ind w:firstLine="227"/>
        <w:jc w:val="center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                                                                                                       </w:t>
      </w:r>
      <w:r w:rsidRPr="00096642">
        <w:rPr>
          <w:rFonts w:ascii="Times New Roman" w:eastAsia="Times New Roman" w:hAnsi="Times New Roman" w:cs="Times New Roman"/>
          <w:color w:val="auto"/>
          <w:sz w:val="24"/>
          <w:szCs w:val="24"/>
        </w:rPr>
        <w:t>Составитель:</w:t>
      </w:r>
      <w:r w:rsidRPr="00096642">
        <w:rPr>
          <w:rFonts w:ascii="Times New Roman" w:eastAsia="Times New Roman" w:hAnsi="Times New Roman" w:cs="Times New Roman"/>
          <w:color w:val="auto"/>
          <w:sz w:val="24"/>
          <w:szCs w:val="24"/>
          <w:lang w:val="en-US"/>
        </w:rPr>
        <w:t> </w:t>
      </w:r>
      <w:r w:rsidR="00096642" w:rsidRPr="00096642">
        <w:rPr>
          <w:rFonts w:ascii="Times New Roman" w:eastAsia="Times New Roman" w:hAnsi="Times New Roman" w:cs="Times New Roman"/>
          <w:color w:val="auto"/>
          <w:sz w:val="24"/>
          <w:szCs w:val="24"/>
        </w:rPr>
        <w:t>Поликанова И.А</w:t>
      </w:r>
      <w:r w:rsidRPr="00096642">
        <w:rPr>
          <w:rFonts w:ascii="Times New Roman" w:eastAsia="Times New Roman" w:hAnsi="Times New Roman" w:cs="Times New Roman"/>
          <w:color w:val="auto"/>
          <w:sz w:val="24"/>
          <w:szCs w:val="24"/>
        </w:rPr>
        <w:t>.</w:t>
      </w:r>
    </w:p>
    <w:p w:rsidR="0085276E" w:rsidRPr="00096642" w:rsidRDefault="0085276E" w:rsidP="0085276E">
      <w:pPr>
        <w:shd w:val="clear" w:color="auto" w:fill="FFFFFF"/>
        <w:spacing w:line="240" w:lineRule="auto"/>
        <w:ind w:firstLine="227"/>
        <w:jc w:val="center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096642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                                                          </w:t>
      </w:r>
      <w:r w:rsidR="00096642" w:rsidRPr="00096642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                           </w:t>
      </w:r>
      <w:r w:rsidRPr="00096642">
        <w:rPr>
          <w:rFonts w:ascii="Times New Roman" w:eastAsia="Times New Roman" w:hAnsi="Times New Roman" w:cs="Times New Roman"/>
          <w:color w:val="auto"/>
          <w:sz w:val="24"/>
          <w:szCs w:val="24"/>
        </w:rPr>
        <w:t>учитель математики</w:t>
      </w:r>
    </w:p>
    <w:p w:rsidR="0085276E" w:rsidRPr="00096642" w:rsidRDefault="0085276E" w:rsidP="0085276E">
      <w:pPr>
        <w:shd w:val="clear" w:color="auto" w:fill="FFFFFF"/>
        <w:spacing w:after="200" w:line="240" w:lineRule="auto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</w:rPr>
      </w:pPr>
    </w:p>
    <w:p w:rsidR="0085276E" w:rsidRDefault="0085276E" w:rsidP="0085276E">
      <w:pPr>
        <w:spacing w:after="200"/>
        <w:rPr>
          <w:rFonts w:ascii="Cambria" w:eastAsia="MS Mincho" w:hAnsi="Cambria" w:cs="Times New Roman"/>
          <w:color w:val="auto"/>
          <w:lang w:eastAsia="en-US"/>
        </w:rPr>
      </w:pPr>
    </w:p>
    <w:p w:rsidR="0085276E" w:rsidRDefault="0085276E" w:rsidP="0085276E">
      <w:pPr>
        <w:spacing w:after="200"/>
        <w:rPr>
          <w:rFonts w:ascii="Cambria" w:eastAsia="MS Mincho" w:hAnsi="Cambria" w:cs="Times New Roman"/>
          <w:color w:val="auto"/>
          <w:lang w:eastAsia="en-US"/>
        </w:rPr>
      </w:pPr>
    </w:p>
    <w:p w:rsidR="0085276E" w:rsidRDefault="0085276E" w:rsidP="0085276E">
      <w:pPr>
        <w:spacing w:after="200"/>
        <w:rPr>
          <w:rFonts w:ascii="Cambria" w:eastAsia="MS Mincho" w:hAnsi="Cambria" w:cs="Times New Roman"/>
          <w:color w:val="auto"/>
          <w:lang w:eastAsia="en-US"/>
        </w:rPr>
      </w:pPr>
    </w:p>
    <w:p w:rsidR="0085276E" w:rsidRDefault="0085276E" w:rsidP="0085276E">
      <w:pPr>
        <w:spacing w:line="240" w:lineRule="auto"/>
        <w:jc w:val="both"/>
        <w:rPr>
          <w:rFonts w:ascii="Times New Roman" w:eastAsia="Times New Roman" w:hAnsi="Times New Roman" w:cs="Times New Roman"/>
          <w:b/>
          <w:color w:val="auto"/>
          <w:lang w:eastAsia="en-US"/>
        </w:rPr>
      </w:pPr>
    </w:p>
    <w:p w:rsidR="0085276E" w:rsidRDefault="0085276E" w:rsidP="0085276E">
      <w:pPr>
        <w:spacing w:line="240" w:lineRule="auto"/>
        <w:jc w:val="both"/>
        <w:rPr>
          <w:rFonts w:ascii="Times New Roman" w:eastAsia="Times New Roman" w:hAnsi="Times New Roman" w:cs="Times New Roman"/>
          <w:b/>
          <w:color w:val="auto"/>
          <w:lang w:eastAsia="en-US"/>
        </w:rPr>
      </w:pPr>
    </w:p>
    <w:p w:rsidR="0085276E" w:rsidRDefault="0085276E" w:rsidP="0085276E">
      <w:pPr>
        <w:spacing w:after="200"/>
        <w:jc w:val="center"/>
        <w:rPr>
          <w:rFonts w:ascii="Calibri" w:eastAsia="Calibri" w:hAnsi="Calibri" w:cs="Times New Roman"/>
          <w:color w:val="auto"/>
          <w:lang w:eastAsia="en-US"/>
        </w:rPr>
      </w:pPr>
    </w:p>
    <w:p w:rsidR="0085276E" w:rsidRDefault="0085276E" w:rsidP="0085276E">
      <w:pPr>
        <w:spacing w:after="200"/>
        <w:rPr>
          <w:rFonts w:ascii="Calibri" w:eastAsia="Calibri" w:hAnsi="Calibri" w:cs="Times New Roman"/>
          <w:color w:val="auto"/>
          <w:lang w:eastAsia="en-US"/>
        </w:rPr>
      </w:pPr>
    </w:p>
    <w:p w:rsidR="0085276E" w:rsidRDefault="0085276E" w:rsidP="0085276E">
      <w:pPr>
        <w:spacing w:after="200"/>
        <w:jc w:val="center"/>
        <w:rPr>
          <w:rFonts w:ascii="Cambria" w:eastAsia="MS Mincho" w:hAnsi="Cambria" w:cs="Times New Roman"/>
          <w:color w:val="auto"/>
          <w:lang w:eastAsia="en-US"/>
        </w:rPr>
      </w:pPr>
      <w:r>
        <w:rPr>
          <w:rFonts w:ascii="Times New Roman" w:eastAsia="Times New Roman" w:hAnsi="Times New Roman" w:cs="Times New Roman"/>
          <w:sz w:val="24"/>
          <w:lang w:eastAsia="en-US"/>
        </w:rPr>
        <w:t>г. Оренбург, 2023</w:t>
      </w:r>
    </w:p>
    <w:p w:rsidR="00EF010D" w:rsidRPr="00AF1255" w:rsidRDefault="00EF010D" w:rsidP="00096642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F1255">
        <w:rPr>
          <w:rFonts w:ascii="Times New Roman" w:hAnsi="Times New Roman" w:cs="Times New Roman"/>
          <w:b/>
          <w:sz w:val="24"/>
          <w:szCs w:val="24"/>
          <w:lang w:val="en-US"/>
        </w:rPr>
        <w:lastRenderedPageBreak/>
        <w:t>I</w:t>
      </w:r>
      <w:r w:rsidRPr="00AF1255">
        <w:rPr>
          <w:rFonts w:ascii="Times New Roman" w:hAnsi="Times New Roman" w:cs="Times New Roman"/>
          <w:b/>
          <w:sz w:val="24"/>
          <w:szCs w:val="24"/>
        </w:rPr>
        <w:t>.Содержание обучения в 7 классе.</w:t>
      </w:r>
    </w:p>
    <w:p w:rsidR="00EF010D" w:rsidRPr="00AF1255" w:rsidRDefault="00EF010D" w:rsidP="00096642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F1255">
        <w:rPr>
          <w:rFonts w:ascii="Times New Roman" w:hAnsi="Times New Roman" w:cs="Times New Roman"/>
          <w:sz w:val="24"/>
          <w:szCs w:val="24"/>
        </w:rPr>
        <w:t>Представление данных в виде таблиц, диаграмм, графиков. Заполнение таблиц, чтение и построение диаграмм (столбиковых (столбчатых) и круговых). Чтение графиков реальных процессов. Извлечение информации из диаграмм и таблиц, использование и интерпретация данных.</w:t>
      </w:r>
    </w:p>
    <w:p w:rsidR="00EF010D" w:rsidRPr="00AF1255" w:rsidRDefault="00EF010D" w:rsidP="00096642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F1255">
        <w:rPr>
          <w:rFonts w:ascii="Times New Roman" w:hAnsi="Times New Roman" w:cs="Times New Roman"/>
          <w:sz w:val="24"/>
          <w:szCs w:val="24"/>
        </w:rPr>
        <w:t>Описательная статистика: среднее арифметическое, медиана, размах, наибольшее и наименьшее значения набора числовых данных. Примеры случайной изменчивости.</w:t>
      </w:r>
    </w:p>
    <w:p w:rsidR="00EF010D" w:rsidRPr="00AF1255" w:rsidRDefault="00EF010D" w:rsidP="00096642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F1255">
        <w:rPr>
          <w:rFonts w:ascii="Times New Roman" w:hAnsi="Times New Roman" w:cs="Times New Roman"/>
          <w:sz w:val="24"/>
          <w:szCs w:val="24"/>
        </w:rPr>
        <w:t>Случайный эксперимент (опыт) и случайное событие. Вероятность и частота. Роль маловероятных и практически достоверных событий в природе и в обществе. Монета и игральная кость в теории вероятностей.</w:t>
      </w:r>
    </w:p>
    <w:p w:rsidR="00EF010D" w:rsidRPr="00AF1255" w:rsidRDefault="00EF010D" w:rsidP="00096642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F1255">
        <w:rPr>
          <w:rFonts w:ascii="Times New Roman" w:hAnsi="Times New Roman" w:cs="Times New Roman"/>
          <w:sz w:val="24"/>
          <w:szCs w:val="24"/>
        </w:rPr>
        <w:t>Граф, вершина, ребро. Степень вершины. Число рёбер и суммарная степень вершин. Представление о связности графа. Цепи и циклы. Пути в графах. Обход графа (эйлеров путь). Представление об ориентированном графе. Решение задач с помощью графов.</w:t>
      </w:r>
    </w:p>
    <w:p w:rsidR="00EF010D" w:rsidRPr="00AF1255" w:rsidRDefault="00EF010D" w:rsidP="00096642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F1255">
        <w:rPr>
          <w:rFonts w:ascii="Times New Roman" w:hAnsi="Times New Roman" w:cs="Times New Roman"/>
          <w:sz w:val="24"/>
          <w:szCs w:val="24"/>
        </w:rPr>
        <w:t xml:space="preserve">Содержание </w:t>
      </w:r>
      <w:r w:rsidRPr="00AF1255">
        <w:rPr>
          <w:rFonts w:ascii="Times New Roman" w:hAnsi="Times New Roman" w:cs="Times New Roman"/>
          <w:b/>
          <w:sz w:val="24"/>
          <w:szCs w:val="24"/>
        </w:rPr>
        <w:t>обучения в 8 классе</w:t>
      </w:r>
      <w:r w:rsidRPr="00AF1255">
        <w:rPr>
          <w:rFonts w:ascii="Times New Roman" w:hAnsi="Times New Roman" w:cs="Times New Roman"/>
          <w:sz w:val="24"/>
          <w:szCs w:val="24"/>
        </w:rPr>
        <w:t>.</w:t>
      </w:r>
    </w:p>
    <w:p w:rsidR="00EF010D" w:rsidRPr="00AF1255" w:rsidRDefault="00EF010D" w:rsidP="00096642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F1255">
        <w:rPr>
          <w:rFonts w:ascii="Times New Roman" w:hAnsi="Times New Roman" w:cs="Times New Roman"/>
          <w:sz w:val="24"/>
          <w:szCs w:val="24"/>
        </w:rPr>
        <w:t>Представление данных в виде таблиц, диаграмм, графиков.</w:t>
      </w:r>
    </w:p>
    <w:p w:rsidR="00EF010D" w:rsidRPr="00AF1255" w:rsidRDefault="00EF010D" w:rsidP="00096642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F1255">
        <w:rPr>
          <w:rFonts w:ascii="Times New Roman" w:hAnsi="Times New Roman" w:cs="Times New Roman"/>
          <w:sz w:val="24"/>
          <w:szCs w:val="24"/>
        </w:rPr>
        <w:t>Множество, элемент множества, подмножество. Операции над множествами: объединение, пересечение, дополнение. Свойства операций над множествами: переместительное, сочетательное, распределительное, включения. Использование графического представления множеств для описания реальных процессов и явлений, при решении задач.</w:t>
      </w:r>
    </w:p>
    <w:p w:rsidR="00EF010D" w:rsidRPr="00AF1255" w:rsidRDefault="00EF010D" w:rsidP="00096642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F1255">
        <w:rPr>
          <w:rFonts w:ascii="Times New Roman" w:hAnsi="Times New Roman" w:cs="Times New Roman"/>
          <w:sz w:val="24"/>
          <w:szCs w:val="24"/>
        </w:rPr>
        <w:t>Измерение рассеивания данных. Дисперсия и стандартное отклонение числовых наборов. Диаграмма рассеивания.</w:t>
      </w:r>
    </w:p>
    <w:p w:rsidR="00EF010D" w:rsidRPr="00AF1255" w:rsidRDefault="00EF010D" w:rsidP="00096642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F1255">
        <w:rPr>
          <w:rFonts w:ascii="Times New Roman" w:hAnsi="Times New Roman" w:cs="Times New Roman"/>
          <w:sz w:val="24"/>
          <w:szCs w:val="24"/>
        </w:rPr>
        <w:t>Элементарные события случайного опыта. Случайные события. Вероятности событий. Опыты с равновозможными элементарными событиями. Случайный выбор. Связь между маловероятными и практически достоверными событиями в природе, обществе и науке.</w:t>
      </w:r>
    </w:p>
    <w:p w:rsidR="00EF010D" w:rsidRPr="00AF1255" w:rsidRDefault="00EF010D" w:rsidP="00096642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F1255">
        <w:rPr>
          <w:rFonts w:ascii="Times New Roman" w:hAnsi="Times New Roman" w:cs="Times New Roman"/>
          <w:sz w:val="24"/>
          <w:szCs w:val="24"/>
        </w:rPr>
        <w:t>Дерево. Свойства деревьев: единственность пути, существование висячей вершины, связь между числом вершин и числом рёбер. Правило умножения. Решение задач с помощью графов.</w:t>
      </w:r>
    </w:p>
    <w:p w:rsidR="00EF010D" w:rsidRPr="00AF1255" w:rsidRDefault="00EF010D" w:rsidP="00096642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F1255">
        <w:rPr>
          <w:rFonts w:ascii="Times New Roman" w:hAnsi="Times New Roman" w:cs="Times New Roman"/>
          <w:sz w:val="24"/>
          <w:szCs w:val="24"/>
        </w:rPr>
        <w:t>Противоположные события. Диаграмма Эйлера. Объединение и пересечение событий. Несовместные события. Формула сложения вероятностей. Условная вероятность. Правило умножения. Независимые события. Представление эксперимента в виде дерева. Решение задач на нахождение вероятностей с помощью дерева случайного эксперимента, диаграмм Эйлера.</w:t>
      </w:r>
    </w:p>
    <w:p w:rsidR="00EF010D" w:rsidRPr="00AF1255" w:rsidRDefault="00EF010D" w:rsidP="00096642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F1255">
        <w:rPr>
          <w:rFonts w:ascii="Times New Roman" w:hAnsi="Times New Roman" w:cs="Times New Roman"/>
          <w:sz w:val="24"/>
          <w:szCs w:val="24"/>
        </w:rPr>
        <w:t xml:space="preserve">Содержание </w:t>
      </w:r>
      <w:r w:rsidRPr="00AF1255">
        <w:rPr>
          <w:rFonts w:ascii="Times New Roman" w:hAnsi="Times New Roman" w:cs="Times New Roman"/>
          <w:b/>
          <w:sz w:val="24"/>
          <w:szCs w:val="24"/>
        </w:rPr>
        <w:t>обучения в 9 классе.</w:t>
      </w:r>
    </w:p>
    <w:p w:rsidR="00EF010D" w:rsidRPr="00AF1255" w:rsidRDefault="00EF010D" w:rsidP="00096642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F1255">
        <w:rPr>
          <w:rFonts w:ascii="Times New Roman" w:hAnsi="Times New Roman" w:cs="Times New Roman"/>
          <w:sz w:val="24"/>
          <w:szCs w:val="24"/>
        </w:rPr>
        <w:t>Представление данных в виде таблиц, диаграмм, графиков, интерпретация данных. Чтение и построение таблиц, диаграмм, графиков по реальным данным.</w:t>
      </w:r>
    </w:p>
    <w:p w:rsidR="00EF010D" w:rsidRPr="00AF1255" w:rsidRDefault="00EF010D" w:rsidP="00096642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F1255">
        <w:rPr>
          <w:rFonts w:ascii="Times New Roman" w:hAnsi="Times New Roman" w:cs="Times New Roman"/>
          <w:sz w:val="24"/>
          <w:szCs w:val="24"/>
        </w:rPr>
        <w:t>Перестановки и факториал. Сочетания и число сочетаний. Треугольник Паскаля. Решение задач с использованием комбинаторики.</w:t>
      </w:r>
    </w:p>
    <w:p w:rsidR="00EF010D" w:rsidRPr="00AF1255" w:rsidRDefault="00EF010D" w:rsidP="00096642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F1255">
        <w:rPr>
          <w:rFonts w:ascii="Times New Roman" w:hAnsi="Times New Roman" w:cs="Times New Roman"/>
          <w:sz w:val="24"/>
          <w:szCs w:val="24"/>
        </w:rPr>
        <w:t>Геометрическая вероятность. Случайный выбор точки из фигуры на плоскости, из отрезка и из дуги окружности.</w:t>
      </w:r>
    </w:p>
    <w:p w:rsidR="00EF010D" w:rsidRPr="00AF1255" w:rsidRDefault="00EF010D" w:rsidP="00096642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F1255">
        <w:rPr>
          <w:rFonts w:ascii="Times New Roman" w:hAnsi="Times New Roman" w:cs="Times New Roman"/>
          <w:sz w:val="24"/>
          <w:szCs w:val="24"/>
        </w:rPr>
        <w:t>Испытание. Успех и неудача. Серия испытаний до первого успеха. Серия испытаний Бернулли. Вероятности событий в серии испытаний Бернулли.</w:t>
      </w:r>
    </w:p>
    <w:p w:rsidR="00EF010D" w:rsidRPr="00AF1255" w:rsidRDefault="00EF010D" w:rsidP="00096642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F1255">
        <w:rPr>
          <w:rFonts w:ascii="Times New Roman" w:hAnsi="Times New Roman" w:cs="Times New Roman"/>
          <w:sz w:val="24"/>
          <w:szCs w:val="24"/>
        </w:rPr>
        <w:t>Случайная величина и распределение вероятностей. Математическое ожидание и дисперсия. Примеры математического ожидания как теоретического среднего значения величины. Математическое ожидание и дисперсия случайной величины «число успехов в серии испытаний Бернулли».</w:t>
      </w:r>
    </w:p>
    <w:p w:rsidR="00EF010D" w:rsidRPr="00AF1255" w:rsidRDefault="00EF010D" w:rsidP="00096642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F1255">
        <w:rPr>
          <w:rFonts w:ascii="Times New Roman" w:hAnsi="Times New Roman" w:cs="Times New Roman"/>
          <w:sz w:val="24"/>
          <w:szCs w:val="24"/>
        </w:rPr>
        <w:t>Понятие о законе больших чисел. Измерение вероятностей с помощью частот. Роль и значение закона больших чисел в природе и обществе.</w:t>
      </w:r>
    </w:p>
    <w:p w:rsidR="00EF010D" w:rsidRPr="00AF1255" w:rsidRDefault="00EF010D" w:rsidP="00096642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F1255">
        <w:rPr>
          <w:rFonts w:ascii="Times New Roman" w:hAnsi="Times New Roman" w:cs="Times New Roman"/>
          <w:b/>
          <w:sz w:val="24"/>
          <w:szCs w:val="24"/>
        </w:rPr>
        <w:t>II.Планируемые результаты</w:t>
      </w:r>
    </w:p>
    <w:p w:rsidR="00EF010D" w:rsidRPr="00AF1255" w:rsidRDefault="00EF010D" w:rsidP="00096642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F1255">
        <w:rPr>
          <w:rFonts w:ascii="Times New Roman" w:hAnsi="Times New Roman" w:cs="Times New Roman"/>
          <w:sz w:val="24"/>
          <w:szCs w:val="24"/>
        </w:rPr>
        <w:t>Личностные результаты освоения программы по математике характеризуются:</w:t>
      </w:r>
    </w:p>
    <w:p w:rsidR="00EF010D" w:rsidRPr="00AF1255" w:rsidRDefault="00EF010D" w:rsidP="00096642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F1255">
        <w:rPr>
          <w:rFonts w:ascii="Times New Roman" w:hAnsi="Times New Roman" w:cs="Times New Roman"/>
          <w:sz w:val="24"/>
          <w:szCs w:val="24"/>
        </w:rPr>
        <w:t>1) патриотическое воспитание:</w:t>
      </w:r>
    </w:p>
    <w:p w:rsidR="00EF010D" w:rsidRPr="00AF1255" w:rsidRDefault="00EF010D" w:rsidP="00096642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F1255">
        <w:rPr>
          <w:rFonts w:ascii="Times New Roman" w:hAnsi="Times New Roman" w:cs="Times New Roman"/>
          <w:sz w:val="24"/>
          <w:szCs w:val="24"/>
        </w:rPr>
        <w:lastRenderedPageBreak/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EF010D" w:rsidRPr="00AF1255" w:rsidRDefault="00EF010D" w:rsidP="00096642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F1255">
        <w:rPr>
          <w:rFonts w:ascii="Times New Roman" w:hAnsi="Times New Roman" w:cs="Times New Roman"/>
          <w:sz w:val="24"/>
          <w:szCs w:val="24"/>
        </w:rPr>
        <w:t>2) гражданское и духовно-нравственное воспитание:</w:t>
      </w:r>
    </w:p>
    <w:p w:rsidR="00EF010D" w:rsidRPr="00AF1255" w:rsidRDefault="00EF010D" w:rsidP="00096642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F1255">
        <w:rPr>
          <w:rFonts w:ascii="Times New Roman" w:hAnsi="Times New Roman" w:cs="Times New Roman"/>
          <w:sz w:val="24"/>
          <w:szCs w:val="24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EF010D" w:rsidRPr="00AF1255" w:rsidRDefault="00EF010D" w:rsidP="00096642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F1255">
        <w:rPr>
          <w:rFonts w:ascii="Times New Roman" w:hAnsi="Times New Roman" w:cs="Times New Roman"/>
          <w:sz w:val="24"/>
          <w:szCs w:val="24"/>
        </w:rPr>
        <w:t>3) трудовое воспитание:</w:t>
      </w:r>
    </w:p>
    <w:p w:rsidR="00EF010D" w:rsidRPr="00AF1255" w:rsidRDefault="00EF010D" w:rsidP="00096642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F1255">
        <w:rPr>
          <w:rFonts w:ascii="Times New Roman" w:hAnsi="Times New Roman" w:cs="Times New Roman"/>
          <w:sz w:val="24"/>
          <w:szCs w:val="24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EF010D" w:rsidRPr="00AF1255" w:rsidRDefault="00EF010D" w:rsidP="00096642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F1255">
        <w:rPr>
          <w:rFonts w:ascii="Times New Roman" w:hAnsi="Times New Roman" w:cs="Times New Roman"/>
          <w:sz w:val="24"/>
          <w:szCs w:val="24"/>
        </w:rPr>
        <w:t>4) эстетическое воспитание:</w:t>
      </w:r>
    </w:p>
    <w:p w:rsidR="00EF010D" w:rsidRPr="00AF1255" w:rsidRDefault="00EF010D" w:rsidP="00096642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F1255">
        <w:rPr>
          <w:rFonts w:ascii="Times New Roman" w:hAnsi="Times New Roman" w:cs="Times New Roman"/>
          <w:sz w:val="24"/>
          <w:szCs w:val="24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EF010D" w:rsidRPr="00AF1255" w:rsidRDefault="00EF010D" w:rsidP="00096642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F1255">
        <w:rPr>
          <w:rFonts w:ascii="Times New Roman" w:hAnsi="Times New Roman" w:cs="Times New Roman"/>
          <w:sz w:val="24"/>
          <w:szCs w:val="24"/>
        </w:rPr>
        <w:t>5) ценности научного познания:</w:t>
      </w:r>
    </w:p>
    <w:p w:rsidR="00EF010D" w:rsidRPr="00AF1255" w:rsidRDefault="00EF010D" w:rsidP="00096642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F1255">
        <w:rPr>
          <w:rFonts w:ascii="Times New Roman" w:hAnsi="Times New Roman" w:cs="Times New Roman"/>
          <w:sz w:val="24"/>
          <w:szCs w:val="24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EF010D" w:rsidRPr="00AF1255" w:rsidRDefault="00EF010D" w:rsidP="00096642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F1255">
        <w:rPr>
          <w:rFonts w:ascii="Times New Roman" w:hAnsi="Times New Roman" w:cs="Times New Roman"/>
          <w:sz w:val="24"/>
          <w:szCs w:val="24"/>
        </w:rPr>
        <w:t>6) физическое воспитание, формирование культуры здоровья и эмоционального благополучия:</w:t>
      </w:r>
    </w:p>
    <w:p w:rsidR="00EF010D" w:rsidRPr="00AF1255" w:rsidRDefault="00EF010D" w:rsidP="00096642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F1255">
        <w:rPr>
          <w:rFonts w:ascii="Times New Roman" w:hAnsi="Times New Roman" w:cs="Times New Roman"/>
          <w:sz w:val="24"/>
          <w:szCs w:val="24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EF010D" w:rsidRPr="00AF1255" w:rsidRDefault="00EF010D" w:rsidP="00096642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F1255">
        <w:rPr>
          <w:rFonts w:ascii="Times New Roman" w:hAnsi="Times New Roman" w:cs="Times New Roman"/>
          <w:sz w:val="24"/>
          <w:szCs w:val="24"/>
        </w:rPr>
        <w:t>7) экологическое воспитание:</w:t>
      </w:r>
    </w:p>
    <w:p w:rsidR="00EF010D" w:rsidRPr="00AF1255" w:rsidRDefault="00EF010D" w:rsidP="00096642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F1255">
        <w:rPr>
          <w:rFonts w:ascii="Times New Roman" w:hAnsi="Times New Roman" w:cs="Times New Roman"/>
          <w:sz w:val="24"/>
          <w:szCs w:val="24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EF010D" w:rsidRPr="00AF1255" w:rsidRDefault="00EF010D" w:rsidP="00096642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F1255">
        <w:rPr>
          <w:rFonts w:ascii="Times New Roman" w:hAnsi="Times New Roman" w:cs="Times New Roman"/>
          <w:sz w:val="24"/>
          <w:szCs w:val="24"/>
        </w:rPr>
        <w:t>8) адаптация к изменяющимся условиям социальной и природной среды:</w:t>
      </w:r>
    </w:p>
    <w:p w:rsidR="00EF010D" w:rsidRPr="00AF1255" w:rsidRDefault="00EF010D" w:rsidP="00096642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F1255">
        <w:rPr>
          <w:rFonts w:ascii="Times New Roman" w:hAnsi="Times New Roman" w:cs="Times New Roman"/>
          <w:sz w:val="24"/>
          <w:szCs w:val="24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EF010D" w:rsidRPr="00AF1255" w:rsidRDefault="00EF010D" w:rsidP="00096642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F1255">
        <w:rPr>
          <w:rFonts w:ascii="Times New Roman" w:hAnsi="Times New Roman" w:cs="Times New Roman"/>
          <w:sz w:val="24"/>
          <w:szCs w:val="24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 известных, осознавать дефициты собственных знаний и компетентностей, планировать своё развитие;</w:t>
      </w:r>
    </w:p>
    <w:p w:rsidR="00EF010D" w:rsidRPr="00AF1255" w:rsidRDefault="00EF010D" w:rsidP="00096642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F1255">
        <w:rPr>
          <w:rFonts w:ascii="Times New Roman" w:hAnsi="Times New Roman" w:cs="Times New Roman"/>
          <w:sz w:val="24"/>
          <w:szCs w:val="24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EF010D" w:rsidRPr="00AF1255" w:rsidRDefault="00EF010D" w:rsidP="00096642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F1255">
        <w:rPr>
          <w:rFonts w:ascii="Times New Roman" w:hAnsi="Times New Roman" w:cs="Times New Roman"/>
          <w:sz w:val="24"/>
          <w:szCs w:val="24"/>
        </w:rPr>
        <w:t>В результате освоения программы по математике на уровне основного общего образования у обучающегося будут сформированы метапредметные результаты, характеризующиеся овладением универсальными познавательными действиями, универсальными коммуникативными действиями и универсальными регулятивными действиями.</w:t>
      </w:r>
    </w:p>
    <w:p w:rsidR="00EF010D" w:rsidRPr="00AF1255" w:rsidRDefault="00EF010D" w:rsidP="00096642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F1255">
        <w:rPr>
          <w:rFonts w:ascii="Times New Roman" w:hAnsi="Times New Roman" w:cs="Times New Roman"/>
          <w:sz w:val="24"/>
          <w:szCs w:val="24"/>
        </w:rPr>
        <w:lastRenderedPageBreak/>
        <w:t>Универсальные познавательные действия обеспечивают формирование базовых когнитивных процессов обучающихся (освоение методов познания окружающего мира, применение логических, исследовательских операций, умений работать с информацией).</w:t>
      </w:r>
    </w:p>
    <w:p w:rsidR="00EF010D" w:rsidRPr="00AF1255" w:rsidRDefault="00EF010D" w:rsidP="00096642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F1255">
        <w:rPr>
          <w:rFonts w:ascii="Times New Roman" w:hAnsi="Times New Roman" w:cs="Times New Roman"/>
          <w:sz w:val="24"/>
          <w:szCs w:val="24"/>
        </w:rPr>
        <w:t>У обучающегося будут сформированы следующие базовые логические действия как часть универсальных познавательных учебных действий:</w:t>
      </w:r>
    </w:p>
    <w:p w:rsidR="00EF010D" w:rsidRPr="00AF1255" w:rsidRDefault="00EF010D" w:rsidP="00096642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F1255">
        <w:rPr>
          <w:rFonts w:ascii="Times New Roman" w:hAnsi="Times New Roman" w:cs="Times New Roman"/>
          <w:sz w:val="24"/>
          <w:szCs w:val="24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EF010D" w:rsidRPr="00AF1255" w:rsidRDefault="00EF010D" w:rsidP="00096642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F1255">
        <w:rPr>
          <w:rFonts w:ascii="Times New Roman" w:hAnsi="Times New Roman" w:cs="Times New Roman"/>
          <w:sz w:val="24"/>
          <w:szCs w:val="24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EF010D" w:rsidRPr="00AF1255" w:rsidRDefault="00EF010D" w:rsidP="00096642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F1255">
        <w:rPr>
          <w:rFonts w:ascii="Times New Roman" w:hAnsi="Times New Roman" w:cs="Times New Roman"/>
          <w:sz w:val="24"/>
          <w:szCs w:val="24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EF010D" w:rsidRPr="00AF1255" w:rsidRDefault="00EF010D" w:rsidP="00096642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F1255">
        <w:rPr>
          <w:rFonts w:ascii="Times New Roman" w:hAnsi="Times New Roman" w:cs="Times New Roman"/>
          <w:sz w:val="24"/>
          <w:szCs w:val="24"/>
        </w:rPr>
        <w:t>проводить выводы с использованием законов логики, дедуктивных и индуктивных умозаключений, умозаключений по аналогии;</w:t>
      </w:r>
    </w:p>
    <w:p w:rsidR="00EF010D" w:rsidRPr="00AF1255" w:rsidRDefault="00EF010D" w:rsidP="00096642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F1255">
        <w:rPr>
          <w:rFonts w:ascii="Times New Roman" w:hAnsi="Times New Roman" w:cs="Times New Roman"/>
          <w:sz w:val="24"/>
          <w:szCs w:val="24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EF010D" w:rsidRPr="00AF1255" w:rsidRDefault="00EF010D" w:rsidP="00096642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F1255">
        <w:rPr>
          <w:rFonts w:ascii="Times New Roman" w:hAnsi="Times New Roman" w:cs="Times New Roman"/>
          <w:sz w:val="24"/>
          <w:szCs w:val="24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EF010D" w:rsidRPr="00AF1255" w:rsidRDefault="00EF010D" w:rsidP="00096642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F1255">
        <w:rPr>
          <w:rFonts w:ascii="Times New Roman" w:hAnsi="Times New Roman" w:cs="Times New Roman"/>
          <w:sz w:val="24"/>
          <w:szCs w:val="24"/>
        </w:rPr>
        <w:t>У обучающегося будут сформированы следующие базовые исследовательские действия как часть универсальных познавательных учебных действий:</w:t>
      </w:r>
    </w:p>
    <w:p w:rsidR="00EF010D" w:rsidRPr="00AF1255" w:rsidRDefault="00EF010D" w:rsidP="00096642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F1255">
        <w:rPr>
          <w:rFonts w:ascii="Times New Roman" w:hAnsi="Times New Roman" w:cs="Times New Roman"/>
          <w:sz w:val="24"/>
          <w:szCs w:val="24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EF010D" w:rsidRPr="00AF1255" w:rsidRDefault="00EF010D" w:rsidP="00096642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F1255">
        <w:rPr>
          <w:rFonts w:ascii="Times New Roman" w:hAnsi="Times New Roman" w:cs="Times New Roman"/>
          <w:sz w:val="24"/>
          <w:szCs w:val="24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EF010D" w:rsidRPr="00AF1255" w:rsidRDefault="00EF010D" w:rsidP="00096642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F1255">
        <w:rPr>
          <w:rFonts w:ascii="Times New Roman" w:hAnsi="Times New Roman" w:cs="Times New Roman"/>
          <w:sz w:val="24"/>
          <w:szCs w:val="24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EF010D" w:rsidRPr="00AF1255" w:rsidRDefault="00EF010D" w:rsidP="00096642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F1255">
        <w:rPr>
          <w:rFonts w:ascii="Times New Roman" w:hAnsi="Times New Roman" w:cs="Times New Roman"/>
          <w:sz w:val="24"/>
          <w:szCs w:val="24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EF010D" w:rsidRPr="00AF1255" w:rsidRDefault="00EF010D" w:rsidP="00096642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F1255">
        <w:rPr>
          <w:rFonts w:ascii="Times New Roman" w:hAnsi="Times New Roman" w:cs="Times New Roman"/>
          <w:sz w:val="24"/>
          <w:szCs w:val="24"/>
        </w:rPr>
        <w:t>У обучающегося будут сформированы умения работать с информацией как часть универсальных познавательных учебных действий:</w:t>
      </w:r>
    </w:p>
    <w:p w:rsidR="00EF010D" w:rsidRPr="00AF1255" w:rsidRDefault="00EF010D" w:rsidP="00096642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F1255">
        <w:rPr>
          <w:rFonts w:ascii="Times New Roman" w:hAnsi="Times New Roman" w:cs="Times New Roman"/>
          <w:sz w:val="24"/>
          <w:szCs w:val="24"/>
        </w:rPr>
        <w:t>выявлять недостаточность и избыточность информации, данных, необходимых для решения задачи;</w:t>
      </w:r>
    </w:p>
    <w:p w:rsidR="00EF010D" w:rsidRPr="00AF1255" w:rsidRDefault="00EF010D" w:rsidP="00096642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F1255">
        <w:rPr>
          <w:rFonts w:ascii="Times New Roman" w:hAnsi="Times New Roman" w:cs="Times New Roman"/>
          <w:sz w:val="24"/>
          <w:szCs w:val="24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EF010D" w:rsidRPr="00AF1255" w:rsidRDefault="00EF010D" w:rsidP="00096642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F1255">
        <w:rPr>
          <w:rFonts w:ascii="Times New Roman" w:hAnsi="Times New Roman" w:cs="Times New Roman"/>
          <w:sz w:val="24"/>
          <w:szCs w:val="24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EF010D" w:rsidRPr="00AF1255" w:rsidRDefault="00EF010D" w:rsidP="00096642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F1255">
        <w:rPr>
          <w:rFonts w:ascii="Times New Roman" w:hAnsi="Times New Roman" w:cs="Times New Roman"/>
          <w:sz w:val="24"/>
          <w:szCs w:val="24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EF010D" w:rsidRPr="00AF1255" w:rsidRDefault="00EF010D" w:rsidP="00096642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F1255">
        <w:rPr>
          <w:rFonts w:ascii="Times New Roman" w:hAnsi="Times New Roman" w:cs="Times New Roman"/>
          <w:sz w:val="24"/>
          <w:szCs w:val="24"/>
        </w:rPr>
        <w:t>Универсальные коммуникативные действия обеспечивают сформированность социальных навыков обучающихся.</w:t>
      </w:r>
    </w:p>
    <w:p w:rsidR="00EF010D" w:rsidRPr="00AF1255" w:rsidRDefault="00EF010D" w:rsidP="00096642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F1255">
        <w:rPr>
          <w:rFonts w:ascii="Times New Roman" w:hAnsi="Times New Roman" w:cs="Times New Roman"/>
          <w:sz w:val="24"/>
          <w:szCs w:val="24"/>
        </w:rPr>
        <w:t>У обучающегося будут сформированы умения общения как часть универсальных коммуникативных учебных действий:</w:t>
      </w:r>
    </w:p>
    <w:p w:rsidR="00EF010D" w:rsidRPr="00AF1255" w:rsidRDefault="00EF010D" w:rsidP="00096642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F1255">
        <w:rPr>
          <w:rFonts w:ascii="Times New Roman" w:hAnsi="Times New Roman" w:cs="Times New Roman"/>
          <w:sz w:val="24"/>
          <w:szCs w:val="24"/>
        </w:rPr>
        <w:lastRenderedPageBreak/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 и полученным результатам;</w:t>
      </w:r>
    </w:p>
    <w:p w:rsidR="00EF010D" w:rsidRPr="00AF1255" w:rsidRDefault="00EF010D" w:rsidP="00096642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F1255">
        <w:rPr>
          <w:rFonts w:ascii="Times New Roman" w:hAnsi="Times New Roman" w:cs="Times New Roman"/>
          <w:sz w:val="24"/>
          <w:szCs w:val="24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EF010D" w:rsidRPr="00AF1255" w:rsidRDefault="00EF010D" w:rsidP="00096642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F1255">
        <w:rPr>
          <w:rFonts w:ascii="Times New Roman" w:hAnsi="Times New Roman" w:cs="Times New Roman"/>
          <w:sz w:val="24"/>
          <w:szCs w:val="24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аудитории.</w:t>
      </w:r>
    </w:p>
    <w:p w:rsidR="00EF010D" w:rsidRPr="00AF1255" w:rsidRDefault="00EF010D" w:rsidP="00096642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F1255">
        <w:rPr>
          <w:rFonts w:ascii="Times New Roman" w:hAnsi="Times New Roman" w:cs="Times New Roman"/>
          <w:sz w:val="24"/>
          <w:szCs w:val="24"/>
        </w:rPr>
        <w:t>У обучающегося будут сформированы умения сотрудничества как часть универсальных коммуникативных учебных действий:</w:t>
      </w:r>
    </w:p>
    <w:p w:rsidR="00EF010D" w:rsidRPr="00AF1255" w:rsidRDefault="00EF010D" w:rsidP="00096642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F1255">
        <w:rPr>
          <w:rFonts w:ascii="Times New Roman" w:hAnsi="Times New Roman" w:cs="Times New Roman"/>
          <w:sz w:val="24"/>
          <w:szCs w:val="24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EF010D" w:rsidRPr="00AF1255" w:rsidRDefault="00EF010D" w:rsidP="00096642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F1255">
        <w:rPr>
          <w:rFonts w:ascii="Times New Roman" w:hAnsi="Times New Roman" w:cs="Times New Roman"/>
          <w:sz w:val="24"/>
          <w:szCs w:val="24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человек;</w:t>
      </w:r>
    </w:p>
    <w:p w:rsidR="00EF010D" w:rsidRPr="00AF1255" w:rsidRDefault="00EF010D" w:rsidP="00096642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F1255">
        <w:rPr>
          <w:rFonts w:ascii="Times New Roman" w:hAnsi="Times New Roman" w:cs="Times New Roman"/>
          <w:sz w:val="24"/>
          <w:szCs w:val="24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EF010D" w:rsidRPr="00AF1255" w:rsidRDefault="00EF010D" w:rsidP="00096642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F1255">
        <w:rPr>
          <w:rFonts w:ascii="Times New Roman" w:hAnsi="Times New Roman" w:cs="Times New Roman"/>
          <w:sz w:val="24"/>
          <w:szCs w:val="24"/>
        </w:rPr>
        <w:t>Универсальные регулятивные действия обеспечивают формирование смысловых установок и жизненных навыков личности.</w:t>
      </w:r>
    </w:p>
    <w:p w:rsidR="00EF010D" w:rsidRPr="00AF1255" w:rsidRDefault="00EF010D" w:rsidP="00096642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F1255">
        <w:rPr>
          <w:rFonts w:ascii="Times New Roman" w:hAnsi="Times New Roman" w:cs="Times New Roman"/>
          <w:sz w:val="24"/>
          <w:szCs w:val="24"/>
        </w:rPr>
        <w:t>У обучающегося будут сформированы умения самоорганизации как часть универсальных регулятивных учебных действий:</w:t>
      </w:r>
    </w:p>
    <w:p w:rsidR="00EF010D" w:rsidRPr="00AF1255" w:rsidRDefault="00EF010D" w:rsidP="00096642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F1255">
        <w:rPr>
          <w:rFonts w:ascii="Times New Roman" w:hAnsi="Times New Roman" w:cs="Times New Roman"/>
          <w:sz w:val="24"/>
          <w:szCs w:val="24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EF010D" w:rsidRPr="00AF1255" w:rsidRDefault="00EF010D" w:rsidP="00096642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F1255">
        <w:rPr>
          <w:rFonts w:ascii="Times New Roman" w:hAnsi="Times New Roman" w:cs="Times New Roman"/>
          <w:sz w:val="24"/>
          <w:szCs w:val="24"/>
        </w:rPr>
        <w:t>У обучающегося будут сформированы умения самоконтроля как часть универсальных регулятивных учебных действий:</w:t>
      </w:r>
    </w:p>
    <w:p w:rsidR="00EF010D" w:rsidRPr="00AF1255" w:rsidRDefault="00EF010D" w:rsidP="00096642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F1255">
        <w:rPr>
          <w:rFonts w:ascii="Times New Roman" w:hAnsi="Times New Roman" w:cs="Times New Roman"/>
          <w:sz w:val="24"/>
          <w:szCs w:val="24"/>
        </w:rPr>
        <w:t>владеть способами самопроверки, самоконтроля процесса и результата решения математической задачи;</w:t>
      </w:r>
    </w:p>
    <w:p w:rsidR="00EF010D" w:rsidRPr="00AF1255" w:rsidRDefault="00EF010D" w:rsidP="00096642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F1255">
        <w:rPr>
          <w:rFonts w:ascii="Times New Roman" w:hAnsi="Times New Roman" w:cs="Times New Roman"/>
          <w:sz w:val="24"/>
          <w:szCs w:val="24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EF010D" w:rsidRPr="00AF1255" w:rsidRDefault="00EF010D" w:rsidP="00096642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F1255">
        <w:rPr>
          <w:rFonts w:ascii="Times New Roman" w:hAnsi="Times New Roman" w:cs="Times New Roman"/>
          <w:sz w:val="24"/>
          <w:szCs w:val="24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EF010D" w:rsidRPr="00AF1255" w:rsidRDefault="00EF010D" w:rsidP="00096642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F1255">
        <w:rPr>
          <w:rFonts w:ascii="Times New Roman" w:hAnsi="Times New Roman" w:cs="Times New Roman"/>
          <w:b/>
          <w:sz w:val="24"/>
          <w:szCs w:val="24"/>
        </w:rPr>
        <w:t>Предметные результаты освоения программы учебного курса «Вероятность и статистика».</w:t>
      </w:r>
    </w:p>
    <w:p w:rsidR="00EF010D" w:rsidRPr="00AF1255" w:rsidRDefault="00EF010D" w:rsidP="00096642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F1255">
        <w:rPr>
          <w:rFonts w:ascii="Times New Roman" w:hAnsi="Times New Roman" w:cs="Times New Roman"/>
          <w:sz w:val="24"/>
          <w:szCs w:val="24"/>
        </w:rPr>
        <w:t>Предметные результаты освоения программы учебного курса к концу обучения в 7 классе.</w:t>
      </w:r>
    </w:p>
    <w:p w:rsidR="00EF010D" w:rsidRPr="00AF1255" w:rsidRDefault="00EF010D" w:rsidP="00096642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F1255">
        <w:rPr>
          <w:rFonts w:ascii="Times New Roman" w:hAnsi="Times New Roman" w:cs="Times New Roman"/>
          <w:sz w:val="24"/>
          <w:szCs w:val="24"/>
        </w:rPr>
        <w:t>Читать информацию, представленную в таблицах, на диаграммах, представлять данные в виде таблиц, строить диаграммы (столбиковые (столбчатые) и круговые) по массивам значений.</w:t>
      </w:r>
    </w:p>
    <w:p w:rsidR="00EF010D" w:rsidRPr="00AF1255" w:rsidRDefault="00EF010D" w:rsidP="00096642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F1255">
        <w:rPr>
          <w:rFonts w:ascii="Times New Roman" w:hAnsi="Times New Roman" w:cs="Times New Roman"/>
          <w:sz w:val="24"/>
          <w:szCs w:val="24"/>
        </w:rPr>
        <w:t>Описывать и интерпретировать реальные числовые данные, представленные в таблицах, на диаграммах, графиках.</w:t>
      </w:r>
    </w:p>
    <w:p w:rsidR="00EF010D" w:rsidRPr="00AF1255" w:rsidRDefault="00EF010D" w:rsidP="00096642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F1255">
        <w:rPr>
          <w:rFonts w:ascii="Times New Roman" w:hAnsi="Times New Roman" w:cs="Times New Roman"/>
          <w:sz w:val="24"/>
          <w:szCs w:val="24"/>
        </w:rPr>
        <w:t>Использовать для описания данных статистические характеристики: среднее арифметическое, медиана, наибольшее и наименьшее значения, размах.</w:t>
      </w:r>
    </w:p>
    <w:p w:rsidR="00EF010D" w:rsidRPr="00AF1255" w:rsidRDefault="00EF010D" w:rsidP="00096642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F1255">
        <w:rPr>
          <w:rFonts w:ascii="Times New Roman" w:hAnsi="Times New Roman" w:cs="Times New Roman"/>
          <w:sz w:val="24"/>
          <w:szCs w:val="24"/>
        </w:rPr>
        <w:t>Иметь представление о случайной изменчивости на примерах цен, физических величин, антропометрических данных, иметь представление о статистической устойчивости.</w:t>
      </w:r>
    </w:p>
    <w:p w:rsidR="00EF010D" w:rsidRPr="00AF1255" w:rsidRDefault="00EF010D" w:rsidP="00096642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F1255">
        <w:rPr>
          <w:rFonts w:ascii="Times New Roman" w:hAnsi="Times New Roman" w:cs="Times New Roman"/>
          <w:sz w:val="24"/>
          <w:szCs w:val="24"/>
        </w:rPr>
        <w:t>Предметные результаты освоения программы учебного курса к концу обучения в 8 классе.</w:t>
      </w:r>
    </w:p>
    <w:p w:rsidR="00EF010D" w:rsidRPr="00AF1255" w:rsidRDefault="00EF010D" w:rsidP="00096642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F1255">
        <w:rPr>
          <w:rFonts w:ascii="Times New Roman" w:hAnsi="Times New Roman" w:cs="Times New Roman"/>
          <w:sz w:val="24"/>
          <w:szCs w:val="24"/>
        </w:rPr>
        <w:lastRenderedPageBreak/>
        <w:t>Извлекать и преобразовывать информацию, представленную в виде таблиц, диаграмм, графиков, представлять данные в виде таблиц, диаграмм, графиков.</w:t>
      </w:r>
    </w:p>
    <w:p w:rsidR="00EF010D" w:rsidRPr="00AF1255" w:rsidRDefault="00EF010D" w:rsidP="00096642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F1255">
        <w:rPr>
          <w:rFonts w:ascii="Times New Roman" w:hAnsi="Times New Roman" w:cs="Times New Roman"/>
          <w:sz w:val="24"/>
          <w:szCs w:val="24"/>
        </w:rPr>
        <w:t>Описывать данные с помощью статистических показателей: средних значений и мер рассеивания (размах, дисперсия и стандартное отклонение).</w:t>
      </w:r>
    </w:p>
    <w:p w:rsidR="00EF010D" w:rsidRPr="00AF1255" w:rsidRDefault="00EF010D" w:rsidP="00096642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F1255">
        <w:rPr>
          <w:rFonts w:ascii="Times New Roman" w:hAnsi="Times New Roman" w:cs="Times New Roman"/>
          <w:sz w:val="24"/>
          <w:szCs w:val="24"/>
        </w:rPr>
        <w:t>Находить частоты числовых значений и частоты событий, в том числе по результатам измерений и наблюдений.</w:t>
      </w:r>
    </w:p>
    <w:p w:rsidR="00EF010D" w:rsidRPr="00AF1255" w:rsidRDefault="00EF010D" w:rsidP="00096642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F1255">
        <w:rPr>
          <w:rFonts w:ascii="Times New Roman" w:hAnsi="Times New Roman" w:cs="Times New Roman"/>
          <w:sz w:val="24"/>
          <w:szCs w:val="24"/>
        </w:rPr>
        <w:t>Находить вероятности случайных событий в опытах, зная вероятности элементарных событий, в том числе в опытах с равновозможными элементарными событиями.</w:t>
      </w:r>
    </w:p>
    <w:p w:rsidR="00EF010D" w:rsidRPr="00AF1255" w:rsidRDefault="00EF010D" w:rsidP="00096642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F1255">
        <w:rPr>
          <w:rFonts w:ascii="Times New Roman" w:hAnsi="Times New Roman" w:cs="Times New Roman"/>
          <w:sz w:val="24"/>
          <w:szCs w:val="24"/>
        </w:rPr>
        <w:t>Использовать графические модели: дерево случайного эксперимента, диаграммы Эйлера, числовая прямая.</w:t>
      </w:r>
    </w:p>
    <w:p w:rsidR="00EF010D" w:rsidRPr="00AF1255" w:rsidRDefault="00EF010D" w:rsidP="00096642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F1255">
        <w:rPr>
          <w:rFonts w:ascii="Times New Roman" w:hAnsi="Times New Roman" w:cs="Times New Roman"/>
          <w:sz w:val="24"/>
          <w:szCs w:val="24"/>
        </w:rPr>
        <w:t>Оперировать понятиями: множество, подмножество, выполнять операции над множествами: объединение, пересечение, дополнение, перечислять элементы множеств, применять свойства множеств.</w:t>
      </w:r>
    </w:p>
    <w:p w:rsidR="00EF010D" w:rsidRPr="00AF1255" w:rsidRDefault="00EF010D" w:rsidP="00096642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F1255">
        <w:rPr>
          <w:rFonts w:ascii="Times New Roman" w:hAnsi="Times New Roman" w:cs="Times New Roman"/>
          <w:sz w:val="24"/>
          <w:szCs w:val="24"/>
        </w:rPr>
        <w:t>Использовать графическое представление множеств и связей между ними для описания процессов и явлений, в том числе при решении задач из других учебных предметов и курсов.</w:t>
      </w:r>
    </w:p>
    <w:p w:rsidR="00EF010D" w:rsidRPr="00AF1255" w:rsidRDefault="00EF010D" w:rsidP="00096642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F1255">
        <w:rPr>
          <w:rFonts w:ascii="Times New Roman" w:hAnsi="Times New Roman" w:cs="Times New Roman"/>
          <w:sz w:val="24"/>
          <w:szCs w:val="24"/>
        </w:rPr>
        <w:t>Предметные результаты освоения программы учебного курса к концу обучения в 9 классе.</w:t>
      </w:r>
    </w:p>
    <w:p w:rsidR="00EF010D" w:rsidRPr="00AF1255" w:rsidRDefault="00EF010D" w:rsidP="00096642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F1255">
        <w:rPr>
          <w:rFonts w:ascii="Times New Roman" w:hAnsi="Times New Roman" w:cs="Times New Roman"/>
          <w:sz w:val="24"/>
          <w:szCs w:val="24"/>
        </w:rPr>
        <w:t>Извлекать и преобразовывать информацию, представленную в различных источниках в виде таблиц, диаграмм, графиков, представлять данные в виде таблиц, диаграмм, графиков.</w:t>
      </w:r>
    </w:p>
    <w:p w:rsidR="00EF010D" w:rsidRPr="00AF1255" w:rsidRDefault="00EF010D" w:rsidP="00096642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F1255">
        <w:rPr>
          <w:rFonts w:ascii="Times New Roman" w:hAnsi="Times New Roman" w:cs="Times New Roman"/>
          <w:sz w:val="24"/>
          <w:szCs w:val="24"/>
        </w:rPr>
        <w:t>Решать задачи организованным перебором вариантов, а также с использованием комбинаторных правил и методов.</w:t>
      </w:r>
    </w:p>
    <w:p w:rsidR="00EF010D" w:rsidRPr="00AF1255" w:rsidRDefault="00EF010D" w:rsidP="00096642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F1255">
        <w:rPr>
          <w:rFonts w:ascii="Times New Roman" w:hAnsi="Times New Roman" w:cs="Times New Roman"/>
          <w:sz w:val="24"/>
          <w:szCs w:val="24"/>
        </w:rPr>
        <w:t>Использовать описательные характеристики для массивов числовых данных, в том числе средние значения и меры рассеивания.</w:t>
      </w:r>
    </w:p>
    <w:p w:rsidR="00EF010D" w:rsidRPr="00AF1255" w:rsidRDefault="00EF010D" w:rsidP="00096642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F1255">
        <w:rPr>
          <w:rFonts w:ascii="Times New Roman" w:hAnsi="Times New Roman" w:cs="Times New Roman"/>
          <w:sz w:val="24"/>
          <w:szCs w:val="24"/>
        </w:rPr>
        <w:t>Находить частоты значений и частоты события, в том числе пользуясь результатами проведённых измерений и наблюдений.</w:t>
      </w:r>
    </w:p>
    <w:p w:rsidR="00EF010D" w:rsidRPr="00AF1255" w:rsidRDefault="00EF010D" w:rsidP="00096642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F1255">
        <w:rPr>
          <w:rFonts w:ascii="Times New Roman" w:hAnsi="Times New Roman" w:cs="Times New Roman"/>
          <w:sz w:val="24"/>
          <w:szCs w:val="24"/>
        </w:rPr>
        <w:t>Находить вероятности случайных событий в изученных опытах, в том числе в опытах с равновозможными элементарными событиями, в сериях испытаний до первого успеха, в сериях испытаний Бернулли.</w:t>
      </w:r>
    </w:p>
    <w:p w:rsidR="00EF010D" w:rsidRPr="00AF1255" w:rsidRDefault="00EF010D" w:rsidP="00096642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F1255">
        <w:rPr>
          <w:rFonts w:ascii="Times New Roman" w:hAnsi="Times New Roman" w:cs="Times New Roman"/>
          <w:sz w:val="24"/>
          <w:szCs w:val="24"/>
        </w:rPr>
        <w:t>Иметь представление о случайной величине и о распределении вероятностей.</w:t>
      </w:r>
    </w:p>
    <w:p w:rsidR="00EF010D" w:rsidRPr="00AF1255" w:rsidRDefault="00EF010D" w:rsidP="00096642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F1255">
        <w:rPr>
          <w:rFonts w:ascii="Times New Roman" w:hAnsi="Times New Roman" w:cs="Times New Roman"/>
          <w:sz w:val="24"/>
          <w:szCs w:val="24"/>
        </w:rPr>
        <w:t>Иметь представление о законе больших чисел как о проявлении закономерности в случайной изменчивости и о роли закона больших чисел в природе и обществе.</w:t>
      </w:r>
    </w:p>
    <w:p w:rsidR="00EF010D" w:rsidRPr="00AF1255" w:rsidRDefault="00EF010D" w:rsidP="00096642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F1255">
        <w:rPr>
          <w:rFonts w:ascii="Times New Roman" w:hAnsi="Times New Roman" w:cs="Times New Roman"/>
          <w:b/>
          <w:sz w:val="24"/>
          <w:szCs w:val="24"/>
          <w:lang w:val="en-US"/>
        </w:rPr>
        <w:t>III</w:t>
      </w:r>
      <w:r w:rsidRPr="00AF1255">
        <w:rPr>
          <w:rFonts w:ascii="Times New Roman" w:hAnsi="Times New Roman" w:cs="Times New Roman"/>
          <w:b/>
          <w:sz w:val="24"/>
          <w:szCs w:val="24"/>
        </w:rPr>
        <w:t>.Тематическеое планирование</w:t>
      </w:r>
    </w:p>
    <w:p w:rsidR="00FC2FFC" w:rsidRPr="00AF1255" w:rsidRDefault="00FC2FFC" w:rsidP="00096642">
      <w:pPr>
        <w:spacing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  <w:lang w:val="en-US"/>
        </w:rPr>
      </w:pPr>
      <w:r w:rsidRPr="00AF1255">
        <w:rPr>
          <w:rFonts w:ascii="Times New Roman" w:eastAsia="Calibri" w:hAnsi="Times New Roman" w:cs="Times New Roman"/>
          <w:b/>
          <w:sz w:val="20"/>
          <w:szCs w:val="20"/>
          <w:lang w:val="en-US"/>
        </w:rPr>
        <w:t>7 КЛАСС</w:t>
      </w:r>
    </w:p>
    <w:p w:rsidR="00FC2FFC" w:rsidRDefault="00FC2FFC" w:rsidP="00E46FAC">
      <w:pPr>
        <w:jc w:val="both"/>
        <w:rPr>
          <w:rFonts w:ascii="Times New Roman" w:eastAsia="Calibri" w:hAnsi="Times New Roman" w:cs="Times New Roman"/>
          <w:color w:val="FF0000"/>
          <w:sz w:val="20"/>
          <w:szCs w:val="20"/>
          <w:lang w:val="en-US"/>
        </w:rPr>
      </w:pPr>
    </w:p>
    <w:tbl>
      <w:tblPr>
        <w:tblW w:w="10547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33"/>
        <w:gridCol w:w="2597"/>
        <w:gridCol w:w="1073"/>
        <w:gridCol w:w="1707"/>
        <w:gridCol w:w="1776"/>
        <w:gridCol w:w="7"/>
        <w:gridCol w:w="2648"/>
        <w:gridCol w:w="6"/>
      </w:tblGrid>
      <w:tr w:rsidR="00AF1255" w:rsidRPr="00AF1255" w:rsidTr="00AF1255">
        <w:trPr>
          <w:trHeight w:val="144"/>
        </w:trPr>
        <w:tc>
          <w:tcPr>
            <w:tcW w:w="5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F1255" w:rsidRPr="00AF1255" w:rsidRDefault="00AF1255" w:rsidP="00AF1255">
            <w:pPr>
              <w:spacing w:line="240" w:lineRule="auto"/>
              <w:rPr>
                <w:rFonts w:ascii="Calibri" w:eastAsia="Calibri" w:hAnsi="Calibri" w:cs="Calibri"/>
                <w:lang w:val="en-US"/>
              </w:rPr>
            </w:pPr>
            <w:r w:rsidRPr="00AF1255">
              <w:rPr>
                <w:rFonts w:ascii="Times New Roman" w:eastAsia="Calibri" w:hAnsi="Times New Roman" w:cs="Calibri"/>
                <w:b/>
                <w:sz w:val="24"/>
                <w:lang w:val="en-US"/>
              </w:rPr>
              <w:t xml:space="preserve">№ п/п </w:t>
            </w:r>
          </w:p>
          <w:p w:rsidR="00AF1255" w:rsidRPr="00AF1255" w:rsidRDefault="00AF1255" w:rsidP="00AF1255">
            <w:pPr>
              <w:spacing w:line="240" w:lineRule="auto"/>
              <w:rPr>
                <w:rFonts w:ascii="Calibri" w:eastAsia="Calibri" w:hAnsi="Calibri" w:cs="Calibri"/>
                <w:lang w:val="en-US"/>
              </w:rPr>
            </w:pPr>
          </w:p>
        </w:tc>
        <w:tc>
          <w:tcPr>
            <w:tcW w:w="20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F1255" w:rsidRPr="00AF1255" w:rsidRDefault="00AF1255" w:rsidP="00AF1255">
            <w:pPr>
              <w:spacing w:line="240" w:lineRule="auto"/>
              <w:rPr>
                <w:rFonts w:ascii="Calibri" w:eastAsia="Calibri" w:hAnsi="Calibri" w:cs="Calibri"/>
                <w:lang w:val="en-US"/>
              </w:rPr>
            </w:pPr>
            <w:r w:rsidRPr="00AF1255">
              <w:rPr>
                <w:rFonts w:ascii="Times New Roman" w:eastAsia="Calibri" w:hAnsi="Times New Roman" w:cs="Calibri"/>
                <w:b/>
                <w:sz w:val="24"/>
                <w:lang w:val="en-US"/>
              </w:rPr>
              <w:t xml:space="preserve">Наименование разделов и тем программы </w:t>
            </w:r>
          </w:p>
          <w:p w:rsidR="00AF1255" w:rsidRPr="00AF1255" w:rsidRDefault="00AF1255" w:rsidP="00AF1255">
            <w:pPr>
              <w:spacing w:line="240" w:lineRule="auto"/>
              <w:rPr>
                <w:rFonts w:ascii="Calibri" w:eastAsia="Calibri" w:hAnsi="Calibri" w:cs="Calibri"/>
                <w:lang w:val="en-US"/>
              </w:rPr>
            </w:pPr>
          </w:p>
        </w:tc>
        <w:tc>
          <w:tcPr>
            <w:tcW w:w="5249" w:type="dxa"/>
            <w:gridSpan w:val="4"/>
            <w:tcMar>
              <w:top w:w="50" w:type="dxa"/>
              <w:left w:w="100" w:type="dxa"/>
            </w:tcMar>
            <w:vAlign w:val="center"/>
          </w:tcPr>
          <w:p w:rsidR="00AF1255" w:rsidRPr="00AF1255" w:rsidRDefault="00AF1255" w:rsidP="00AF1255">
            <w:pPr>
              <w:spacing w:line="240" w:lineRule="auto"/>
              <w:rPr>
                <w:rFonts w:ascii="Calibri" w:eastAsia="Calibri" w:hAnsi="Calibri" w:cs="Calibri"/>
                <w:lang w:val="en-US"/>
              </w:rPr>
            </w:pPr>
            <w:r w:rsidRPr="00AF1255">
              <w:rPr>
                <w:rFonts w:ascii="Times New Roman" w:eastAsia="Calibri" w:hAnsi="Times New Roman" w:cs="Calibri"/>
                <w:b/>
                <w:sz w:val="24"/>
                <w:lang w:val="en-US"/>
              </w:rPr>
              <w:t>Количество часов</w:t>
            </w:r>
          </w:p>
        </w:tc>
        <w:tc>
          <w:tcPr>
            <w:tcW w:w="2659" w:type="dxa"/>
            <w:gridSpan w:val="2"/>
            <w:tcMar>
              <w:top w:w="50" w:type="dxa"/>
              <w:left w:w="100" w:type="dxa"/>
            </w:tcMar>
            <w:vAlign w:val="center"/>
          </w:tcPr>
          <w:p w:rsidR="00AF1255" w:rsidRPr="00AF1255" w:rsidRDefault="00AF1255" w:rsidP="00AF1255">
            <w:pPr>
              <w:spacing w:line="240" w:lineRule="auto"/>
              <w:rPr>
                <w:rFonts w:ascii="Calibri" w:eastAsia="Calibri" w:hAnsi="Calibri" w:cs="Calibri"/>
                <w:lang w:val="en-US"/>
              </w:rPr>
            </w:pPr>
            <w:r w:rsidRPr="00AF1255">
              <w:rPr>
                <w:rFonts w:ascii="Times New Roman" w:eastAsia="Calibri" w:hAnsi="Times New Roman" w:cs="Calibri"/>
                <w:b/>
                <w:sz w:val="24"/>
                <w:lang w:val="en-US"/>
              </w:rPr>
              <w:t xml:space="preserve">Электронные (цифровые) образовательные ресурсы </w:t>
            </w:r>
          </w:p>
          <w:p w:rsidR="00AF1255" w:rsidRPr="00AF1255" w:rsidRDefault="00AF1255" w:rsidP="00AF1255">
            <w:pPr>
              <w:spacing w:line="240" w:lineRule="auto"/>
              <w:rPr>
                <w:rFonts w:ascii="Calibri" w:eastAsia="Calibri" w:hAnsi="Calibri" w:cs="Calibri"/>
                <w:lang w:val="en-US"/>
              </w:rPr>
            </w:pPr>
          </w:p>
        </w:tc>
      </w:tr>
      <w:tr w:rsidR="00AF1255" w:rsidRPr="00AF1255" w:rsidTr="00AF1255">
        <w:trPr>
          <w:gridAfter w:val="1"/>
          <w:wAfter w:w="7" w:type="dxa"/>
          <w:trHeight w:val="144"/>
        </w:trPr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AF1255" w:rsidRPr="00AF1255" w:rsidRDefault="00AF1255" w:rsidP="00AF1255">
            <w:pPr>
              <w:spacing w:line="240" w:lineRule="auto"/>
              <w:rPr>
                <w:rFonts w:ascii="Calibri" w:eastAsia="Calibri" w:hAnsi="Calibri" w:cs="Calibri"/>
                <w:lang w:val="en-US"/>
              </w:rPr>
            </w:pPr>
          </w:p>
        </w:tc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AF1255" w:rsidRPr="00AF1255" w:rsidRDefault="00AF1255" w:rsidP="00AF1255">
            <w:pPr>
              <w:spacing w:line="240" w:lineRule="auto"/>
              <w:rPr>
                <w:rFonts w:ascii="Calibri" w:eastAsia="Calibri" w:hAnsi="Calibri" w:cs="Calibri"/>
                <w:lang w:val="en-US"/>
              </w:rPr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AF1255" w:rsidRPr="00AF1255" w:rsidRDefault="00AF1255" w:rsidP="00AF1255">
            <w:pPr>
              <w:spacing w:line="240" w:lineRule="auto"/>
              <w:rPr>
                <w:rFonts w:ascii="Calibri" w:eastAsia="Calibri" w:hAnsi="Calibri" w:cs="Calibri"/>
                <w:lang w:val="en-US"/>
              </w:rPr>
            </w:pPr>
            <w:r w:rsidRPr="00AF1255">
              <w:rPr>
                <w:rFonts w:ascii="Times New Roman" w:eastAsia="Calibri" w:hAnsi="Times New Roman" w:cs="Calibri"/>
                <w:b/>
                <w:sz w:val="24"/>
                <w:lang w:val="en-US"/>
              </w:rPr>
              <w:t xml:space="preserve">Всего </w:t>
            </w:r>
          </w:p>
          <w:p w:rsidR="00AF1255" w:rsidRPr="00AF1255" w:rsidRDefault="00AF1255" w:rsidP="00AF1255">
            <w:pPr>
              <w:spacing w:line="240" w:lineRule="auto"/>
              <w:rPr>
                <w:rFonts w:ascii="Calibri" w:eastAsia="Calibri" w:hAnsi="Calibri" w:cs="Calibri"/>
                <w:lang w:val="en-US"/>
              </w:rPr>
            </w:pP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AF1255" w:rsidRPr="00AF1255" w:rsidRDefault="00AF1255" w:rsidP="00AF1255">
            <w:pPr>
              <w:spacing w:line="240" w:lineRule="auto"/>
              <w:rPr>
                <w:rFonts w:ascii="Calibri" w:eastAsia="Calibri" w:hAnsi="Calibri" w:cs="Calibri"/>
                <w:lang w:val="en-US"/>
              </w:rPr>
            </w:pPr>
            <w:r w:rsidRPr="00AF1255">
              <w:rPr>
                <w:rFonts w:ascii="Times New Roman" w:eastAsia="Calibri" w:hAnsi="Times New Roman" w:cs="Calibri"/>
                <w:b/>
                <w:sz w:val="24"/>
                <w:lang w:val="en-US"/>
              </w:rPr>
              <w:t xml:space="preserve">Контрольные работы </w:t>
            </w:r>
          </w:p>
          <w:p w:rsidR="00AF1255" w:rsidRPr="00AF1255" w:rsidRDefault="00AF1255" w:rsidP="00AF1255">
            <w:pPr>
              <w:spacing w:line="240" w:lineRule="auto"/>
              <w:rPr>
                <w:rFonts w:ascii="Calibri" w:eastAsia="Calibri" w:hAnsi="Calibri" w:cs="Calibri"/>
                <w:lang w:val="en-US"/>
              </w:rPr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F1255" w:rsidRPr="00AF1255" w:rsidRDefault="00AF1255" w:rsidP="00AF1255">
            <w:pPr>
              <w:spacing w:line="240" w:lineRule="auto"/>
              <w:rPr>
                <w:rFonts w:ascii="Calibri" w:eastAsia="Calibri" w:hAnsi="Calibri" w:cs="Calibri"/>
                <w:lang w:val="en-US"/>
              </w:rPr>
            </w:pPr>
            <w:r w:rsidRPr="00AF1255">
              <w:rPr>
                <w:rFonts w:ascii="Times New Roman" w:eastAsia="Calibri" w:hAnsi="Times New Roman" w:cs="Calibri"/>
                <w:b/>
                <w:sz w:val="24"/>
                <w:lang w:val="en-US"/>
              </w:rPr>
              <w:t xml:space="preserve">Практические работы </w:t>
            </w:r>
          </w:p>
          <w:p w:rsidR="00AF1255" w:rsidRPr="00AF1255" w:rsidRDefault="00AF1255" w:rsidP="00AF1255">
            <w:pPr>
              <w:spacing w:line="240" w:lineRule="auto"/>
              <w:rPr>
                <w:rFonts w:ascii="Calibri" w:eastAsia="Calibri" w:hAnsi="Calibri" w:cs="Calibri"/>
                <w:lang w:val="en-US"/>
              </w:rPr>
            </w:pPr>
          </w:p>
        </w:tc>
        <w:tc>
          <w:tcPr>
            <w:tcW w:w="0" w:type="auto"/>
            <w:gridSpan w:val="2"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AF1255" w:rsidRPr="00AF1255" w:rsidRDefault="00AF1255" w:rsidP="00AF1255">
            <w:pPr>
              <w:spacing w:line="240" w:lineRule="auto"/>
              <w:rPr>
                <w:rFonts w:ascii="Calibri" w:eastAsia="Calibri" w:hAnsi="Calibri" w:cs="Calibri"/>
                <w:lang w:val="en-US"/>
              </w:rPr>
            </w:pPr>
          </w:p>
        </w:tc>
      </w:tr>
      <w:tr w:rsidR="00AF1255" w:rsidRPr="00AF1255" w:rsidTr="00AF1255">
        <w:trPr>
          <w:gridAfter w:val="1"/>
          <w:wAfter w:w="7" w:type="dxa"/>
          <w:trHeight w:val="144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AF1255" w:rsidRPr="00AF1255" w:rsidRDefault="00AF1255" w:rsidP="00AF1255">
            <w:pPr>
              <w:spacing w:line="240" w:lineRule="auto"/>
              <w:rPr>
                <w:rFonts w:ascii="Calibri" w:eastAsia="Calibri" w:hAnsi="Calibri" w:cs="Calibri"/>
                <w:lang w:val="en-US"/>
              </w:rPr>
            </w:pPr>
            <w:r w:rsidRPr="00AF1255">
              <w:rPr>
                <w:rFonts w:ascii="Times New Roman" w:eastAsia="Calibri" w:hAnsi="Times New Roman" w:cs="Calibri"/>
                <w:sz w:val="24"/>
                <w:lang w:val="en-US"/>
              </w:rPr>
              <w:t>1</w:t>
            </w:r>
          </w:p>
        </w:tc>
        <w:tc>
          <w:tcPr>
            <w:tcW w:w="2066" w:type="dxa"/>
            <w:tcMar>
              <w:top w:w="50" w:type="dxa"/>
              <w:left w:w="100" w:type="dxa"/>
            </w:tcMar>
            <w:vAlign w:val="center"/>
          </w:tcPr>
          <w:p w:rsidR="00AF1255" w:rsidRPr="00AF1255" w:rsidRDefault="00AF1255" w:rsidP="00AF1255">
            <w:pPr>
              <w:spacing w:line="240" w:lineRule="auto"/>
              <w:rPr>
                <w:rFonts w:ascii="Calibri" w:eastAsia="Calibri" w:hAnsi="Calibri" w:cs="Calibri"/>
              </w:rPr>
            </w:pPr>
            <w:r w:rsidRPr="00AF1255">
              <w:rPr>
                <w:rFonts w:ascii="Times New Roman" w:eastAsia="Calibri" w:hAnsi="Times New Roman" w:cs="Calibri"/>
                <w:sz w:val="24"/>
              </w:rPr>
              <w:t>Представление данных.</w:t>
            </w:r>
            <w:r w:rsidRPr="00AF1255">
              <w:rPr>
                <w:rFonts w:ascii="Times New Roman" w:eastAsia="Calibri" w:hAnsi="Times New Roman" w:cs="Calibri"/>
                <w:color w:val="FF0000"/>
                <w:sz w:val="24"/>
              </w:rPr>
              <w:t xml:space="preserve"> </w:t>
            </w:r>
            <w:r w:rsidRPr="00AF1255">
              <w:rPr>
                <w:rFonts w:ascii="Times New Roman" w:eastAsia="Calibri" w:hAnsi="Times New Roman" w:cs="Calibri"/>
                <w:sz w:val="24"/>
              </w:rPr>
              <w:t>Стартовая диагностическая работа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AF1255" w:rsidRPr="00AF1255" w:rsidRDefault="00AF1255" w:rsidP="00AF1255">
            <w:pPr>
              <w:spacing w:line="240" w:lineRule="auto"/>
              <w:jc w:val="center"/>
              <w:rPr>
                <w:rFonts w:ascii="Calibri" w:eastAsia="Calibri" w:hAnsi="Calibri" w:cs="Calibri"/>
                <w:lang w:val="en-US"/>
              </w:rPr>
            </w:pPr>
            <w:r w:rsidRPr="00AF1255">
              <w:rPr>
                <w:rFonts w:ascii="Times New Roman" w:eastAsia="Calibri" w:hAnsi="Times New Roman" w:cs="Calibri"/>
                <w:sz w:val="24"/>
              </w:rPr>
              <w:t xml:space="preserve"> </w:t>
            </w:r>
            <w:r w:rsidRPr="00AF1255">
              <w:rPr>
                <w:rFonts w:ascii="Times New Roman" w:eastAsia="Calibri" w:hAnsi="Times New Roman" w:cs="Calibri"/>
                <w:sz w:val="24"/>
                <w:lang w:val="en-US"/>
              </w:rPr>
              <w:t xml:space="preserve">7 </w:t>
            </w: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AF1255" w:rsidRPr="00AF1255" w:rsidRDefault="00AF1255" w:rsidP="00AF1255">
            <w:pPr>
              <w:spacing w:line="240" w:lineRule="auto"/>
              <w:jc w:val="center"/>
              <w:rPr>
                <w:rFonts w:ascii="Calibri" w:eastAsia="Calibri" w:hAnsi="Calibri" w:cs="Calibri"/>
                <w:lang w:val="en-US"/>
              </w:rPr>
            </w:pPr>
            <w:r w:rsidRPr="00AF1255">
              <w:rPr>
                <w:rFonts w:ascii="Times New Roman" w:eastAsia="Calibri" w:hAnsi="Times New Roman" w:cs="Calibri"/>
                <w:sz w:val="24"/>
                <w:lang w:val="en-US"/>
              </w:rPr>
              <w:t xml:space="preserve"> </w:t>
            </w:r>
            <w:r w:rsidRPr="00AF1255">
              <w:rPr>
                <w:rFonts w:ascii="Times New Roman" w:eastAsia="Calibri" w:hAnsi="Times New Roman" w:cs="Calibri"/>
                <w:sz w:val="24"/>
              </w:rPr>
              <w:t>2</w:t>
            </w:r>
            <w:r w:rsidRPr="00AF1255">
              <w:rPr>
                <w:rFonts w:ascii="Times New Roman" w:eastAsia="Calibri" w:hAnsi="Times New Roman" w:cs="Calibri"/>
                <w:sz w:val="24"/>
                <w:lang w:val="en-US"/>
              </w:rPr>
              <w:t xml:space="preserve">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F1255" w:rsidRPr="00AF1255" w:rsidRDefault="00AF1255" w:rsidP="00AF1255">
            <w:pPr>
              <w:spacing w:line="240" w:lineRule="auto"/>
              <w:jc w:val="center"/>
              <w:rPr>
                <w:rFonts w:ascii="Calibri" w:eastAsia="Calibri" w:hAnsi="Calibri" w:cs="Calibri"/>
                <w:lang w:val="en-US"/>
              </w:rPr>
            </w:pPr>
            <w:r w:rsidRPr="00AF1255">
              <w:rPr>
                <w:rFonts w:ascii="Times New Roman" w:eastAsia="Calibri" w:hAnsi="Times New Roman" w:cs="Calibri"/>
                <w:sz w:val="24"/>
                <w:lang w:val="en-US"/>
              </w:rPr>
              <w:t xml:space="preserve"> 2 </w:t>
            </w:r>
          </w:p>
        </w:tc>
        <w:tc>
          <w:tcPr>
            <w:tcW w:w="2659" w:type="dxa"/>
            <w:gridSpan w:val="2"/>
            <w:tcMar>
              <w:top w:w="50" w:type="dxa"/>
              <w:left w:w="100" w:type="dxa"/>
            </w:tcMar>
            <w:vAlign w:val="center"/>
          </w:tcPr>
          <w:p w:rsidR="00AF1255" w:rsidRPr="00AF1255" w:rsidRDefault="00AF1255" w:rsidP="00AF1255">
            <w:pPr>
              <w:spacing w:line="240" w:lineRule="auto"/>
              <w:rPr>
                <w:rFonts w:ascii="Calibri" w:eastAsia="Calibri" w:hAnsi="Calibri" w:cs="Calibri"/>
              </w:rPr>
            </w:pPr>
            <w:r w:rsidRPr="00AF1255">
              <w:rPr>
                <w:rFonts w:ascii="Times New Roman" w:eastAsia="Calibri" w:hAnsi="Times New Roman" w:cs="Calibri"/>
                <w:sz w:val="24"/>
              </w:rPr>
              <w:t xml:space="preserve">Библиотека ЦОК </w:t>
            </w:r>
            <w:hyperlink r:id="rId8" w:tooltip="https://m.edsoo.ru/7f415fdc" w:history="1">
              <w:r w:rsidRPr="00AF1255">
                <w:rPr>
                  <w:rFonts w:ascii="Times New Roman" w:eastAsia="Calibri" w:hAnsi="Times New Roman" w:cs="Calibri"/>
                  <w:color w:val="0000FF"/>
                  <w:u w:val="single"/>
                  <w:lang w:val="en-US"/>
                </w:rPr>
                <w:t>https</w:t>
              </w:r>
              <w:r w:rsidRPr="00AF1255">
                <w:rPr>
                  <w:rFonts w:ascii="Times New Roman" w:eastAsia="Calibri" w:hAnsi="Times New Roman" w:cs="Calibri"/>
                  <w:color w:val="0000FF"/>
                  <w:u w:val="single"/>
                </w:rPr>
                <w:t>://</w:t>
              </w:r>
              <w:r w:rsidRPr="00AF1255">
                <w:rPr>
                  <w:rFonts w:ascii="Times New Roman" w:eastAsia="Calibri" w:hAnsi="Times New Roman" w:cs="Calibri"/>
                  <w:color w:val="0000FF"/>
                  <w:u w:val="single"/>
                  <w:lang w:val="en-US"/>
                </w:rPr>
                <w:t>m</w:t>
              </w:r>
              <w:r w:rsidRPr="00AF1255">
                <w:rPr>
                  <w:rFonts w:ascii="Times New Roman" w:eastAsia="Calibri" w:hAnsi="Times New Roman" w:cs="Calibri"/>
                  <w:color w:val="0000FF"/>
                  <w:u w:val="single"/>
                </w:rPr>
                <w:t>.</w:t>
              </w:r>
              <w:r w:rsidRPr="00AF1255">
                <w:rPr>
                  <w:rFonts w:ascii="Times New Roman" w:eastAsia="Calibri" w:hAnsi="Times New Roman" w:cs="Calibri"/>
                  <w:color w:val="0000FF"/>
                  <w:u w:val="single"/>
                  <w:lang w:val="en-US"/>
                </w:rPr>
                <w:t>edsoo</w:t>
              </w:r>
              <w:r w:rsidRPr="00AF1255">
                <w:rPr>
                  <w:rFonts w:ascii="Times New Roman" w:eastAsia="Calibri" w:hAnsi="Times New Roman" w:cs="Calibri"/>
                  <w:color w:val="0000FF"/>
                  <w:u w:val="single"/>
                </w:rPr>
                <w:t>.</w:t>
              </w:r>
              <w:r w:rsidRPr="00AF1255">
                <w:rPr>
                  <w:rFonts w:ascii="Times New Roman" w:eastAsia="Calibri" w:hAnsi="Times New Roman" w:cs="Calibri"/>
                  <w:color w:val="0000FF"/>
                  <w:u w:val="single"/>
                  <w:lang w:val="en-US"/>
                </w:rPr>
                <w:t>ru</w:t>
              </w:r>
              <w:r w:rsidRPr="00AF1255">
                <w:rPr>
                  <w:rFonts w:ascii="Times New Roman" w:eastAsia="Calibri" w:hAnsi="Times New Roman" w:cs="Calibri"/>
                  <w:color w:val="0000FF"/>
                  <w:u w:val="single"/>
                </w:rPr>
                <w:t>/7</w:t>
              </w:r>
              <w:r w:rsidRPr="00AF1255">
                <w:rPr>
                  <w:rFonts w:ascii="Times New Roman" w:eastAsia="Calibri" w:hAnsi="Times New Roman" w:cs="Calibri"/>
                  <w:color w:val="0000FF"/>
                  <w:u w:val="single"/>
                  <w:lang w:val="en-US"/>
                </w:rPr>
                <w:t>f</w:t>
              </w:r>
              <w:r w:rsidRPr="00AF1255">
                <w:rPr>
                  <w:rFonts w:ascii="Times New Roman" w:eastAsia="Calibri" w:hAnsi="Times New Roman" w:cs="Calibri"/>
                  <w:color w:val="0000FF"/>
                  <w:u w:val="single"/>
                </w:rPr>
                <w:t>415</w:t>
              </w:r>
              <w:r w:rsidRPr="00AF1255">
                <w:rPr>
                  <w:rFonts w:ascii="Times New Roman" w:eastAsia="Calibri" w:hAnsi="Times New Roman" w:cs="Calibri"/>
                  <w:color w:val="0000FF"/>
                  <w:u w:val="single"/>
                  <w:lang w:val="en-US"/>
                </w:rPr>
                <w:t>fdc</w:t>
              </w:r>
            </w:hyperlink>
          </w:p>
        </w:tc>
      </w:tr>
      <w:tr w:rsidR="00AF1255" w:rsidRPr="00AF1255" w:rsidTr="00AF1255">
        <w:trPr>
          <w:gridAfter w:val="1"/>
          <w:wAfter w:w="7" w:type="dxa"/>
          <w:trHeight w:val="144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AF1255" w:rsidRPr="00AF1255" w:rsidRDefault="00AF1255" w:rsidP="00AF1255">
            <w:pPr>
              <w:spacing w:line="240" w:lineRule="auto"/>
              <w:rPr>
                <w:rFonts w:ascii="Calibri" w:eastAsia="Calibri" w:hAnsi="Calibri" w:cs="Calibri"/>
                <w:lang w:val="en-US"/>
              </w:rPr>
            </w:pPr>
            <w:r w:rsidRPr="00AF1255">
              <w:rPr>
                <w:rFonts w:ascii="Times New Roman" w:eastAsia="Calibri" w:hAnsi="Times New Roman" w:cs="Calibri"/>
                <w:sz w:val="24"/>
                <w:lang w:val="en-US"/>
              </w:rPr>
              <w:t>2</w:t>
            </w:r>
          </w:p>
        </w:tc>
        <w:tc>
          <w:tcPr>
            <w:tcW w:w="2066" w:type="dxa"/>
            <w:tcMar>
              <w:top w:w="50" w:type="dxa"/>
              <w:left w:w="100" w:type="dxa"/>
            </w:tcMar>
            <w:vAlign w:val="center"/>
          </w:tcPr>
          <w:p w:rsidR="00AF1255" w:rsidRPr="00AF1255" w:rsidRDefault="00AF1255" w:rsidP="00AF1255">
            <w:pPr>
              <w:spacing w:line="240" w:lineRule="auto"/>
              <w:rPr>
                <w:rFonts w:ascii="Calibri" w:eastAsia="Calibri" w:hAnsi="Calibri" w:cs="Calibri"/>
                <w:lang w:val="en-US"/>
              </w:rPr>
            </w:pPr>
            <w:r w:rsidRPr="00AF1255">
              <w:rPr>
                <w:rFonts w:ascii="Times New Roman" w:eastAsia="Calibri" w:hAnsi="Times New Roman" w:cs="Calibri"/>
                <w:sz w:val="24"/>
                <w:lang w:val="en-US"/>
              </w:rPr>
              <w:t>Описательная статистика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AF1255" w:rsidRPr="00AF1255" w:rsidRDefault="00AF1255" w:rsidP="00AF1255">
            <w:pPr>
              <w:spacing w:line="240" w:lineRule="auto"/>
              <w:jc w:val="center"/>
              <w:rPr>
                <w:rFonts w:ascii="Calibri" w:eastAsia="Calibri" w:hAnsi="Calibri" w:cs="Calibri"/>
                <w:lang w:val="en-US"/>
              </w:rPr>
            </w:pPr>
            <w:r w:rsidRPr="00AF1255">
              <w:rPr>
                <w:rFonts w:ascii="Times New Roman" w:eastAsia="Calibri" w:hAnsi="Times New Roman" w:cs="Calibri"/>
                <w:sz w:val="24"/>
                <w:lang w:val="en-US"/>
              </w:rPr>
              <w:t xml:space="preserve"> 6 </w:t>
            </w: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AF1255" w:rsidRPr="00AF1255" w:rsidRDefault="00AF1255" w:rsidP="00AF1255">
            <w:pPr>
              <w:spacing w:line="240" w:lineRule="auto"/>
              <w:jc w:val="center"/>
              <w:rPr>
                <w:rFonts w:ascii="Calibri" w:eastAsia="Calibri" w:hAnsi="Calibri" w:cs="Calibri"/>
                <w:lang w:val="en-US"/>
              </w:rPr>
            </w:pPr>
            <w:r w:rsidRPr="00AF1255">
              <w:rPr>
                <w:rFonts w:ascii="Times New Roman" w:eastAsia="Calibri" w:hAnsi="Times New Roman" w:cs="Calibri"/>
                <w:sz w:val="24"/>
                <w:lang w:val="en-US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F1255" w:rsidRPr="00AF1255" w:rsidRDefault="00AF1255" w:rsidP="00AF1255">
            <w:pPr>
              <w:spacing w:line="240" w:lineRule="auto"/>
              <w:jc w:val="center"/>
              <w:rPr>
                <w:rFonts w:ascii="Calibri" w:eastAsia="Calibri" w:hAnsi="Calibri" w:cs="Calibri"/>
                <w:lang w:val="en-US"/>
              </w:rPr>
            </w:pPr>
            <w:r w:rsidRPr="00AF1255">
              <w:rPr>
                <w:rFonts w:ascii="Times New Roman" w:eastAsia="Calibri" w:hAnsi="Times New Roman" w:cs="Calibri"/>
                <w:sz w:val="24"/>
                <w:lang w:val="en-US"/>
              </w:rPr>
              <w:t xml:space="preserve"> 1 </w:t>
            </w:r>
          </w:p>
        </w:tc>
        <w:tc>
          <w:tcPr>
            <w:tcW w:w="2659" w:type="dxa"/>
            <w:gridSpan w:val="2"/>
            <w:tcMar>
              <w:top w:w="50" w:type="dxa"/>
              <w:left w:w="100" w:type="dxa"/>
            </w:tcMar>
            <w:vAlign w:val="center"/>
          </w:tcPr>
          <w:p w:rsidR="00AF1255" w:rsidRPr="00AF1255" w:rsidRDefault="00AF1255" w:rsidP="00AF1255">
            <w:pPr>
              <w:spacing w:line="240" w:lineRule="auto"/>
              <w:rPr>
                <w:rFonts w:ascii="Calibri" w:eastAsia="Calibri" w:hAnsi="Calibri" w:cs="Calibri"/>
              </w:rPr>
            </w:pPr>
            <w:r w:rsidRPr="00AF1255">
              <w:rPr>
                <w:rFonts w:ascii="Times New Roman" w:eastAsia="Calibri" w:hAnsi="Times New Roman" w:cs="Calibri"/>
                <w:sz w:val="24"/>
              </w:rPr>
              <w:t xml:space="preserve">Библиотека ЦОК </w:t>
            </w:r>
            <w:hyperlink r:id="rId9" w:tooltip="https://m.edsoo.ru/7f415fdc" w:history="1">
              <w:r w:rsidRPr="00AF1255">
                <w:rPr>
                  <w:rFonts w:ascii="Times New Roman" w:eastAsia="Calibri" w:hAnsi="Times New Roman" w:cs="Calibri"/>
                  <w:color w:val="0000FF"/>
                  <w:u w:val="single"/>
                  <w:lang w:val="en-US"/>
                </w:rPr>
                <w:t>https</w:t>
              </w:r>
              <w:r w:rsidRPr="00AF1255">
                <w:rPr>
                  <w:rFonts w:ascii="Times New Roman" w:eastAsia="Calibri" w:hAnsi="Times New Roman" w:cs="Calibri"/>
                  <w:color w:val="0000FF"/>
                  <w:u w:val="single"/>
                </w:rPr>
                <w:t>://</w:t>
              </w:r>
              <w:r w:rsidRPr="00AF1255">
                <w:rPr>
                  <w:rFonts w:ascii="Times New Roman" w:eastAsia="Calibri" w:hAnsi="Times New Roman" w:cs="Calibri"/>
                  <w:color w:val="0000FF"/>
                  <w:u w:val="single"/>
                  <w:lang w:val="en-US"/>
                </w:rPr>
                <w:t>m</w:t>
              </w:r>
              <w:r w:rsidRPr="00AF1255">
                <w:rPr>
                  <w:rFonts w:ascii="Times New Roman" w:eastAsia="Calibri" w:hAnsi="Times New Roman" w:cs="Calibri"/>
                  <w:color w:val="0000FF"/>
                  <w:u w:val="single"/>
                </w:rPr>
                <w:t>.</w:t>
              </w:r>
              <w:r w:rsidRPr="00AF1255">
                <w:rPr>
                  <w:rFonts w:ascii="Times New Roman" w:eastAsia="Calibri" w:hAnsi="Times New Roman" w:cs="Calibri"/>
                  <w:color w:val="0000FF"/>
                  <w:u w:val="single"/>
                  <w:lang w:val="en-US"/>
                </w:rPr>
                <w:t>edsoo</w:t>
              </w:r>
              <w:r w:rsidRPr="00AF1255">
                <w:rPr>
                  <w:rFonts w:ascii="Times New Roman" w:eastAsia="Calibri" w:hAnsi="Times New Roman" w:cs="Calibri"/>
                  <w:color w:val="0000FF"/>
                  <w:u w:val="single"/>
                </w:rPr>
                <w:t>.</w:t>
              </w:r>
              <w:r w:rsidRPr="00AF1255">
                <w:rPr>
                  <w:rFonts w:ascii="Times New Roman" w:eastAsia="Calibri" w:hAnsi="Times New Roman" w:cs="Calibri"/>
                  <w:color w:val="0000FF"/>
                  <w:u w:val="single"/>
                  <w:lang w:val="en-US"/>
                </w:rPr>
                <w:t>ru</w:t>
              </w:r>
              <w:r w:rsidRPr="00AF1255">
                <w:rPr>
                  <w:rFonts w:ascii="Times New Roman" w:eastAsia="Calibri" w:hAnsi="Times New Roman" w:cs="Calibri"/>
                  <w:color w:val="0000FF"/>
                  <w:u w:val="single"/>
                </w:rPr>
                <w:t>/7</w:t>
              </w:r>
              <w:r w:rsidRPr="00AF1255">
                <w:rPr>
                  <w:rFonts w:ascii="Times New Roman" w:eastAsia="Calibri" w:hAnsi="Times New Roman" w:cs="Calibri"/>
                  <w:color w:val="0000FF"/>
                  <w:u w:val="single"/>
                  <w:lang w:val="en-US"/>
                </w:rPr>
                <w:t>f</w:t>
              </w:r>
              <w:r w:rsidRPr="00AF1255">
                <w:rPr>
                  <w:rFonts w:ascii="Times New Roman" w:eastAsia="Calibri" w:hAnsi="Times New Roman" w:cs="Calibri"/>
                  <w:color w:val="0000FF"/>
                  <w:u w:val="single"/>
                </w:rPr>
                <w:t>415</w:t>
              </w:r>
              <w:r w:rsidRPr="00AF1255">
                <w:rPr>
                  <w:rFonts w:ascii="Times New Roman" w:eastAsia="Calibri" w:hAnsi="Times New Roman" w:cs="Calibri"/>
                  <w:color w:val="0000FF"/>
                  <w:u w:val="single"/>
                  <w:lang w:val="en-US"/>
                </w:rPr>
                <w:t>fdc</w:t>
              </w:r>
            </w:hyperlink>
          </w:p>
        </w:tc>
      </w:tr>
      <w:tr w:rsidR="00AF1255" w:rsidRPr="00AF1255" w:rsidTr="00AF1255">
        <w:trPr>
          <w:gridAfter w:val="1"/>
          <w:wAfter w:w="7" w:type="dxa"/>
          <w:trHeight w:val="144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AF1255" w:rsidRPr="00AF1255" w:rsidRDefault="00AF1255" w:rsidP="00AF1255">
            <w:pPr>
              <w:spacing w:line="240" w:lineRule="auto"/>
              <w:rPr>
                <w:rFonts w:ascii="Calibri" w:eastAsia="Calibri" w:hAnsi="Calibri" w:cs="Calibri"/>
                <w:lang w:val="en-US"/>
              </w:rPr>
            </w:pPr>
            <w:r w:rsidRPr="00AF1255">
              <w:rPr>
                <w:rFonts w:ascii="Times New Roman" w:eastAsia="Calibri" w:hAnsi="Times New Roman" w:cs="Calibri"/>
                <w:sz w:val="24"/>
                <w:lang w:val="en-US"/>
              </w:rPr>
              <w:lastRenderedPageBreak/>
              <w:t>3</w:t>
            </w:r>
          </w:p>
        </w:tc>
        <w:tc>
          <w:tcPr>
            <w:tcW w:w="2066" w:type="dxa"/>
            <w:tcMar>
              <w:top w:w="50" w:type="dxa"/>
              <w:left w:w="100" w:type="dxa"/>
            </w:tcMar>
            <w:vAlign w:val="center"/>
          </w:tcPr>
          <w:p w:rsidR="00AF1255" w:rsidRPr="00AF1255" w:rsidRDefault="00AF1255" w:rsidP="00AF1255">
            <w:pPr>
              <w:spacing w:line="240" w:lineRule="auto"/>
              <w:rPr>
                <w:rFonts w:ascii="Calibri" w:eastAsia="Calibri" w:hAnsi="Calibri" w:cs="Calibri"/>
                <w:lang w:val="en-US"/>
              </w:rPr>
            </w:pPr>
            <w:r w:rsidRPr="00AF1255">
              <w:rPr>
                <w:rFonts w:ascii="Times New Roman" w:eastAsia="Calibri" w:hAnsi="Times New Roman" w:cs="Calibri"/>
                <w:sz w:val="24"/>
                <w:lang w:val="en-US"/>
              </w:rPr>
              <w:t>Случайная изменчивость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AF1255" w:rsidRPr="00AF1255" w:rsidRDefault="00AF1255" w:rsidP="00AF1255">
            <w:pPr>
              <w:spacing w:line="240" w:lineRule="auto"/>
              <w:jc w:val="center"/>
              <w:rPr>
                <w:rFonts w:ascii="Calibri" w:eastAsia="Calibri" w:hAnsi="Calibri" w:cs="Calibri"/>
                <w:lang w:val="en-US"/>
              </w:rPr>
            </w:pPr>
            <w:r w:rsidRPr="00AF1255">
              <w:rPr>
                <w:rFonts w:ascii="Times New Roman" w:eastAsia="Calibri" w:hAnsi="Times New Roman" w:cs="Calibri"/>
                <w:sz w:val="24"/>
                <w:lang w:val="en-US"/>
              </w:rPr>
              <w:t xml:space="preserve"> 7 </w:t>
            </w: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AF1255" w:rsidRPr="00AF1255" w:rsidRDefault="00AF1255" w:rsidP="00AF1255">
            <w:pPr>
              <w:spacing w:line="240" w:lineRule="auto"/>
              <w:jc w:val="center"/>
              <w:rPr>
                <w:rFonts w:ascii="Calibri" w:eastAsia="Calibri" w:hAnsi="Calibri" w:cs="Calibri"/>
                <w:lang w:val="en-US"/>
              </w:rPr>
            </w:pPr>
            <w:r w:rsidRPr="00AF1255">
              <w:rPr>
                <w:rFonts w:ascii="Times New Roman" w:eastAsia="Calibri" w:hAnsi="Times New Roman" w:cs="Calibri"/>
                <w:sz w:val="24"/>
                <w:lang w:val="en-US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F1255" w:rsidRPr="00AF1255" w:rsidRDefault="00AF1255" w:rsidP="00AF1255">
            <w:pPr>
              <w:spacing w:line="240" w:lineRule="auto"/>
              <w:jc w:val="center"/>
              <w:rPr>
                <w:rFonts w:ascii="Calibri" w:eastAsia="Calibri" w:hAnsi="Calibri" w:cs="Calibri"/>
                <w:lang w:val="en-US"/>
              </w:rPr>
            </w:pPr>
            <w:r w:rsidRPr="00AF1255">
              <w:rPr>
                <w:rFonts w:ascii="Times New Roman" w:eastAsia="Calibri" w:hAnsi="Times New Roman" w:cs="Calibri"/>
                <w:sz w:val="24"/>
                <w:lang w:val="en-US"/>
              </w:rPr>
              <w:t xml:space="preserve"> 1 </w:t>
            </w:r>
          </w:p>
        </w:tc>
        <w:tc>
          <w:tcPr>
            <w:tcW w:w="2659" w:type="dxa"/>
            <w:gridSpan w:val="2"/>
            <w:tcMar>
              <w:top w:w="50" w:type="dxa"/>
              <w:left w:w="100" w:type="dxa"/>
            </w:tcMar>
            <w:vAlign w:val="center"/>
          </w:tcPr>
          <w:p w:rsidR="00AF1255" w:rsidRPr="00AF1255" w:rsidRDefault="00AF1255" w:rsidP="00AF1255">
            <w:pPr>
              <w:spacing w:line="240" w:lineRule="auto"/>
              <w:rPr>
                <w:rFonts w:ascii="Calibri" w:eastAsia="Calibri" w:hAnsi="Calibri" w:cs="Calibri"/>
              </w:rPr>
            </w:pPr>
            <w:r w:rsidRPr="00AF1255">
              <w:rPr>
                <w:rFonts w:ascii="Times New Roman" w:eastAsia="Calibri" w:hAnsi="Times New Roman" w:cs="Calibri"/>
                <w:sz w:val="24"/>
              </w:rPr>
              <w:t xml:space="preserve">Библиотека ЦОК </w:t>
            </w:r>
            <w:hyperlink r:id="rId10" w:tooltip="https://m.edsoo.ru/7f415fdc" w:history="1">
              <w:r w:rsidRPr="00AF1255">
                <w:rPr>
                  <w:rFonts w:ascii="Times New Roman" w:eastAsia="Calibri" w:hAnsi="Times New Roman" w:cs="Calibri"/>
                  <w:color w:val="0000FF"/>
                  <w:u w:val="single"/>
                  <w:lang w:val="en-US"/>
                </w:rPr>
                <w:t>https</w:t>
              </w:r>
              <w:r w:rsidRPr="00AF1255">
                <w:rPr>
                  <w:rFonts w:ascii="Times New Roman" w:eastAsia="Calibri" w:hAnsi="Times New Roman" w:cs="Calibri"/>
                  <w:color w:val="0000FF"/>
                  <w:u w:val="single"/>
                </w:rPr>
                <w:t>://</w:t>
              </w:r>
              <w:r w:rsidRPr="00AF1255">
                <w:rPr>
                  <w:rFonts w:ascii="Times New Roman" w:eastAsia="Calibri" w:hAnsi="Times New Roman" w:cs="Calibri"/>
                  <w:color w:val="0000FF"/>
                  <w:u w:val="single"/>
                  <w:lang w:val="en-US"/>
                </w:rPr>
                <w:t>m</w:t>
              </w:r>
              <w:r w:rsidRPr="00AF1255">
                <w:rPr>
                  <w:rFonts w:ascii="Times New Roman" w:eastAsia="Calibri" w:hAnsi="Times New Roman" w:cs="Calibri"/>
                  <w:color w:val="0000FF"/>
                  <w:u w:val="single"/>
                </w:rPr>
                <w:t>.</w:t>
              </w:r>
              <w:r w:rsidRPr="00AF1255">
                <w:rPr>
                  <w:rFonts w:ascii="Times New Roman" w:eastAsia="Calibri" w:hAnsi="Times New Roman" w:cs="Calibri"/>
                  <w:color w:val="0000FF"/>
                  <w:u w:val="single"/>
                  <w:lang w:val="en-US"/>
                </w:rPr>
                <w:t>edsoo</w:t>
              </w:r>
              <w:r w:rsidRPr="00AF1255">
                <w:rPr>
                  <w:rFonts w:ascii="Times New Roman" w:eastAsia="Calibri" w:hAnsi="Times New Roman" w:cs="Calibri"/>
                  <w:color w:val="0000FF"/>
                  <w:u w:val="single"/>
                </w:rPr>
                <w:t>.</w:t>
              </w:r>
              <w:r w:rsidRPr="00AF1255">
                <w:rPr>
                  <w:rFonts w:ascii="Times New Roman" w:eastAsia="Calibri" w:hAnsi="Times New Roman" w:cs="Calibri"/>
                  <w:color w:val="0000FF"/>
                  <w:u w:val="single"/>
                  <w:lang w:val="en-US"/>
                </w:rPr>
                <w:t>ru</w:t>
              </w:r>
              <w:r w:rsidRPr="00AF1255">
                <w:rPr>
                  <w:rFonts w:ascii="Times New Roman" w:eastAsia="Calibri" w:hAnsi="Times New Roman" w:cs="Calibri"/>
                  <w:color w:val="0000FF"/>
                  <w:u w:val="single"/>
                </w:rPr>
                <w:t>/7</w:t>
              </w:r>
              <w:r w:rsidRPr="00AF1255">
                <w:rPr>
                  <w:rFonts w:ascii="Times New Roman" w:eastAsia="Calibri" w:hAnsi="Times New Roman" w:cs="Calibri"/>
                  <w:color w:val="0000FF"/>
                  <w:u w:val="single"/>
                  <w:lang w:val="en-US"/>
                </w:rPr>
                <w:t>f</w:t>
              </w:r>
              <w:r w:rsidRPr="00AF1255">
                <w:rPr>
                  <w:rFonts w:ascii="Times New Roman" w:eastAsia="Calibri" w:hAnsi="Times New Roman" w:cs="Calibri"/>
                  <w:color w:val="0000FF"/>
                  <w:u w:val="single"/>
                </w:rPr>
                <w:t>415</w:t>
              </w:r>
              <w:r w:rsidRPr="00AF1255">
                <w:rPr>
                  <w:rFonts w:ascii="Times New Roman" w:eastAsia="Calibri" w:hAnsi="Times New Roman" w:cs="Calibri"/>
                  <w:color w:val="0000FF"/>
                  <w:u w:val="single"/>
                  <w:lang w:val="en-US"/>
                </w:rPr>
                <w:t>fdc</w:t>
              </w:r>
            </w:hyperlink>
          </w:p>
        </w:tc>
      </w:tr>
      <w:tr w:rsidR="00AF1255" w:rsidRPr="00AF1255" w:rsidTr="00AF1255">
        <w:trPr>
          <w:gridAfter w:val="1"/>
          <w:wAfter w:w="7" w:type="dxa"/>
          <w:trHeight w:val="144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AF1255" w:rsidRPr="00AF1255" w:rsidRDefault="00AF1255" w:rsidP="00AF1255">
            <w:pPr>
              <w:spacing w:line="240" w:lineRule="auto"/>
              <w:rPr>
                <w:rFonts w:ascii="Calibri" w:eastAsia="Calibri" w:hAnsi="Calibri" w:cs="Calibri"/>
                <w:lang w:val="en-US"/>
              </w:rPr>
            </w:pPr>
            <w:r w:rsidRPr="00AF1255">
              <w:rPr>
                <w:rFonts w:ascii="Times New Roman" w:eastAsia="Calibri" w:hAnsi="Times New Roman" w:cs="Calibri"/>
                <w:sz w:val="24"/>
                <w:lang w:val="en-US"/>
              </w:rPr>
              <w:t>4</w:t>
            </w:r>
          </w:p>
        </w:tc>
        <w:tc>
          <w:tcPr>
            <w:tcW w:w="2066" w:type="dxa"/>
            <w:tcMar>
              <w:top w:w="50" w:type="dxa"/>
              <w:left w:w="100" w:type="dxa"/>
            </w:tcMar>
            <w:vAlign w:val="center"/>
          </w:tcPr>
          <w:p w:rsidR="00AF1255" w:rsidRPr="00AF1255" w:rsidRDefault="00AF1255" w:rsidP="00AF1255">
            <w:pPr>
              <w:spacing w:line="240" w:lineRule="auto"/>
              <w:rPr>
                <w:rFonts w:ascii="Calibri" w:eastAsia="Calibri" w:hAnsi="Calibri" w:cs="Calibri"/>
                <w:lang w:val="en-US"/>
              </w:rPr>
            </w:pPr>
            <w:r w:rsidRPr="00AF1255">
              <w:rPr>
                <w:rFonts w:ascii="Times New Roman" w:eastAsia="Calibri" w:hAnsi="Times New Roman" w:cs="Calibri"/>
                <w:sz w:val="24"/>
                <w:lang w:val="en-US"/>
              </w:rPr>
              <w:t>Введение в теорию графов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AF1255" w:rsidRPr="00AF1255" w:rsidRDefault="00AF1255" w:rsidP="00AF1255">
            <w:pPr>
              <w:spacing w:line="240" w:lineRule="auto"/>
              <w:jc w:val="center"/>
              <w:rPr>
                <w:rFonts w:ascii="Calibri" w:eastAsia="Calibri" w:hAnsi="Calibri" w:cs="Calibri"/>
                <w:lang w:val="en-US"/>
              </w:rPr>
            </w:pPr>
            <w:r w:rsidRPr="00AF1255">
              <w:rPr>
                <w:rFonts w:ascii="Times New Roman" w:eastAsia="Calibri" w:hAnsi="Times New Roman" w:cs="Calibri"/>
                <w:sz w:val="24"/>
                <w:lang w:val="en-US"/>
              </w:rPr>
              <w:t xml:space="preserve"> 3 </w:t>
            </w: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AF1255" w:rsidRPr="00AF1255" w:rsidRDefault="00AF1255" w:rsidP="00AF1255">
            <w:pPr>
              <w:spacing w:line="240" w:lineRule="auto"/>
              <w:jc w:val="center"/>
              <w:rPr>
                <w:rFonts w:ascii="Calibri" w:eastAsia="Calibri" w:hAnsi="Calibri" w:cs="Calibri"/>
                <w:lang w:val="en-US"/>
              </w:rPr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F1255" w:rsidRPr="00AF1255" w:rsidRDefault="00AF1255" w:rsidP="00AF1255">
            <w:pPr>
              <w:spacing w:line="240" w:lineRule="auto"/>
              <w:jc w:val="center"/>
              <w:rPr>
                <w:rFonts w:ascii="Calibri" w:eastAsia="Calibri" w:hAnsi="Calibri" w:cs="Calibri"/>
                <w:lang w:val="en-US"/>
              </w:rPr>
            </w:pPr>
            <w:r w:rsidRPr="00AF1255">
              <w:rPr>
                <w:rFonts w:ascii="Times New Roman" w:eastAsia="Calibri" w:hAnsi="Times New Roman" w:cs="Calibri"/>
                <w:sz w:val="24"/>
                <w:lang w:val="en-US"/>
              </w:rPr>
              <w:t xml:space="preserve"> 1 </w:t>
            </w:r>
          </w:p>
        </w:tc>
        <w:tc>
          <w:tcPr>
            <w:tcW w:w="2659" w:type="dxa"/>
            <w:gridSpan w:val="2"/>
            <w:tcMar>
              <w:top w:w="50" w:type="dxa"/>
              <w:left w:w="100" w:type="dxa"/>
            </w:tcMar>
            <w:vAlign w:val="center"/>
          </w:tcPr>
          <w:p w:rsidR="00AF1255" w:rsidRPr="00AF1255" w:rsidRDefault="00AF1255" w:rsidP="00AF1255">
            <w:pPr>
              <w:spacing w:line="240" w:lineRule="auto"/>
              <w:rPr>
                <w:rFonts w:ascii="Calibri" w:eastAsia="Calibri" w:hAnsi="Calibri" w:cs="Calibri"/>
              </w:rPr>
            </w:pPr>
            <w:r w:rsidRPr="00AF1255">
              <w:rPr>
                <w:rFonts w:ascii="Times New Roman" w:eastAsia="Calibri" w:hAnsi="Times New Roman" w:cs="Calibri"/>
                <w:sz w:val="24"/>
              </w:rPr>
              <w:t xml:space="preserve">Библиотека ЦОК </w:t>
            </w:r>
            <w:hyperlink r:id="rId11" w:tooltip="https://m.edsoo.ru/7f415fdc" w:history="1">
              <w:r w:rsidRPr="00AF1255">
                <w:rPr>
                  <w:rFonts w:ascii="Times New Roman" w:eastAsia="Calibri" w:hAnsi="Times New Roman" w:cs="Calibri"/>
                  <w:color w:val="0000FF"/>
                  <w:u w:val="single"/>
                  <w:lang w:val="en-US"/>
                </w:rPr>
                <w:t>https</w:t>
              </w:r>
              <w:r w:rsidRPr="00AF1255">
                <w:rPr>
                  <w:rFonts w:ascii="Times New Roman" w:eastAsia="Calibri" w:hAnsi="Times New Roman" w:cs="Calibri"/>
                  <w:color w:val="0000FF"/>
                  <w:u w:val="single"/>
                </w:rPr>
                <w:t>://</w:t>
              </w:r>
              <w:r w:rsidRPr="00AF1255">
                <w:rPr>
                  <w:rFonts w:ascii="Times New Roman" w:eastAsia="Calibri" w:hAnsi="Times New Roman" w:cs="Calibri"/>
                  <w:color w:val="0000FF"/>
                  <w:u w:val="single"/>
                  <w:lang w:val="en-US"/>
                </w:rPr>
                <w:t>m</w:t>
              </w:r>
              <w:r w:rsidRPr="00AF1255">
                <w:rPr>
                  <w:rFonts w:ascii="Times New Roman" w:eastAsia="Calibri" w:hAnsi="Times New Roman" w:cs="Calibri"/>
                  <w:color w:val="0000FF"/>
                  <w:u w:val="single"/>
                </w:rPr>
                <w:t>.</w:t>
              </w:r>
              <w:r w:rsidRPr="00AF1255">
                <w:rPr>
                  <w:rFonts w:ascii="Times New Roman" w:eastAsia="Calibri" w:hAnsi="Times New Roman" w:cs="Calibri"/>
                  <w:color w:val="0000FF"/>
                  <w:u w:val="single"/>
                  <w:lang w:val="en-US"/>
                </w:rPr>
                <w:t>edsoo</w:t>
              </w:r>
              <w:r w:rsidRPr="00AF1255">
                <w:rPr>
                  <w:rFonts w:ascii="Times New Roman" w:eastAsia="Calibri" w:hAnsi="Times New Roman" w:cs="Calibri"/>
                  <w:color w:val="0000FF"/>
                  <w:u w:val="single"/>
                </w:rPr>
                <w:t>.</w:t>
              </w:r>
              <w:r w:rsidRPr="00AF1255">
                <w:rPr>
                  <w:rFonts w:ascii="Times New Roman" w:eastAsia="Calibri" w:hAnsi="Times New Roman" w:cs="Calibri"/>
                  <w:color w:val="0000FF"/>
                  <w:u w:val="single"/>
                  <w:lang w:val="en-US"/>
                </w:rPr>
                <w:t>ru</w:t>
              </w:r>
              <w:r w:rsidRPr="00AF1255">
                <w:rPr>
                  <w:rFonts w:ascii="Times New Roman" w:eastAsia="Calibri" w:hAnsi="Times New Roman" w:cs="Calibri"/>
                  <w:color w:val="0000FF"/>
                  <w:u w:val="single"/>
                </w:rPr>
                <w:t>/7</w:t>
              </w:r>
              <w:r w:rsidRPr="00AF1255">
                <w:rPr>
                  <w:rFonts w:ascii="Times New Roman" w:eastAsia="Calibri" w:hAnsi="Times New Roman" w:cs="Calibri"/>
                  <w:color w:val="0000FF"/>
                  <w:u w:val="single"/>
                  <w:lang w:val="en-US"/>
                </w:rPr>
                <w:t>f</w:t>
              </w:r>
              <w:r w:rsidRPr="00AF1255">
                <w:rPr>
                  <w:rFonts w:ascii="Times New Roman" w:eastAsia="Calibri" w:hAnsi="Times New Roman" w:cs="Calibri"/>
                  <w:color w:val="0000FF"/>
                  <w:u w:val="single"/>
                </w:rPr>
                <w:t>415</w:t>
              </w:r>
              <w:r w:rsidRPr="00AF1255">
                <w:rPr>
                  <w:rFonts w:ascii="Times New Roman" w:eastAsia="Calibri" w:hAnsi="Times New Roman" w:cs="Calibri"/>
                  <w:color w:val="0000FF"/>
                  <w:u w:val="single"/>
                  <w:lang w:val="en-US"/>
                </w:rPr>
                <w:t>fdc</w:t>
              </w:r>
            </w:hyperlink>
          </w:p>
        </w:tc>
      </w:tr>
      <w:tr w:rsidR="00AF1255" w:rsidRPr="00AF1255" w:rsidTr="00AF1255">
        <w:trPr>
          <w:gridAfter w:val="1"/>
          <w:wAfter w:w="7" w:type="dxa"/>
          <w:trHeight w:val="144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AF1255" w:rsidRPr="00AF1255" w:rsidRDefault="00AF1255" w:rsidP="00AF1255">
            <w:pPr>
              <w:spacing w:line="240" w:lineRule="auto"/>
              <w:rPr>
                <w:rFonts w:ascii="Calibri" w:eastAsia="Calibri" w:hAnsi="Calibri" w:cs="Calibri"/>
                <w:lang w:val="en-US"/>
              </w:rPr>
            </w:pPr>
            <w:r w:rsidRPr="00AF1255">
              <w:rPr>
                <w:rFonts w:ascii="Times New Roman" w:eastAsia="Calibri" w:hAnsi="Times New Roman" w:cs="Calibri"/>
                <w:sz w:val="24"/>
                <w:lang w:val="en-US"/>
              </w:rPr>
              <w:t>5</w:t>
            </w:r>
          </w:p>
        </w:tc>
        <w:tc>
          <w:tcPr>
            <w:tcW w:w="2066" w:type="dxa"/>
            <w:tcMar>
              <w:top w:w="50" w:type="dxa"/>
              <w:left w:w="100" w:type="dxa"/>
            </w:tcMar>
            <w:vAlign w:val="center"/>
          </w:tcPr>
          <w:p w:rsidR="00AF1255" w:rsidRPr="00AF1255" w:rsidRDefault="00AF1255" w:rsidP="00AF1255">
            <w:pPr>
              <w:spacing w:line="240" w:lineRule="auto"/>
              <w:rPr>
                <w:rFonts w:ascii="Calibri" w:eastAsia="Calibri" w:hAnsi="Calibri" w:cs="Calibri"/>
              </w:rPr>
            </w:pPr>
            <w:r w:rsidRPr="00AF1255">
              <w:rPr>
                <w:rFonts w:ascii="Times New Roman" w:eastAsia="Calibri" w:hAnsi="Times New Roman" w:cs="Calibri"/>
                <w:sz w:val="24"/>
              </w:rPr>
              <w:t>Вероятность и частота случайного события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AF1255" w:rsidRPr="00AF1255" w:rsidRDefault="00AF1255" w:rsidP="00AF1255">
            <w:pPr>
              <w:spacing w:line="240" w:lineRule="auto"/>
              <w:jc w:val="center"/>
              <w:rPr>
                <w:rFonts w:ascii="Calibri" w:eastAsia="Calibri" w:hAnsi="Calibri" w:cs="Calibri"/>
                <w:lang w:val="en-US"/>
              </w:rPr>
            </w:pPr>
            <w:r w:rsidRPr="00AF1255">
              <w:rPr>
                <w:rFonts w:ascii="Times New Roman" w:eastAsia="Calibri" w:hAnsi="Times New Roman" w:cs="Calibri"/>
                <w:sz w:val="24"/>
              </w:rPr>
              <w:t xml:space="preserve"> </w:t>
            </w:r>
            <w:r w:rsidRPr="00AF1255">
              <w:rPr>
                <w:rFonts w:ascii="Times New Roman" w:eastAsia="Calibri" w:hAnsi="Times New Roman" w:cs="Calibri"/>
                <w:sz w:val="24"/>
                <w:lang w:val="en-US"/>
              </w:rPr>
              <w:t xml:space="preserve">7 </w:t>
            </w: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AF1255" w:rsidRPr="00AF1255" w:rsidRDefault="00AF1255" w:rsidP="00AF1255">
            <w:pPr>
              <w:spacing w:line="240" w:lineRule="auto"/>
              <w:jc w:val="center"/>
              <w:rPr>
                <w:rFonts w:ascii="Calibri" w:eastAsia="Calibri" w:hAnsi="Calibri" w:cs="Calibri"/>
                <w:lang w:val="en-US"/>
              </w:rPr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F1255" w:rsidRPr="00AF1255" w:rsidRDefault="00AF1255" w:rsidP="00AF1255">
            <w:pPr>
              <w:spacing w:line="240" w:lineRule="auto"/>
              <w:jc w:val="center"/>
              <w:rPr>
                <w:rFonts w:ascii="Calibri" w:eastAsia="Calibri" w:hAnsi="Calibri" w:cs="Calibri"/>
                <w:lang w:val="en-US"/>
              </w:rPr>
            </w:pPr>
            <w:r w:rsidRPr="00AF1255">
              <w:rPr>
                <w:rFonts w:ascii="Times New Roman" w:eastAsia="Calibri" w:hAnsi="Times New Roman" w:cs="Calibri"/>
                <w:sz w:val="24"/>
                <w:lang w:val="en-US"/>
              </w:rPr>
              <w:t xml:space="preserve"> 1 </w:t>
            </w:r>
          </w:p>
        </w:tc>
        <w:tc>
          <w:tcPr>
            <w:tcW w:w="2659" w:type="dxa"/>
            <w:gridSpan w:val="2"/>
            <w:tcMar>
              <w:top w:w="50" w:type="dxa"/>
              <w:left w:w="100" w:type="dxa"/>
            </w:tcMar>
            <w:vAlign w:val="center"/>
          </w:tcPr>
          <w:p w:rsidR="00AF1255" w:rsidRPr="00AF1255" w:rsidRDefault="00AF1255" w:rsidP="00AF1255">
            <w:pPr>
              <w:spacing w:line="240" w:lineRule="auto"/>
              <w:rPr>
                <w:rFonts w:ascii="Calibri" w:eastAsia="Calibri" w:hAnsi="Calibri" w:cs="Calibri"/>
              </w:rPr>
            </w:pPr>
            <w:r w:rsidRPr="00AF1255">
              <w:rPr>
                <w:rFonts w:ascii="Times New Roman" w:eastAsia="Calibri" w:hAnsi="Times New Roman" w:cs="Calibri"/>
                <w:sz w:val="24"/>
              </w:rPr>
              <w:t xml:space="preserve">Библиотека ЦОК </w:t>
            </w:r>
            <w:hyperlink r:id="rId12" w:tooltip="https://m.edsoo.ru/7f415fdc" w:history="1">
              <w:r w:rsidRPr="00AF1255">
                <w:rPr>
                  <w:rFonts w:ascii="Times New Roman" w:eastAsia="Calibri" w:hAnsi="Times New Roman" w:cs="Calibri"/>
                  <w:color w:val="0000FF"/>
                  <w:u w:val="single"/>
                  <w:lang w:val="en-US"/>
                </w:rPr>
                <w:t>https</w:t>
              </w:r>
              <w:r w:rsidRPr="00AF1255">
                <w:rPr>
                  <w:rFonts w:ascii="Times New Roman" w:eastAsia="Calibri" w:hAnsi="Times New Roman" w:cs="Calibri"/>
                  <w:color w:val="0000FF"/>
                  <w:u w:val="single"/>
                </w:rPr>
                <w:t>://</w:t>
              </w:r>
              <w:r w:rsidRPr="00AF1255">
                <w:rPr>
                  <w:rFonts w:ascii="Times New Roman" w:eastAsia="Calibri" w:hAnsi="Times New Roman" w:cs="Calibri"/>
                  <w:color w:val="0000FF"/>
                  <w:u w:val="single"/>
                  <w:lang w:val="en-US"/>
                </w:rPr>
                <w:t>m</w:t>
              </w:r>
              <w:r w:rsidRPr="00AF1255">
                <w:rPr>
                  <w:rFonts w:ascii="Times New Roman" w:eastAsia="Calibri" w:hAnsi="Times New Roman" w:cs="Calibri"/>
                  <w:color w:val="0000FF"/>
                  <w:u w:val="single"/>
                </w:rPr>
                <w:t>.</w:t>
              </w:r>
              <w:r w:rsidRPr="00AF1255">
                <w:rPr>
                  <w:rFonts w:ascii="Times New Roman" w:eastAsia="Calibri" w:hAnsi="Times New Roman" w:cs="Calibri"/>
                  <w:color w:val="0000FF"/>
                  <w:u w:val="single"/>
                  <w:lang w:val="en-US"/>
                </w:rPr>
                <w:t>edsoo</w:t>
              </w:r>
              <w:r w:rsidRPr="00AF1255">
                <w:rPr>
                  <w:rFonts w:ascii="Times New Roman" w:eastAsia="Calibri" w:hAnsi="Times New Roman" w:cs="Calibri"/>
                  <w:color w:val="0000FF"/>
                  <w:u w:val="single"/>
                </w:rPr>
                <w:t>.</w:t>
              </w:r>
              <w:r w:rsidRPr="00AF1255">
                <w:rPr>
                  <w:rFonts w:ascii="Times New Roman" w:eastAsia="Calibri" w:hAnsi="Times New Roman" w:cs="Calibri"/>
                  <w:color w:val="0000FF"/>
                  <w:u w:val="single"/>
                  <w:lang w:val="en-US"/>
                </w:rPr>
                <w:t>ru</w:t>
              </w:r>
              <w:r w:rsidRPr="00AF1255">
                <w:rPr>
                  <w:rFonts w:ascii="Times New Roman" w:eastAsia="Calibri" w:hAnsi="Times New Roman" w:cs="Calibri"/>
                  <w:color w:val="0000FF"/>
                  <w:u w:val="single"/>
                </w:rPr>
                <w:t>/7</w:t>
              </w:r>
              <w:r w:rsidRPr="00AF1255">
                <w:rPr>
                  <w:rFonts w:ascii="Times New Roman" w:eastAsia="Calibri" w:hAnsi="Times New Roman" w:cs="Calibri"/>
                  <w:color w:val="0000FF"/>
                  <w:u w:val="single"/>
                  <w:lang w:val="en-US"/>
                </w:rPr>
                <w:t>f</w:t>
              </w:r>
              <w:r w:rsidRPr="00AF1255">
                <w:rPr>
                  <w:rFonts w:ascii="Times New Roman" w:eastAsia="Calibri" w:hAnsi="Times New Roman" w:cs="Calibri"/>
                  <w:color w:val="0000FF"/>
                  <w:u w:val="single"/>
                </w:rPr>
                <w:t>415</w:t>
              </w:r>
              <w:r w:rsidRPr="00AF1255">
                <w:rPr>
                  <w:rFonts w:ascii="Times New Roman" w:eastAsia="Calibri" w:hAnsi="Times New Roman" w:cs="Calibri"/>
                  <w:color w:val="0000FF"/>
                  <w:u w:val="single"/>
                  <w:lang w:val="en-US"/>
                </w:rPr>
                <w:t>fdc</w:t>
              </w:r>
            </w:hyperlink>
          </w:p>
        </w:tc>
      </w:tr>
      <w:tr w:rsidR="00AF1255" w:rsidRPr="00AF1255" w:rsidTr="00AF1255">
        <w:trPr>
          <w:gridAfter w:val="1"/>
          <w:wAfter w:w="7" w:type="dxa"/>
          <w:trHeight w:val="144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AF1255" w:rsidRPr="00AF1255" w:rsidRDefault="00AF1255" w:rsidP="00AF1255">
            <w:pPr>
              <w:spacing w:line="240" w:lineRule="auto"/>
              <w:rPr>
                <w:rFonts w:ascii="Calibri" w:eastAsia="Calibri" w:hAnsi="Calibri" w:cs="Calibri"/>
                <w:lang w:val="en-US"/>
              </w:rPr>
            </w:pPr>
            <w:r w:rsidRPr="00AF1255">
              <w:rPr>
                <w:rFonts w:ascii="Times New Roman" w:eastAsia="Calibri" w:hAnsi="Times New Roman" w:cs="Calibri"/>
                <w:sz w:val="24"/>
                <w:lang w:val="en-US"/>
              </w:rPr>
              <w:t>6</w:t>
            </w:r>
          </w:p>
        </w:tc>
        <w:tc>
          <w:tcPr>
            <w:tcW w:w="2066" w:type="dxa"/>
            <w:tcMar>
              <w:top w:w="50" w:type="dxa"/>
              <w:left w:w="100" w:type="dxa"/>
            </w:tcMar>
            <w:vAlign w:val="center"/>
          </w:tcPr>
          <w:p w:rsidR="00AF1255" w:rsidRPr="00AF1255" w:rsidRDefault="00AF1255" w:rsidP="00AF1255">
            <w:pPr>
              <w:spacing w:line="240" w:lineRule="auto"/>
              <w:rPr>
                <w:rFonts w:ascii="Calibri" w:eastAsia="Calibri" w:hAnsi="Calibri" w:cs="Calibri"/>
              </w:rPr>
            </w:pPr>
            <w:r w:rsidRPr="00AF1255">
              <w:rPr>
                <w:rFonts w:ascii="Times New Roman" w:eastAsia="Calibri" w:hAnsi="Times New Roman" w:cs="Calibri"/>
                <w:sz w:val="24"/>
              </w:rPr>
              <w:t xml:space="preserve">Обобщение, систематизация знаний. </w:t>
            </w:r>
            <w:r w:rsidRPr="00B740DD">
              <w:rPr>
                <w:rFonts w:ascii="Times New Roman" w:eastAsia="Calibri" w:hAnsi="Times New Roman" w:cs="Calibri"/>
                <w:sz w:val="24"/>
              </w:rPr>
              <w:t>Итоговая контрольная работа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AF1255" w:rsidRPr="00AF1255" w:rsidRDefault="00AF1255" w:rsidP="00AF1255">
            <w:pPr>
              <w:spacing w:line="240" w:lineRule="auto"/>
              <w:jc w:val="center"/>
              <w:rPr>
                <w:rFonts w:ascii="Calibri" w:eastAsia="Calibri" w:hAnsi="Calibri" w:cs="Calibri"/>
                <w:lang w:val="en-US"/>
              </w:rPr>
            </w:pPr>
            <w:r w:rsidRPr="00AF1255">
              <w:rPr>
                <w:rFonts w:ascii="Times New Roman" w:eastAsia="Calibri" w:hAnsi="Times New Roman" w:cs="Calibri"/>
                <w:sz w:val="24"/>
              </w:rPr>
              <w:t xml:space="preserve"> </w:t>
            </w:r>
            <w:r w:rsidRPr="00AF1255">
              <w:rPr>
                <w:rFonts w:ascii="Times New Roman" w:eastAsia="Calibri" w:hAnsi="Times New Roman" w:cs="Calibri"/>
                <w:sz w:val="24"/>
                <w:lang w:val="en-US"/>
              </w:rPr>
              <w:t xml:space="preserve">4 </w:t>
            </w: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AF1255" w:rsidRPr="00AF1255" w:rsidRDefault="00AF1255" w:rsidP="00AF1255">
            <w:pPr>
              <w:spacing w:line="240" w:lineRule="auto"/>
              <w:jc w:val="center"/>
              <w:rPr>
                <w:rFonts w:ascii="Calibri" w:eastAsia="Calibri" w:hAnsi="Calibri" w:cs="Calibri"/>
              </w:rPr>
            </w:pPr>
            <w:r w:rsidRPr="00AF1255"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F1255" w:rsidRPr="00AF1255" w:rsidRDefault="00AF1255" w:rsidP="00AF1255">
            <w:pPr>
              <w:spacing w:line="240" w:lineRule="auto"/>
              <w:jc w:val="center"/>
              <w:rPr>
                <w:rFonts w:ascii="Calibri" w:eastAsia="Calibri" w:hAnsi="Calibri" w:cs="Calibri"/>
                <w:lang w:val="en-US"/>
              </w:rPr>
            </w:pPr>
            <w:r w:rsidRPr="00AF1255">
              <w:rPr>
                <w:rFonts w:ascii="Times New Roman" w:eastAsia="Calibri" w:hAnsi="Times New Roman" w:cs="Calibri"/>
                <w:sz w:val="24"/>
                <w:lang w:val="en-US"/>
              </w:rPr>
              <w:t xml:space="preserve"> 1 </w:t>
            </w:r>
          </w:p>
        </w:tc>
        <w:tc>
          <w:tcPr>
            <w:tcW w:w="2659" w:type="dxa"/>
            <w:gridSpan w:val="2"/>
            <w:tcMar>
              <w:top w:w="50" w:type="dxa"/>
              <w:left w:w="100" w:type="dxa"/>
            </w:tcMar>
            <w:vAlign w:val="center"/>
          </w:tcPr>
          <w:p w:rsidR="00AF1255" w:rsidRPr="00AF1255" w:rsidRDefault="00AF1255" w:rsidP="00AF1255">
            <w:pPr>
              <w:spacing w:line="240" w:lineRule="auto"/>
              <w:rPr>
                <w:rFonts w:ascii="Calibri" w:eastAsia="Calibri" w:hAnsi="Calibri" w:cs="Calibri"/>
              </w:rPr>
            </w:pPr>
            <w:r w:rsidRPr="00AF1255">
              <w:rPr>
                <w:rFonts w:ascii="Times New Roman" w:eastAsia="Calibri" w:hAnsi="Times New Roman" w:cs="Calibri"/>
                <w:sz w:val="24"/>
              </w:rPr>
              <w:t xml:space="preserve">Библиотека ЦОК </w:t>
            </w:r>
            <w:hyperlink r:id="rId13" w:tooltip="https://m.edsoo.ru/7f415fdc" w:history="1">
              <w:r w:rsidRPr="00AF1255">
                <w:rPr>
                  <w:rFonts w:ascii="Times New Roman" w:eastAsia="Calibri" w:hAnsi="Times New Roman" w:cs="Calibri"/>
                  <w:color w:val="0000FF"/>
                  <w:u w:val="single"/>
                  <w:lang w:val="en-US"/>
                </w:rPr>
                <w:t>https</w:t>
              </w:r>
              <w:r w:rsidRPr="00AF1255">
                <w:rPr>
                  <w:rFonts w:ascii="Times New Roman" w:eastAsia="Calibri" w:hAnsi="Times New Roman" w:cs="Calibri"/>
                  <w:color w:val="0000FF"/>
                  <w:u w:val="single"/>
                </w:rPr>
                <w:t>://</w:t>
              </w:r>
              <w:r w:rsidRPr="00AF1255">
                <w:rPr>
                  <w:rFonts w:ascii="Times New Roman" w:eastAsia="Calibri" w:hAnsi="Times New Roman" w:cs="Calibri"/>
                  <w:color w:val="0000FF"/>
                  <w:u w:val="single"/>
                  <w:lang w:val="en-US"/>
                </w:rPr>
                <w:t>m</w:t>
              </w:r>
              <w:r w:rsidRPr="00AF1255">
                <w:rPr>
                  <w:rFonts w:ascii="Times New Roman" w:eastAsia="Calibri" w:hAnsi="Times New Roman" w:cs="Calibri"/>
                  <w:color w:val="0000FF"/>
                  <w:u w:val="single"/>
                </w:rPr>
                <w:t>.</w:t>
              </w:r>
              <w:r w:rsidRPr="00AF1255">
                <w:rPr>
                  <w:rFonts w:ascii="Times New Roman" w:eastAsia="Calibri" w:hAnsi="Times New Roman" w:cs="Calibri"/>
                  <w:color w:val="0000FF"/>
                  <w:u w:val="single"/>
                  <w:lang w:val="en-US"/>
                </w:rPr>
                <w:t>edsoo</w:t>
              </w:r>
              <w:r w:rsidRPr="00AF1255">
                <w:rPr>
                  <w:rFonts w:ascii="Times New Roman" w:eastAsia="Calibri" w:hAnsi="Times New Roman" w:cs="Calibri"/>
                  <w:color w:val="0000FF"/>
                  <w:u w:val="single"/>
                </w:rPr>
                <w:t>.</w:t>
              </w:r>
              <w:r w:rsidRPr="00AF1255">
                <w:rPr>
                  <w:rFonts w:ascii="Times New Roman" w:eastAsia="Calibri" w:hAnsi="Times New Roman" w:cs="Calibri"/>
                  <w:color w:val="0000FF"/>
                  <w:u w:val="single"/>
                  <w:lang w:val="en-US"/>
                </w:rPr>
                <w:t>ru</w:t>
              </w:r>
              <w:r w:rsidRPr="00AF1255">
                <w:rPr>
                  <w:rFonts w:ascii="Times New Roman" w:eastAsia="Calibri" w:hAnsi="Times New Roman" w:cs="Calibri"/>
                  <w:color w:val="0000FF"/>
                  <w:u w:val="single"/>
                </w:rPr>
                <w:t>/7</w:t>
              </w:r>
              <w:r w:rsidRPr="00AF1255">
                <w:rPr>
                  <w:rFonts w:ascii="Times New Roman" w:eastAsia="Calibri" w:hAnsi="Times New Roman" w:cs="Calibri"/>
                  <w:color w:val="0000FF"/>
                  <w:u w:val="single"/>
                  <w:lang w:val="en-US"/>
                </w:rPr>
                <w:t>f</w:t>
              </w:r>
              <w:r w:rsidRPr="00AF1255">
                <w:rPr>
                  <w:rFonts w:ascii="Times New Roman" w:eastAsia="Calibri" w:hAnsi="Times New Roman" w:cs="Calibri"/>
                  <w:color w:val="0000FF"/>
                  <w:u w:val="single"/>
                </w:rPr>
                <w:t>415</w:t>
              </w:r>
              <w:r w:rsidRPr="00AF1255">
                <w:rPr>
                  <w:rFonts w:ascii="Times New Roman" w:eastAsia="Calibri" w:hAnsi="Times New Roman" w:cs="Calibri"/>
                  <w:color w:val="0000FF"/>
                  <w:u w:val="single"/>
                  <w:lang w:val="en-US"/>
                </w:rPr>
                <w:t>fdc</w:t>
              </w:r>
            </w:hyperlink>
          </w:p>
        </w:tc>
      </w:tr>
      <w:tr w:rsidR="00AF1255" w:rsidRPr="00AF1255" w:rsidTr="00AF1255">
        <w:trPr>
          <w:gridAfter w:val="1"/>
          <w:wAfter w:w="7" w:type="dxa"/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F1255" w:rsidRPr="00AF1255" w:rsidRDefault="00AF1255" w:rsidP="00AF1255">
            <w:pPr>
              <w:spacing w:line="240" w:lineRule="auto"/>
              <w:rPr>
                <w:rFonts w:ascii="Calibri" w:eastAsia="Calibri" w:hAnsi="Calibri" w:cs="Calibri"/>
              </w:rPr>
            </w:pPr>
            <w:r w:rsidRPr="00AF1255">
              <w:rPr>
                <w:rFonts w:ascii="Times New Roman" w:eastAsia="Calibri" w:hAnsi="Times New Roman" w:cs="Calibri"/>
                <w:sz w:val="24"/>
              </w:rPr>
              <w:t>ОБЩЕЕ КОЛИЧЕСТВО ЧАСОВ ПО ПРОГРАММЕ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AF1255" w:rsidRPr="00AF1255" w:rsidRDefault="00AF1255" w:rsidP="00AF1255">
            <w:pPr>
              <w:spacing w:line="240" w:lineRule="auto"/>
              <w:jc w:val="center"/>
              <w:rPr>
                <w:rFonts w:ascii="Calibri" w:eastAsia="Calibri" w:hAnsi="Calibri" w:cs="Calibri"/>
                <w:lang w:val="en-US"/>
              </w:rPr>
            </w:pPr>
            <w:r w:rsidRPr="00AF1255">
              <w:rPr>
                <w:rFonts w:ascii="Times New Roman" w:eastAsia="Calibri" w:hAnsi="Times New Roman" w:cs="Calibri"/>
                <w:sz w:val="24"/>
              </w:rPr>
              <w:t xml:space="preserve"> </w:t>
            </w:r>
            <w:r w:rsidRPr="00AF1255">
              <w:rPr>
                <w:rFonts w:ascii="Times New Roman" w:eastAsia="Calibri" w:hAnsi="Times New Roman" w:cs="Calibri"/>
                <w:sz w:val="24"/>
                <w:lang w:val="en-US"/>
              </w:rPr>
              <w:t xml:space="preserve">34 </w:t>
            </w: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AF1255" w:rsidRPr="00AF1255" w:rsidRDefault="00AF1255" w:rsidP="00AF1255">
            <w:pPr>
              <w:spacing w:line="240" w:lineRule="auto"/>
              <w:jc w:val="center"/>
              <w:rPr>
                <w:rFonts w:ascii="Calibri" w:eastAsia="Calibri" w:hAnsi="Calibri" w:cs="Calibri"/>
              </w:rPr>
            </w:pPr>
            <w:r w:rsidRPr="00AF1255">
              <w:rPr>
                <w:rFonts w:ascii="Times New Roman" w:eastAsia="Calibri" w:hAnsi="Times New Roman" w:cs="Calibri"/>
                <w:sz w:val="24"/>
                <w:lang w:val="en-US"/>
              </w:rPr>
              <w:t xml:space="preserve"> </w:t>
            </w:r>
            <w:r w:rsidRPr="00AF1255">
              <w:rPr>
                <w:rFonts w:ascii="Times New Roman" w:eastAsia="Calibri" w:hAnsi="Times New Roman" w:cs="Calibri"/>
                <w:sz w:val="24"/>
              </w:rPr>
              <w:t>5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F1255" w:rsidRPr="00AF1255" w:rsidRDefault="00AF1255" w:rsidP="00AF1255">
            <w:pPr>
              <w:spacing w:line="240" w:lineRule="auto"/>
              <w:jc w:val="center"/>
              <w:rPr>
                <w:rFonts w:ascii="Calibri" w:eastAsia="Calibri" w:hAnsi="Calibri" w:cs="Calibri"/>
                <w:lang w:val="en-US"/>
              </w:rPr>
            </w:pPr>
            <w:r w:rsidRPr="00AF1255">
              <w:rPr>
                <w:rFonts w:ascii="Times New Roman" w:eastAsia="Calibri" w:hAnsi="Times New Roman" w:cs="Calibri"/>
                <w:sz w:val="24"/>
                <w:lang w:val="en-US"/>
              </w:rPr>
              <w:t xml:space="preserve"> 7 </w:t>
            </w:r>
          </w:p>
        </w:tc>
        <w:tc>
          <w:tcPr>
            <w:tcW w:w="2659" w:type="dxa"/>
            <w:gridSpan w:val="2"/>
            <w:tcMar>
              <w:top w:w="50" w:type="dxa"/>
              <w:left w:w="100" w:type="dxa"/>
            </w:tcMar>
            <w:vAlign w:val="center"/>
          </w:tcPr>
          <w:p w:rsidR="00AF1255" w:rsidRPr="00AF1255" w:rsidRDefault="00AF1255" w:rsidP="00AF1255">
            <w:pPr>
              <w:spacing w:line="240" w:lineRule="auto"/>
              <w:rPr>
                <w:rFonts w:ascii="Calibri" w:eastAsia="Calibri" w:hAnsi="Calibri" w:cs="Calibri"/>
                <w:lang w:val="en-US"/>
              </w:rPr>
            </w:pPr>
          </w:p>
        </w:tc>
      </w:tr>
    </w:tbl>
    <w:p w:rsidR="00AF1255" w:rsidRPr="00AF1255" w:rsidRDefault="00AF1255" w:rsidP="00E46FAC">
      <w:pPr>
        <w:jc w:val="both"/>
        <w:rPr>
          <w:rFonts w:ascii="Times New Roman" w:eastAsia="Calibri" w:hAnsi="Times New Roman" w:cs="Times New Roman"/>
          <w:color w:val="FF0000"/>
          <w:sz w:val="20"/>
          <w:szCs w:val="20"/>
        </w:rPr>
        <w:sectPr w:rsidR="00AF1255" w:rsidRPr="00AF1255" w:rsidSect="00145BE7">
          <w:headerReference w:type="default" r:id="rId14"/>
          <w:pgSz w:w="11906" w:h="16383"/>
          <w:pgMar w:top="567" w:right="567" w:bottom="567" w:left="1134" w:header="720" w:footer="0" w:gutter="0"/>
          <w:cols w:space="720"/>
          <w:docGrid w:linePitch="299"/>
        </w:sectPr>
      </w:pPr>
    </w:p>
    <w:p w:rsidR="00FC2FFC" w:rsidRPr="00AF1255" w:rsidRDefault="00FC2FFC" w:rsidP="00E46FAC">
      <w:pPr>
        <w:ind w:left="120"/>
        <w:jc w:val="both"/>
        <w:rPr>
          <w:rFonts w:ascii="Times New Roman" w:eastAsia="Calibri" w:hAnsi="Times New Roman" w:cs="Times New Roman"/>
          <w:sz w:val="20"/>
          <w:szCs w:val="20"/>
          <w:lang w:val="en-US"/>
        </w:rPr>
      </w:pPr>
      <w:r w:rsidRPr="00A0189C">
        <w:rPr>
          <w:rFonts w:ascii="Times New Roman" w:eastAsia="Calibri" w:hAnsi="Times New Roman" w:cs="Times New Roman"/>
          <w:b/>
          <w:color w:val="FF0000"/>
          <w:sz w:val="20"/>
          <w:szCs w:val="20"/>
          <w:lang w:val="en-US"/>
        </w:rPr>
        <w:lastRenderedPageBreak/>
        <w:t xml:space="preserve"> </w:t>
      </w:r>
      <w:r w:rsidRPr="00AF1255">
        <w:rPr>
          <w:rFonts w:ascii="Times New Roman" w:eastAsia="Calibri" w:hAnsi="Times New Roman" w:cs="Times New Roman"/>
          <w:b/>
          <w:sz w:val="20"/>
          <w:szCs w:val="20"/>
          <w:lang w:val="en-US"/>
        </w:rPr>
        <w:t xml:space="preserve">8 КЛАСС </w:t>
      </w:r>
    </w:p>
    <w:tbl>
      <w:tblPr>
        <w:tblW w:w="10431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582"/>
        <w:gridCol w:w="2820"/>
        <w:gridCol w:w="869"/>
        <w:gridCol w:w="1709"/>
        <w:gridCol w:w="1779"/>
        <w:gridCol w:w="2672"/>
      </w:tblGrid>
      <w:tr w:rsidR="00AF1255" w:rsidRPr="00AF1255" w:rsidTr="00AF1255">
        <w:trPr>
          <w:trHeight w:val="144"/>
        </w:trPr>
        <w:tc>
          <w:tcPr>
            <w:tcW w:w="58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F1255" w:rsidRPr="00AF1255" w:rsidRDefault="00AF1255" w:rsidP="00AF1255">
            <w:pPr>
              <w:spacing w:line="240" w:lineRule="auto"/>
              <w:rPr>
                <w:rFonts w:ascii="Calibri" w:eastAsia="Calibri" w:hAnsi="Calibri" w:cs="Calibri"/>
                <w:lang w:val="en-US"/>
              </w:rPr>
            </w:pPr>
            <w:r w:rsidRPr="00AF1255">
              <w:rPr>
                <w:rFonts w:ascii="Times New Roman" w:eastAsia="Calibri" w:hAnsi="Times New Roman" w:cs="Calibri"/>
                <w:b/>
                <w:sz w:val="24"/>
                <w:lang w:val="en-US"/>
              </w:rPr>
              <w:t xml:space="preserve">№ п/п </w:t>
            </w:r>
          </w:p>
          <w:p w:rsidR="00AF1255" w:rsidRPr="00AF1255" w:rsidRDefault="00AF1255" w:rsidP="00AF1255">
            <w:pPr>
              <w:spacing w:line="240" w:lineRule="auto"/>
              <w:rPr>
                <w:rFonts w:ascii="Calibri" w:eastAsia="Calibri" w:hAnsi="Calibri" w:cs="Calibri"/>
                <w:lang w:val="en-US"/>
              </w:rPr>
            </w:pPr>
          </w:p>
        </w:tc>
        <w:tc>
          <w:tcPr>
            <w:tcW w:w="28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F1255" w:rsidRPr="00AF1255" w:rsidRDefault="00AF1255" w:rsidP="00AF1255">
            <w:pPr>
              <w:spacing w:line="240" w:lineRule="auto"/>
              <w:rPr>
                <w:rFonts w:ascii="Calibri" w:eastAsia="Calibri" w:hAnsi="Calibri" w:cs="Calibri"/>
                <w:lang w:val="en-US"/>
              </w:rPr>
            </w:pPr>
            <w:r w:rsidRPr="00AF1255">
              <w:rPr>
                <w:rFonts w:ascii="Times New Roman" w:eastAsia="Calibri" w:hAnsi="Times New Roman" w:cs="Calibri"/>
                <w:b/>
                <w:sz w:val="24"/>
                <w:lang w:val="en-US"/>
              </w:rPr>
              <w:t xml:space="preserve">Наименование разделов и тем программы </w:t>
            </w:r>
          </w:p>
          <w:p w:rsidR="00AF1255" w:rsidRPr="00AF1255" w:rsidRDefault="00AF1255" w:rsidP="00AF1255">
            <w:pPr>
              <w:spacing w:line="240" w:lineRule="auto"/>
              <w:rPr>
                <w:rFonts w:ascii="Calibri" w:eastAsia="Calibri" w:hAnsi="Calibri" w:cs="Calibri"/>
                <w:lang w:val="en-US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F1255" w:rsidRPr="00AF1255" w:rsidRDefault="00AF1255" w:rsidP="00AF1255">
            <w:pPr>
              <w:spacing w:line="240" w:lineRule="auto"/>
              <w:rPr>
                <w:rFonts w:ascii="Calibri" w:eastAsia="Calibri" w:hAnsi="Calibri" w:cs="Calibri"/>
                <w:lang w:val="en-US"/>
              </w:rPr>
            </w:pPr>
            <w:r w:rsidRPr="00AF1255">
              <w:rPr>
                <w:rFonts w:ascii="Times New Roman" w:eastAsia="Calibri" w:hAnsi="Times New Roman" w:cs="Calibri"/>
                <w:b/>
                <w:sz w:val="24"/>
                <w:lang w:val="en-US"/>
              </w:rPr>
              <w:t>Количество часов</w:t>
            </w:r>
          </w:p>
        </w:tc>
        <w:tc>
          <w:tcPr>
            <w:tcW w:w="26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F1255" w:rsidRPr="00AF1255" w:rsidRDefault="00AF1255" w:rsidP="00AF1255">
            <w:pPr>
              <w:spacing w:line="240" w:lineRule="auto"/>
              <w:rPr>
                <w:rFonts w:ascii="Calibri" w:eastAsia="Calibri" w:hAnsi="Calibri" w:cs="Calibri"/>
                <w:lang w:val="en-US"/>
              </w:rPr>
            </w:pPr>
            <w:r w:rsidRPr="00AF1255">
              <w:rPr>
                <w:rFonts w:ascii="Times New Roman" w:eastAsia="Calibri" w:hAnsi="Times New Roman" w:cs="Calibri"/>
                <w:b/>
                <w:sz w:val="24"/>
                <w:lang w:val="en-US"/>
              </w:rPr>
              <w:t xml:space="preserve">Электронные (цифровые) образовательные ресурсы </w:t>
            </w:r>
          </w:p>
          <w:p w:rsidR="00AF1255" w:rsidRPr="00AF1255" w:rsidRDefault="00AF1255" w:rsidP="00AF1255">
            <w:pPr>
              <w:spacing w:line="240" w:lineRule="auto"/>
              <w:rPr>
                <w:rFonts w:ascii="Calibri" w:eastAsia="Calibri" w:hAnsi="Calibri" w:cs="Calibri"/>
                <w:lang w:val="en-US"/>
              </w:rPr>
            </w:pPr>
          </w:p>
        </w:tc>
      </w:tr>
      <w:tr w:rsidR="00AF1255" w:rsidRPr="00AF1255" w:rsidTr="00AF1255">
        <w:trPr>
          <w:trHeight w:val="144"/>
        </w:trPr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AF1255" w:rsidRPr="00AF1255" w:rsidRDefault="00AF1255" w:rsidP="00AF1255">
            <w:pPr>
              <w:spacing w:line="240" w:lineRule="auto"/>
              <w:rPr>
                <w:rFonts w:ascii="Calibri" w:eastAsia="Calibri" w:hAnsi="Calibri" w:cs="Calibri"/>
                <w:lang w:val="en-US"/>
              </w:rPr>
            </w:pPr>
          </w:p>
        </w:tc>
        <w:tc>
          <w:tcPr>
            <w:tcW w:w="2820" w:type="dxa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AF1255" w:rsidRPr="00AF1255" w:rsidRDefault="00AF1255" w:rsidP="00AF1255">
            <w:pPr>
              <w:spacing w:line="240" w:lineRule="auto"/>
              <w:rPr>
                <w:rFonts w:ascii="Calibri" w:eastAsia="Calibri" w:hAnsi="Calibri" w:cs="Calibri"/>
                <w:lang w:val="en-US"/>
              </w:rPr>
            </w:pP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F1255" w:rsidRPr="00AF1255" w:rsidRDefault="00AF1255" w:rsidP="00AF1255">
            <w:pPr>
              <w:spacing w:line="240" w:lineRule="auto"/>
              <w:rPr>
                <w:rFonts w:ascii="Calibri" w:eastAsia="Calibri" w:hAnsi="Calibri" w:cs="Calibri"/>
                <w:lang w:val="en-US"/>
              </w:rPr>
            </w:pPr>
            <w:r w:rsidRPr="00AF1255">
              <w:rPr>
                <w:rFonts w:ascii="Times New Roman" w:eastAsia="Calibri" w:hAnsi="Times New Roman" w:cs="Calibri"/>
                <w:b/>
                <w:sz w:val="24"/>
                <w:lang w:val="en-US"/>
              </w:rPr>
              <w:t xml:space="preserve">Всего </w:t>
            </w:r>
          </w:p>
          <w:p w:rsidR="00AF1255" w:rsidRPr="00AF1255" w:rsidRDefault="00AF1255" w:rsidP="00AF1255">
            <w:pPr>
              <w:spacing w:line="240" w:lineRule="auto"/>
              <w:rPr>
                <w:rFonts w:ascii="Calibri" w:eastAsia="Calibri" w:hAnsi="Calibri" w:cs="Calibri"/>
                <w:lang w:val="en-US"/>
              </w:rPr>
            </w:pP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AF1255" w:rsidRPr="00AF1255" w:rsidRDefault="00AF1255" w:rsidP="00AF1255">
            <w:pPr>
              <w:spacing w:line="240" w:lineRule="auto"/>
              <w:rPr>
                <w:rFonts w:ascii="Calibri" w:eastAsia="Calibri" w:hAnsi="Calibri" w:cs="Calibri"/>
                <w:lang w:val="en-US"/>
              </w:rPr>
            </w:pPr>
            <w:r w:rsidRPr="00AF1255">
              <w:rPr>
                <w:rFonts w:ascii="Times New Roman" w:eastAsia="Calibri" w:hAnsi="Times New Roman" w:cs="Calibri"/>
                <w:b/>
                <w:sz w:val="24"/>
                <w:lang w:val="en-US"/>
              </w:rPr>
              <w:t xml:space="preserve">Контрольные работы </w:t>
            </w:r>
          </w:p>
          <w:p w:rsidR="00AF1255" w:rsidRPr="00AF1255" w:rsidRDefault="00AF1255" w:rsidP="00AF1255">
            <w:pPr>
              <w:spacing w:line="240" w:lineRule="auto"/>
              <w:rPr>
                <w:rFonts w:ascii="Calibri" w:eastAsia="Calibri" w:hAnsi="Calibri" w:cs="Calibri"/>
                <w:lang w:val="en-US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AF1255" w:rsidRPr="00AF1255" w:rsidRDefault="00AF1255" w:rsidP="00AF1255">
            <w:pPr>
              <w:spacing w:line="240" w:lineRule="auto"/>
              <w:rPr>
                <w:rFonts w:ascii="Calibri" w:eastAsia="Calibri" w:hAnsi="Calibri" w:cs="Calibri"/>
                <w:lang w:val="en-US"/>
              </w:rPr>
            </w:pPr>
            <w:r w:rsidRPr="00AF1255">
              <w:rPr>
                <w:rFonts w:ascii="Times New Roman" w:eastAsia="Calibri" w:hAnsi="Times New Roman" w:cs="Calibri"/>
                <w:b/>
                <w:sz w:val="24"/>
                <w:lang w:val="en-US"/>
              </w:rPr>
              <w:t xml:space="preserve">Практические работы </w:t>
            </w:r>
          </w:p>
          <w:p w:rsidR="00AF1255" w:rsidRPr="00AF1255" w:rsidRDefault="00AF1255" w:rsidP="00AF1255">
            <w:pPr>
              <w:spacing w:line="240" w:lineRule="auto"/>
              <w:rPr>
                <w:rFonts w:ascii="Calibri" w:eastAsia="Calibri" w:hAnsi="Calibri" w:cs="Calibri"/>
                <w:lang w:val="en-US"/>
              </w:rPr>
            </w:pPr>
          </w:p>
        </w:tc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AF1255" w:rsidRPr="00AF1255" w:rsidRDefault="00AF1255" w:rsidP="00AF1255">
            <w:pPr>
              <w:spacing w:line="240" w:lineRule="auto"/>
              <w:rPr>
                <w:rFonts w:ascii="Calibri" w:eastAsia="Calibri" w:hAnsi="Calibri" w:cs="Calibri"/>
                <w:lang w:val="en-US"/>
              </w:rPr>
            </w:pPr>
          </w:p>
        </w:tc>
      </w:tr>
      <w:tr w:rsidR="00AF1255" w:rsidRPr="00AF1255" w:rsidTr="00AF1255">
        <w:trPr>
          <w:trHeight w:val="144"/>
        </w:trPr>
        <w:tc>
          <w:tcPr>
            <w:tcW w:w="582" w:type="dxa"/>
            <w:tcMar>
              <w:top w:w="50" w:type="dxa"/>
              <w:left w:w="100" w:type="dxa"/>
            </w:tcMar>
            <w:vAlign w:val="center"/>
          </w:tcPr>
          <w:p w:rsidR="00AF1255" w:rsidRPr="00AF1255" w:rsidRDefault="00AF1255" w:rsidP="00AF1255">
            <w:pPr>
              <w:spacing w:line="240" w:lineRule="auto"/>
              <w:rPr>
                <w:rFonts w:ascii="Calibri" w:eastAsia="Calibri" w:hAnsi="Calibri" w:cs="Calibri"/>
                <w:lang w:val="en-US"/>
              </w:rPr>
            </w:pPr>
            <w:r w:rsidRPr="00AF1255">
              <w:rPr>
                <w:rFonts w:ascii="Times New Roman" w:eastAsia="Calibri" w:hAnsi="Times New Roman" w:cs="Calibri"/>
                <w:sz w:val="24"/>
                <w:lang w:val="en-US"/>
              </w:rPr>
              <w:t>1</w:t>
            </w:r>
          </w:p>
        </w:tc>
        <w:tc>
          <w:tcPr>
            <w:tcW w:w="2820" w:type="dxa"/>
            <w:tcMar>
              <w:top w:w="50" w:type="dxa"/>
              <w:left w:w="100" w:type="dxa"/>
            </w:tcMar>
            <w:vAlign w:val="center"/>
          </w:tcPr>
          <w:p w:rsidR="00AF1255" w:rsidRPr="00AF1255" w:rsidRDefault="00AF1255" w:rsidP="00AF1255">
            <w:pPr>
              <w:spacing w:line="240" w:lineRule="auto"/>
              <w:rPr>
                <w:rFonts w:ascii="Calibri" w:eastAsia="Calibri" w:hAnsi="Calibri" w:cs="Calibri"/>
                <w:lang w:val="en-US"/>
              </w:rPr>
            </w:pPr>
            <w:r w:rsidRPr="00AF1255">
              <w:rPr>
                <w:rFonts w:ascii="Times New Roman" w:eastAsia="Calibri" w:hAnsi="Times New Roman" w:cs="Calibri"/>
                <w:sz w:val="24"/>
                <w:lang w:val="en-US"/>
              </w:rPr>
              <w:t>Повторение курса 7 класса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F1255" w:rsidRPr="00AF1255" w:rsidRDefault="00AF1255" w:rsidP="00AF1255">
            <w:pPr>
              <w:spacing w:line="240" w:lineRule="auto"/>
              <w:jc w:val="center"/>
              <w:rPr>
                <w:rFonts w:ascii="Calibri" w:eastAsia="Calibri" w:hAnsi="Calibri" w:cs="Calibri"/>
                <w:lang w:val="en-US"/>
              </w:rPr>
            </w:pPr>
            <w:r w:rsidRPr="00AF1255">
              <w:rPr>
                <w:rFonts w:ascii="Times New Roman" w:eastAsia="Calibri" w:hAnsi="Times New Roman" w:cs="Calibri"/>
                <w:sz w:val="24"/>
                <w:lang w:val="en-US"/>
              </w:rPr>
              <w:t xml:space="preserve"> 4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AF1255" w:rsidRPr="00AF1255" w:rsidRDefault="00AF1255" w:rsidP="00AF1255">
            <w:pPr>
              <w:spacing w:line="240" w:lineRule="auto"/>
              <w:jc w:val="center"/>
              <w:rPr>
                <w:rFonts w:ascii="Calibri" w:eastAsia="Calibri" w:hAnsi="Calibri" w:cs="Calibri"/>
                <w:lang w:val="en-US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AF1255" w:rsidRPr="00AF1255" w:rsidRDefault="00AF1255" w:rsidP="00AF1255">
            <w:pPr>
              <w:spacing w:line="240" w:lineRule="auto"/>
              <w:jc w:val="center"/>
              <w:rPr>
                <w:rFonts w:ascii="Calibri" w:eastAsia="Calibri" w:hAnsi="Calibri" w:cs="Calibri"/>
                <w:lang w:val="en-US"/>
              </w:rPr>
            </w:pPr>
          </w:p>
        </w:tc>
        <w:tc>
          <w:tcPr>
            <w:tcW w:w="2672" w:type="dxa"/>
            <w:tcMar>
              <w:top w:w="50" w:type="dxa"/>
              <w:left w:w="100" w:type="dxa"/>
            </w:tcMar>
            <w:vAlign w:val="center"/>
          </w:tcPr>
          <w:p w:rsidR="00AF1255" w:rsidRPr="00AF1255" w:rsidRDefault="00AF1255" w:rsidP="00AF1255">
            <w:pPr>
              <w:spacing w:line="240" w:lineRule="auto"/>
              <w:rPr>
                <w:rFonts w:ascii="Calibri" w:eastAsia="Calibri" w:hAnsi="Calibri" w:cs="Calibri"/>
              </w:rPr>
            </w:pPr>
            <w:r w:rsidRPr="00AF1255">
              <w:rPr>
                <w:rFonts w:ascii="Times New Roman" w:eastAsia="Calibri" w:hAnsi="Times New Roman" w:cs="Calibri"/>
                <w:sz w:val="24"/>
              </w:rPr>
              <w:t xml:space="preserve">Библиотека ЦОК </w:t>
            </w:r>
            <w:hyperlink r:id="rId15" w:tooltip="https://m.edsoo.ru/7f417fb2" w:history="1">
              <w:r w:rsidRPr="00AF1255">
                <w:rPr>
                  <w:rFonts w:ascii="Times New Roman" w:eastAsia="Calibri" w:hAnsi="Times New Roman" w:cs="Calibri"/>
                  <w:color w:val="0000FF"/>
                  <w:u w:val="single"/>
                  <w:lang w:val="en-US"/>
                </w:rPr>
                <w:t>https</w:t>
              </w:r>
              <w:r w:rsidRPr="00AF1255">
                <w:rPr>
                  <w:rFonts w:ascii="Times New Roman" w:eastAsia="Calibri" w:hAnsi="Times New Roman" w:cs="Calibri"/>
                  <w:color w:val="0000FF"/>
                  <w:u w:val="single"/>
                </w:rPr>
                <w:t>://</w:t>
              </w:r>
              <w:r w:rsidRPr="00AF1255">
                <w:rPr>
                  <w:rFonts w:ascii="Times New Roman" w:eastAsia="Calibri" w:hAnsi="Times New Roman" w:cs="Calibri"/>
                  <w:color w:val="0000FF"/>
                  <w:u w:val="single"/>
                  <w:lang w:val="en-US"/>
                </w:rPr>
                <w:t>m</w:t>
              </w:r>
              <w:r w:rsidRPr="00AF1255">
                <w:rPr>
                  <w:rFonts w:ascii="Times New Roman" w:eastAsia="Calibri" w:hAnsi="Times New Roman" w:cs="Calibri"/>
                  <w:color w:val="0000FF"/>
                  <w:u w:val="single"/>
                </w:rPr>
                <w:t>.</w:t>
              </w:r>
              <w:r w:rsidRPr="00AF1255">
                <w:rPr>
                  <w:rFonts w:ascii="Times New Roman" w:eastAsia="Calibri" w:hAnsi="Times New Roman" w:cs="Calibri"/>
                  <w:color w:val="0000FF"/>
                  <w:u w:val="single"/>
                  <w:lang w:val="en-US"/>
                </w:rPr>
                <w:t>edsoo</w:t>
              </w:r>
              <w:r w:rsidRPr="00AF1255">
                <w:rPr>
                  <w:rFonts w:ascii="Times New Roman" w:eastAsia="Calibri" w:hAnsi="Times New Roman" w:cs="Calibri"/>
                  <w:color w:val="0000FF"/>
                  <w:u w:val="single"/>
                </w:rPr>
                <w:t>.</w:t>
              </w:r>
              <w:r w:rsidRPr="00AF1255">
                <w:rPr>
                  <w:rFonts w:ascii="Times New Roman" w:eastAsia="Calibri" w:hAnsi="Times New Roman" w:cs="Calibri"/>
                  <w:color w:val="0000FF"/>
                  <w:u w:val="single"/>
                  <w:lang w:val="en-US"/>
                </w:rPr>
                <w:t>ru</w:t>
              </w:r>
              <w:r w:rsidRPr="00AF1255">
                <w:rPr>
                  <w:rFonts w:ascii="Times New Roman" w:eastAsia="Calibri" w:hAnsi="Times New Roman" w:cs="Calibri"/>
                  <w:color w:val="0000FF"/>
                  <w:u w:val="single"/>
                </w:rPr>
                <w:t>/7</w:t>
              </w:r>
              <w:r w:rsidRPr="00AF1255">
                <w:rPr>
                  <w:rFonts w:ascii="Times New Roman" w:eastAsia="Calibri" w:hAnsi="Times New Roman" w:cs="Calibri"/>
                  <w:color w:val="0000FF"/>
                  <w:u w:val="single"/>
                  <w:lang w:val="en-US"/>
                </w:rPr>
                <w:t>f</w:t>
              </w:r>
              <w:r w:rsidRPr="00AF1255">
                <w:rPr>
                  <w:rFonts w:ascii="Times New Roman" w:eastAsia="Calibri" w:hAnsi="Times New Roman" w:cs="Calibri"/>
                  <w:color w:val="0000FF"/>
                  <w:u w:val="single"/>
                </w:rPr>
                <w:t>417</w:t>
              </w:r>
              <w:r w:rsidRPr="00AF1255">
                <w:rPr>
                  <w:rFonts w:ascii="Times New Roman" w:eastAsia="Calibri" w:hAnsi="Times New Roman" w:cs="Calibri"/>
                  <w:color w:val="0000FF"/>
                  <w:u w:val="single"/>
                  <w:lang w:val="en-US"/>
                </w:rPr>
                <w:t>fb</w:t>
              </w:r>
              <w:r w:rsidRPr="00AF1255">
                <w:rPr>
                  <w:rFonts w:ascii="Times New Roman" w:eastAsia="Calibri" w:hAnsi="Times New Roman" w:cs="Calibri"/>
                  <w:color w:val="0000FF"/>
                  <w:u w:val="single"/>
                </w:rPr>
                <w:t>2</w:t>
              </w:r>
            </w:hyperlink>
          </w:p>
        </w:tc>
      </w:tr>
      <w:tr w:rsidR="00AF1255" w:rsidRPr="00AF1255" w:rsidTr="00AF1255">
        <w:trPr>
          <w:trHeight w:val="144"/>
        </w:trPr>
        <w:tc>
          <w:tcPr>
            <w:tcW w:w="582" w:type="dxa"/>
            <w:tcMar>
              <w:top w:w="50" w:type="dxa"/>
              <w:left w:w="100" w:type="dxa"/>
            </w:tcMar>
            <w:vAlign w:val="center"/>
          </w:tcPr>
          <w:p w:rsidR="00AF1255" w:rsidRPr="00AF1255" w:rsidRDefault="00AF1255" w:rsidP="00AF1255">
            <w:pPr>
              <w:spacing w:line="240" w:lineRule="auto"/>
              <w:rPr>
                <w:rFonts w:ascii="Calibri" w:eastAsia="Calibri" w:hAnsi="Calibri" w:cs="Calibri"/>
                <w:lang w:val="en-US"/>
              </w:rPr>
            </w:pPr>
            <w:r w:rsidRPr="00AF1255">
              <w:rPr>
                <w:rFonts w:ascii="Times New Roman" w:eastAsia="Calibri" w:hAnsi="Times New Roman" w:cs="Calibri"/>
                <w:sz w:val="24"/>
                <w:lang w:val="en-US"/>
              </w:rPr>
              <w:t>2</w:t>
            </w:r>
          </w:p>
        </w:tc>
        <w:tc>
          <w:tcPr>
            <w:tcW w:w="2820" w:type="dxa"/>
            <w:tcMar>
              <w:top w:w="50" w:type="dxa"/>
              <w:left w:w="100" w:type="dxa"/>
            </w:tcMar>
            <w:vAlign w:val="center"/>
          </w:tcPr>
          <w:p w:rsidR="00AF1255" w:rsidRPr="00AF1255" w:rsidRDefault="00AF1255" w:rsidP="00AF1255">
            <w:pPr>
              <w:spacing w:line="240" w:lineRule="auto"/>
              <w:rPr>
                <w:rFonts w:ascii="Calibri" w:eastAsia="Calibri" w:hAnsi="Calibri" w:cs="Calibri"/>
                <w:lang w:val="en-US"/>
              </w:rPr>
            </w:pPr>
            <w:r w:rsidRPr="00AF1255">
              <w:rPr>
                <w:rFonts w:ascii="Times New Roman" w:eastAsia="Calibri" w:hAnsi="Times New Roman" w:cs="Calibri"/>
                <w:sz w:val="24"/>
                <w:lang w:val="en-US"/>
              </w:rPr>
              <w:t>Описательная статистика. Рассеивание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F1255" w:rsidRPr="00AF1255" w:rsidRDefault="00AF1255" w:rsidP="00AF1255">
            <w:pPr>
              <w:spacing w:line="240" w:lineRule="auto"/>
              <w:jc w:val="center"/>
              <w:rPr>
                <w:rFonts w:ascii="Calibri" w:eastAsia="Calibri" w:hAnsi="Calibri" w:cs="Calibri"/>
                <w:lang w:val="en-US"/>
              </w:rPr>
            </w:pPr>
            <w:r w:rsidRPr="00AF1255">
              <w:rPr>
                <w:rFonts w:ascii="Times New Roman" w:eastAsia="Calibri" w:hAnsi="Times New Roman" w:cs="Calibri"/>
                <w:sz w:val="24"/>
                <w:lang w:val="en-US"/>
              </w:rPr>
              <w:t xml:space="preserve"> 4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AF1255" w:rsidRPr="00AF1255" w:rsidRDefault="00AF1255" w:rsidP="00AF1255">
            <w:pPr>
              <w:spacing w:line="240" w:lineRule="auto"/>
              <w:jc w:val="center"/>
              <w:rPr>
                <w:rFonts w:ascii="Calibri" w:eastAsia="Calibri" w:hAnsi="Calibri" w:cs="Calibri"/>
                <w:lang w:val="en-US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AF1255" w:rsidRPr="00AF1255" w:rsidRDefault="00AF1255" w:rsidP="00AF1255">
            <w:pPr>
              <w:spacing w:line="240" w:lineRule="auto"/>
              <w:jc w:val="center"/>
              <w:rPr>
                <w:rFonts w:ascii="Calibri" w:eastAsia="Calibri" w:hAnsi="Calibri" w:cs="Calibri"/>
                <w:lang w:val="en-US"/>
              </w:rPr>
            </w:pPr>
          </w:p>
        </w:tc>
        <w:tc>
          <w:tcPr>
            <w:tcW w:w="2672" w:type="dxa"/>
            <w:tcMar>
              <w:top w:w="50" w:type="dxa"/>
              <w:left w:w="100" w:type="dxa"/>
            </w:tcMar>
            <w:vAlign w:val="center"/>
          </w:tcPr>
          <w:p w:rsidR="00AF1255" w:rsidRPr="00AF1255" w:rsidRDefault="00AF1255" w:rsidP="00AF1255">
            <w:pPr>
              <w:spacing w:line="240" w:lineRule="auto"/>
              <w:rPr>
                <w:rFonts w:ascii="Calibri" w:eastAsia="Calibri" w:hAnsi="Calibri" w:cs="Calibri"/>
              </w:rPr>
            </w:pPr>
            <w:r w:rsidRPr="00AF1255">
              <w:rPr>
                <w:rFonts w:ascii="Times New Roman" w:eastAsia="Calibri" w:hAnsi="Times New Roman" w:cs="Calibri"/>
                <w:sz w:val="24"/>
              </w:rPr>
              <w:t xml:space="preserve">Библиотека ЦОК </w:t>
            </w:r>
            <w:hyperlink r:id="rId16" w:tooltip="https://m.edsoo.ru/7f417fb2" w:history="1">
              <w:r w:rsidRPr="00AF1255">
                <w:rPr>
                  <w:rFonts w:ascii="Times New Roman" w:eastAsia="Calibri" w:hAnsi="Times New Roman" w:cs="Calibri"/>
                  <w:color w:val="0000FF"/>
                  <w:u w:val="single"/>
                  <w:lang w:val="en-US"/>
                </w:rPr>
                <w:t>https</w:t>
              </w:r>
              <w:r w:rsidRPr="00AF1255">
                <w:rPr>
                  <w:rFonts w:ascii="Times New Roman" w:eastAsia="Calibri" w:hAnsi="Times New Roman" w:cs="Calibri"/>
                  <w:color w:val="0000FF"/>
                  <w:u w:val="single"/>
                </w:rPr>
                <w:t>://</w:t>
              </w:r>
              <w:r w:rsidRPr="00AF1255">
                <w:rPr>
                  <w:rFonts w:ascii="Times New Roman" w:eastAsia="Calibri" w:hAnsi="Times New Roman" w:cs="Calibri"/>
                  <w:color w:val="0000FF"/>
                  <w:u w:val="single"/>
                  <w:lang w:val="en-US"/>
                </w:rPr>
                <w:t>m</w:t>
              </w:r>
              <w:r w:rsidRPr="00AF1255">
                <w:rPr>
                  <w:rFonts w:ascii="Times New Roman" w:eastAsia="Calibri" w:hAnsi="Times New Roman" w:cs="Calibri"/>
                  <w:color w:val="0000FF"/>
                  <w:u w:val="single"/>
                </w:rPr>
                <w:t>.</w:t>
              </w:r>
              <w:r w:rsidRPr="00AF1255">
                <w:rPr>
                  <w:rFonts w:ascii="Times New Roman" w:eastAsia="Calibri" w:hAnsi="Times New Roman" w:cs="Calibri"/>
                  <w:color w:val="0000FF"/>
                  <w:u w:val="single"/>
                  <w:lang w:val="en-US"/>
                </w:rPr>
                <w:t>edsoo</w:t>
              </w:r>
              <w:r w:rsidRPr="00AF1255">
                <w:rPr>
                  <w:rFonts w:ascii="Times New Roman" w:eastAsia="Calibri" w:hAnsi="Times New Roman" w:cs="Calibri"/>
                  <w:color w:val="0000FF"/>
                  <w:u w:val="single"/>
                </w:rPr>
                <w:t>.</w:t>
              </w:r>
              <w:r w:rsidRPr="00AF1255">
                <w:rPr>
                  <w:rFonts w:ascii="Times New Roman" w:eastAsia="Calibri" w:hAnsi="Times New Roman" w:cs="Calibri"/>
                  <w:color w:val="0000FF"/>
                  <w:u w:val="single"/>
                  <w:lang w:val="en-US"/>
                </w:rPr>
                <w:t>ru</w:t>
              </w:r>
              <w:r w:rsidRPr="00AF1255">
                <w:rPr>
                  <w:rFonts w:ascii="Times New Roman" w:eastAsia="Calibri" w:hAnsi="Times New Roman" w:cs="Calibri"/>
                  <w:color w:val="0000FF"/>
                  <w:u w:val="single"/>
                </w:rPr>
                <w:t>/7</w:t>
              </w:r>
              <w:r w:rsidRPr="00AF1255">
                <w:rPr>
                  <w:rFonts w:ascii="Times New Roman" w:eastAsia="Calibri" w:hAnsi="Times New Roman" w:cs="Calibri"/>
                  <w:color w:val="0000FF"/>
                  <w:u w:val="single"/>
                  <w:lang w:val="en-US"/>
                </w:rPr>
                <w:t>f</w:t>
              </w:r>
              <w:r w:rsidRPr="00AF1255">
                <w:rPr>
                  <w:rFonts w:ascii="Times New Roman" w:eastAsia="Calibri" w:hAnsi="Times New Roman" w:cs="Calibri"/>
                  <w:color w:val="0000FF"/>
                  <w:u w:val="single"/>
                </w:rPr>
                <w:t>417</w:t>
              </w:r>
              <w:r w:rsidRPr="00AF1255">
                <w:rPr>
                  <w:rFonts w:ascii="Times New Roman" w:eastAsia="Calibri" w:hAnsi="Times New Roman" w:cs="Calibri"/>
                  <w:color w:val="0000FF"/>
                  <w:u w:val="single"/>
                  <w:lang w:val="en-US"/>
                </w:rPr>
                <w:t>fb</w:t>
              </w:r>
              <w:r w:rsidRPr="00AF1255">
                <w:rPr>
                  <w:rFonts w:ascii="Times New Roman" w:eastAsia="Calibri" w:hAnsi="Times New Roman" w:cs="Calibri"/>
                  <w:color w:val="0000FF"/>
                  <w:u w:val="single"/>
                </w:rPr>
                <w:t>2</w:t>
              </w:r>
            </w:hyperlink>
          </w:p>
        </w:tc>
      </w:tr>
      <w:tr w:rsidR="00AF1255" w:rsidRPr="00AF1255" w:rsidTr="00AF1255">
        <w:trPr>
          <w:trHeight w:val="144"/>
        </w:trPr>
        <w:tc>
          <w:tcPr>
            <w:tcW w:w="582" w:type="dxa"/>
            <w:tcMar>
              <w:top w:w="50" w:type="dxa"/>
              <w:left w:w="100" w:type="dxa"/>
            </w:tcMar>
            <w:vAlign w:val="center"/>
          </w:tcPr>
          <w:p w:rsidR="00AF1255" w:rsidRPr="00AF1255" w:rsidRDefault="00AF1255" w:rsidP="00AF1255">
            <w:pPr>
              <w:spacing w:line="240" w:lineRule="auto"/>
              <w:rPr>
                <w:rFonts w:ascii="Calibri" w:eastAsia="Calibri" w:hAnsi="Calibri" w:cs="Calibri"/>
                <w:lang w:val="en-US"/>
              </w:rPr>
            </w:pPr>
            <w:r w:rsidRPr="00AF1255">
              <w:rPr>
                <w:rFonts w:ascii="Times New Roman" w:eastAsia="Calibri" w:hAnsi="Times New Roman" w:cs="Calibri"/>
                <w:sz w:val="24"/>
                <w:lang w:val="en-US"/>
              </w:rPr>
              <w:t>3</w:t>
            </w:r>
          </w:p>
        </w:tc>
        <w:tc>
          <w:tcPr>
            <w:tcW w:w="2820" w:type="dxa"/>
            <w:tcMar>
              <w:top w:w="50" w:type="dxa"/>
              <w:left w:w="100" w:type="dxa"/>
            </w:tcMar>
            <w:vAlign w:val="center"/>
          </w:tcPr>
          <w:p w:rsidR="00AF1255" w:rsidRPr="00AF1255" w:rsidRDefault="00AF1255" w:rsidP="00AF1255">
            <w:pPr>
              <w:spacing w:line="240" w:lineRule="auto"/>
              <w:rPr>
                <w:rFonts w:ascii="Calibri" w:eastAsia="Calibri" w:hAnsi="Calibri" w:cs="Calibri"/>
                <w:lang w:val="en-US"/>
              </w:rPr>
            </w:pPr>
            <w:r w:rsidRPr="00AF1255">
              <w:rPr>
                <w:rFonts w:ascii="Times New Roman" w:eastAsia="Calibri" w:hAnsi="Times New Roman" w:cs="Calibri"/>
                <w:sz w:val="24"/>
                <w:lang w:val="en-US"/>
              </w:rPr>
              <w:t>Множества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F1255" w:rsidRPr="00AF1255" w:rsidRDefault="00AF1255" w:rsidP="00AF1255">
            <w:pPr>
              <w:spacing w:line="240" w:lineRule="auto"/>
              <w:jc w:val="center"/>
              <w:rPr>
                <w:rFonts w:ascii="Calibri" w:eastAsia="Calibri" w:hAnsi="Calibri" w:cs="Calibri"/>
                <w:lang w:val="en-US"/>
              </w:rPr>
            </w:pPr>
            <w:r w:rsidRPr="00AF1255">
              <w:rPr>
                <w:rFonts w:ascii="Times New Roman" w:eastAsia="Calibri" w:hAnsi="Times New Roman" w:cs="Calibri"/>
                <w:sz w:val="24"/>
                <w:lang w:val="en-US"/>
              </w:rPr>
              <w:t xml:space="preserve"> 4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AF1255" w:rsidRPr="00AF1255" w:rsidRDefault="00AF1255" w:rsidP="00AF1255">
            <w:pPr>
              <w:spacing w:line="240" w:lineRule="auto"/>
              <w:jc w:val="center"/>
              <w:rPr>
                <w:rFonts w:ascii="Calibri" w:eastAsia="Calibri" w:hAnsi="Calibri" w:cs="Calibri"/>
                <w:lang w:val="en-US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AF1255" w:rsidRPr="00AF1255" w:rsidRDefault="00AF1255" w:rsidP="00AF1255">
            <w:pPr>
              <w:spacing w:line="240" w:lineRule="auto"/>
              <w:jc w:val="center"/>
              <w:rPr>
                <w:rFonts w:ascii="Calibri" w:eastAsia="Calibri" w:hAnsi="Calibri" w:cs="Calibri"/>
                <w:lang w:val="en-US"/>
              </w:rPr>
            </w:pPr>
          </w:p>
        </w:tc>
        <w:tc>
          <w:tcPr>
            <w:tcW w:w="2672" w:type="dxa"/>
            <w:tcMar>
              <w:top w:w="50" w:type="dxa"/>
              <w:left w:w="100" w:type="dxa"/>
            </w:tcMar>
            <w:vAlign w:val="center"/>
          </w:tcPr>
          <w:p w:rsidR="00AF1255" w:rsidRPr="00AF1255" w:rsidRDefault="00AF1255" w:rsidP="00AF1255">
            <w:pPr>
              <w:spacing w:line="240" w:lineRule="auto"/>
              <w:rPr>
                <w:rFonts w:ascii="Calibri" w:eastAsia="Calibri" w:hAnsi="Calibri" w:cs="Calibri"/>
              </w:rPr>
            </w:pPr>
            <w:r w:rsidRPr="00AF1255">
              <w:rPr>
                <w:rFonts w:ascii="Times New Roman" w:eastAsia="Calibri" w:hAnsi="Times New Roman" w:cs="Calibri"/>
                <w:sz w:val="24"/>
              </w:rPr>
              <w:t xml:space="preserve">Библиотека ЦОК </w:t>
            </w:r>
            <w:hyperlink r:id="rId17" w:tooltip="https://m.edsoo.ru/7f417fb2" w:history="1">
              <w:r w:rsidRPr="00AF1255">
                <w:rPr>
                  <w:rFonts w:ascii="Times New Roman" w:eastAsia="Calibri" w:hAnsi="Times New Roman" w:cs="Calibri"/>
                  <w:color w:val="0000FF"/>
                  <w:u w:val="single"/>
                  <w:lang w:val="en-US"/>
                </w:rPr>
                <w:t>https</w:t>
              </w:r>
              <w:r w:rsidRPr="00AF1255">
                <w:rPr>
                  <w:rFonts w:ascii="Times New Roman" w:eastAsia="Calibri" w:hAnsi="Times New Roman" w:cs="Calibri"/>
                  <w:color w:val="0000FF"/>
                  <w:u w:val="single"/>
                </w:rPr>
                <w:t>://</w:t>
              </w:r>
              <w:r w:rsidRPr="00AF1255">
                <w:rPr>
                  <w:rFonts w:ascii="Times New Roman" w:eastAsia="Calibri" w:hAnsi="Times New Roman" w:cs="Calibri"/>
                  <w:color w:val="0000FF"/>
                  <w:u w:val="single"/>
                  <w:lang w:val="en-US"/>
                </w:rPr>
                <w:t>m</w:t>
              </w:r>
              <w:r w:rsidRPr="00AF1255">
                <w:rPr>
                  <w:rFonts w:ascii="Times New Roman" w:eastAsia="Calibri" w:hAnsi="Times New Roman" w:cs="Calibri"/>
                  <w:color w:val="0000FF"/>
                  <w:u w:val="single"/>
                </w:rPr>
                <w:t>.</w:t>
              </w:r>
              <w:r w:rsidRPr="00AF1255">
                <w:rPr>
                  <w:rFonts w:ascii="Times New Roman" w:eastAsia="Calibri" w:hAnsi="Times New Roman" w:cs="Calibri"/>
                  <w:color w:val="0000FF"/>
                  <w:u w:val="single"/>
                  <w:lang w:val="en-US"/>
                </w:rPr>
                <w:t>edsoo</w:t>
              </w:r>
              <w:r w:rsidRPr="00AF1255">
                <w:rPr>
                  <w:rFonts w:ascii="Times New Roman" w:eastAsia="Calibri" w:hAnsi="Times New Roman" w:cs="Calibri"/>
                  <w:color w:val="0000FF"/>
                  <w:u w:val="single"/>
                </w:rPr>
                <w:t>.</w:t>
              </w:r>
              <w:r w:rsidRPr="00AF1255">
                <w:rPr>
                  <w:rFonts w:ascii="Times New Roman" w:eastAsia="Calibri" w:hAnsi="Times New Roman" w:cs="Calibri"/>
                  <w:color w:val="0000FF"/>
                  <w:u w:val="single"/>
                  <w:lang w:val="en-US"/>
                </w:rPr>
                <w:t>ru</w:t>
              </w:r>
              <w:r w:rsidRPr="00AF1255">
                <w:rPr>
                  <w:rFonts w:ascii="Times New Roman" w:eastAsia="Calibri" w:hAnsi="Times New Roman" w:cs="Calibri"/>
                  <w:color w:val="0000FF"/>
                  <w:u w:val="single"/>
                </w:rPr>
                <w:t>/7</w:t>
              </w:r>
              <w:r w:rsidRPr="00AF1255">
                <w:rPr>
                  <w:rFonts w:ascii="Times New Roman" w:eastAsia="Calibri" w:hAnsi="Times New Roman" w:cs="Calibri"/>
                  <w:color w:val="0000FF"/>
                  <w:u w:val="single"/>
                  <w:lang w:val="en-US"/>
                </w:rPr>
                <w:t>f</w:t>
              </w:r>
              <w:r w:rsidRPr="00AF1255">
                <w:rPr>
                  <w:rFonts w:ascii="Times New Roman" w:eastAsia="Calibri" w:hAnsi="Times New Roman" w:cs="Calibri"/>
                  <w:color w:val="0000FF"/>
                  <w:u w:val="single"/>
                </w:rPr>
                <w:t>417</w:t>
              </w:r>
              <w:r w:rsidRPr="00AF1255">
                <w:rPr>
                  <w:rFonts w:ascii="Times New Roman" w:eastAsia="Calibri" w:hAnsi="Times New Roman" w:cs="Calibri"/>
                  <w:color w:val="0000FF"/>
                  <w:u w:val="single"/>
                  <w:lang w:val="en-US"/>
                </w:rPr>
                <w:t>fb</w:t>
              </w:r>
              <w:r w:rsidRPr="00AF1255">
                <w:rPr>
                  <w:rFonts w:ascii="Times New Roman" w:eastAsia="Calibri" w:hAnsi="Times New Roman" w:cs="Calibri"/>
                  <w:color w:val="0000FF"/>
                  <w:u w:val="single"/>
                </w:rPr>
                <w:t>2</w:t>
              </w:r>
            </w:hyperlink>
          </w:p>
        </w:tc>
      </w:tr>
      <w:tr w:rsidR="00AF1255" w:rsidRPr="00AF1255" w:rsidTr="00AF1255">
        <w:trPr>
          <w:trHeight w:val="144"/>
        </w:trPr>
        <w:tc>
          <w:tcPr>
            <w:tcW w:w="582" w:type="dxa"/>
            <w:tcMar>
              <w:top w:w="50" w:type="dxa"/>
              <w:left w:w="100" w:type="dxa"/>
            </w:tcMar>
            <w:vAlign w:val="center"/>
          </w:tcPr>
          <w:p w:rsidR="00AF1255" w:rsidRPr="00AF1255" w:rsidRDefault="00AF1255" w:rsidP="00AF1255">
            <w:pPr>
              <w:spacing w:line="240" w:lineRule="auto"/>
              <w:rPr>
                <w:rFonts w:ascii="Calibri" w:eastAsia="Calibri" w:hAnsi="Calibri" w:cs="Calibri"/>
                <w:lang w:val="en-US"/>
              </w:rPr>
            </w:pPr>
            <w:r w:rsidRPr="00AF1255">
              <w:rPr>
                <w:rFonts w:ascii="Times New Roman" w:eastAsia="Calibri" w:hAnsi="Times New Roman" w:cs="Calibri"/>
                <w:sz w:val="24"/>
                <w:lang w:val="en-US"/>
              </w:rPr>
              <w:t>4</w:t>
            </w:r>
          </w:p>
        </w:tc>
        <w:tc>
          <w:tcPr>
            <w:tcW w:w="2820" w:type="dxa"/>
            <w:tcMar>
              <w:top w:w="50" w:type="dxa"/>
              <w:left w:w="100" w:type="dxa"/>
            </w:tcMar>
            <w:vAlign w:val="center"/>
          </w:tcPr>
          <w:p w:rsidR="00AF1255" w:rsidRPr="00AF1255" w:rsidRDefault="00AF1255" w:rsidP="00AF1255">
            <w:pPr>
              <w:spacing w:line="240" w:lineRule="auto"/>
              <w:rPr>
                <w:rFonts w:ascii="Calibri" w:eastAsia="Calibri" w:hAnsi="Calibri" w:cs="Calibri"/>
                <w:lang w:val="en-US"/>
              </w:rPr>
            </w:pPr>
            <w:r w:rsidRPr="00AF1255">
              <w:rPr>
                <w:rFonts w:ascii="Times New Roman" w:eastAsia="Calibri" w:hAnsi="Times New Roman" w:cs="Calibri"/>
                <w:sz w:val="24"/>
                <w:lang w:val="en-US"/>
              </w:rPr>
              <w:t>Вероятность случайного события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F1255" w:rsidRPr="00AF1255" w:rsidRDefault="00AF1255" w:rsidP="00AF1255">
            <w:pPr>
              <w:spacing w:line="240" w:lineRule="auto"/>
              <w:jc w:val="center"/>
              <w:rPr>
                <w:rFonts w:ascii="Calibri" w:eastAsia="Calibri" w:hAnsi="Calibri" w:cs="Calibri"/>
                <w:lang w:val="en-US"/>
              </w:rPr>
            </w:pPr>
            <w:r w:rsidRPr="00AF1255">
              <w:rPr>
                <w:rFonts w:ascii="Times New Roman" w:eastAsia="Calibri" w:hAnsi="Times New Roman" w:cs="Calibri"/>
                <w:sz w:val="24"/>
                <w:lang w:val="en-US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AF1255" w:rsidRPr="00AF1255" w:rsidRDefault="00AF1255" w:rsidP="00AF1255">
            <w:pPr>
              <w:spacing w:line="240" w:lineRule="auto"/>
              <w:jc w:val="center"/>
              <w:rPr>
                <w:rFonts w:ascii="Calibri" w:eastAsia="Calibri" w:hAnsi="Calibri" w:cs="Calibri"/>
                <w:lang w:val="en-US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AF1255" w:rsidRPr="00AF1255" w:rsidRDefault="00AF1255" w:rsidP="00AF1255">
            <w:pPr>
              <w:spacing w:line="240" w:lineRule="auto"/>
              <w:jc w:val="center"/>
              <w:rPr>
                <w:rFonts w:ascii="Calibri" w:eastAsia="Calibri" w:hAnsi="Calibri" w:cs="Calibri"/>
                <w:lang w:val="en-US"/>
              </w:rPr>
            </w:pPr>
            <w:r w:rsidRPr="00AF1255">
              <w:rPr>
                <w:rFonts w:ascii="Times New Roman" w:eastAsia="Calibri" w:hAnsi="Times New Roman" w:cs="Calibri"/>
                <w:sz w:val="24"/>
                <w:lang w:val="en-US"/>
              </w:rPr>
              <w:t xml:space="preserve"> 1 </w:t>
            </w:r>
          </w:p>
        </w:tc>
        <w:tc>
          <w:tcPr>
            <w:tcW w:w="2672" w:type="dxa"/>
            <w:tcMar>
              <w:top w:w="50" w:type="dxa"/>
              <w:left w:w="100" w:type="dxa"/>
            </w:tcMar>
            <w:vAlign w:val="center"/>
          </w:tcPr>
          <w:p w:rsidR="00AF1255" w:rsidRPr="00AF1255" w:rsidRDefault="00AF1255" w:rsidP="00AF1255">
            <w:pPr>
              <w:spacing w:line="240" w:lineRule="auto"/>
              <w:rPr>
                <w:rFonts w:ascii="Calibri" w:eastAsia="Calibri" w:hAnsi="Calibri" w:cs="Calibri"/>
              </w:rPr>
            </w:pPr>
            <w:r w:rsidRPr="00AF1255">
              <w:rPr>
                <w:rFonts w:ascii="Times New Roman" w:eastAsia="Calibri" w:hAnsi="Times New Roman" w:cs="Calibri"/>
                <w:sz w:val="24"/>
              </w:rPr>
              <w:t xml:space="preserve">Библиотека ЦОК </w:t>
            </w:r>
            <w:hyperlink r:id="rId18" w:tooltip="https://m.edsoo.ru/7f417fb2" w:history="1">
              <w:r w:rsidRPr="00AF1255">
                <w:rPr>
                  <w:rFonts w:ascii="Times New Roman" w:eastAsia="Calibri" w:hAnsi="Times New Roman" w:cs="Calibri"/>
                  <w:color w:val="0000FF"/>
                  <w:u w:val="single"/>
                  <w:lang w:val="en-US"/>
                </w:rPr>
                <w:t>https</w:t>
              </w:r>
              <w:r w:rsidRPr="00AF1255">
                <w:rPr>
                  <w:rFonts w:ascii="Times New Roman" w:eastAsia="Calibri" w:hAnsi="Times New Roman" w:cs="Calibri"/>
                  <w:color w:val="0000FF"/>
                  <w:u w:val="single"/>
                </w:rPr>
                <w:t>://</w:t>
              </w:r>
              <w:r w:rsidRPr="00AF1255">
                <w:rPr>
                  <w:rFonts w:ascii="Times New Roman" w:eastAsia="Calibri" w:hAnsi="Times New Roman" w:cs="Calibri"/>
                  <w:color w:val="0000FF"/>
                  <w:u w:val="single"/>
                  <w:lang w:val="en-US"/>
                </w:rPr>
                <w:t>m</w:t>
              </w:r>
              <w:r w:rsidRPr="00AF1255">
                <w:rPr>
                  <w:rFonts w:ascii="Times New Roman" w:eastAsia="Calibri" w:hAnsi="Times New Roman" w:cs="Calibri"/>
                  <w:color w:val="0000FF"/>
                  <w:u w:val="single"/>
                </w:rPr>
                <w:t>.</w:t>
              </w:r>
              <w:r w:rsidRPr="00AF1255">
                <w:rPr>
                  <w:rFonts w:ascii="Times New Roman" w:eastAsia="Calibri" w:hAnsi="Times New Roman" w:cs="Calibri"/>
                  <w:color w:val="0000FF"/>
                  <w:u w:val="single"/>
                  <w:lang w:val="en-US"/>
                </w:rPr>
                <w:t>edsoo</w:t>
              </w:r>
              <w:r w:rsidRPr="00AF1255">
                <w:rPr>
                  <w:rFonts w:ascii="Times New Roman" w:eastAsia="Calibri" w:hAnsi="Times New Roman" w:cs="Calibri"/>
                  <w:color w:val="0000FF"/>
                  <w:u w:val="single"/>
                </w:rPr>
                <w:t>.</w:t>
              </w:r>
              <w:r w:rsidRPr="00AF1255">
                <w:rPr>
                  <w:rFonts w:ascii="Times New Roman" w:eastAsia="Calibri" w:hAnsi="Times New Roman" w:cs="Calibri"/>
                  <w:color w:val="0000FF"/>
                  <w:u w:val="single"/>
                  <w:lang w:val="en-US"/>
                </w:rPr>
                <w:t>ru</w:t>
              </w:r>
              <w:r w:rsidRPr="00AF1255">
                <w:rPr>
                  <w:rFonts w:ascii="Times New Roman" w:eastAsia="Calibri" w:hAnsi="Times New Roman" w:cs="Calibri"/>
                  <w:color w:val="0000FF"/>
                  <w:u w:val="single"/>
                </w:rPr>
                <w:t>/7</w:t>
              </w:r>
              <w:r w:rsidRPr="00AF1255">
                <w:rPr>
                  <w:rFonts w:ascii="Times New Roman" w:eastAsia="Calibri" w:hAnsi="Times New Roman" w:cs="Calibri"/>
                  <w:color w:val="0000FF"/>
                  <w:u w:val="single"/>
                  <w:lang w:val="en-US"/>
                </w:rPr>
                <w:t>f</w:t>
              </w:r>
              <w:r w:rsidRPr="00AF1255">
                <w:rPr>
                  <w:rFonts w:ascii="Times New Roman" w:eastAsia="Calibri" w:hAnsi="Times New Roman" w:cs="Calibri"/>
                  <w:color w:val="0000FF"/>
                  <w:u w:val="single"/>
                </w:rPr>
                <w:t>417</w:t>
              </w:r>
              <w:r w:rsidRPr="00AF1255">
                <w:rPr>
                  <w:rFonts w:ascii="Times New Roman" w:eastAsia="Calibri" w:hAnsi="Times New Roman" w:cs="Calibri"/>
                  <w:color w:val="0000FF"/>
                  <w:u w:val="single"/>
                  <w:lang w:val="en-US"/>
                </w:rPr>
                <w:t>fb</w:t>
              </w:r>
              <w:r w:rsidRPr="00AF1255">
                <w:rPr>
                  <w:rFonts w:ascii="Times New Roman" w:eastAsia="Calibri" w:hAnsi="Times New Roman" w:cs="Calibri"/>
                  <w:color w:val="0000FF"/>
                  <w:u w:val="single"/>
                </w:rPr>
                <w:t>2</w:t>
              </w:r>
            </w:hyperlink>
          </w:p>
        </w:tc>
      </w:tr>
      <w:tr w:rsidR="00AF1255" w:rsidRPr="00AF1255" w:rsidTr="00AF1255">
        <w:trPr>
          <w:trHeight w:val="144"/>
        </w:trPr>
        <w:tc>
          <w:tcPr>
            <w:tcW w:w="582" w:type="dxa"/>
            <w:tcMar>
              <w:top w:w="50" w:type="dxa"/>
              <w:left w:w="100" w:type="dxa"/>
            </w:tcMar>
            <w:vAlign w:val="center"/>
          </w:tcPr>
          <w:p w:rsidR="00AF1255" w:rsidRPr="00AF1255" w:rsidRDefault="00AF1255" w:rsidP="00AF1255">
            <w:pPr>
              <w:spacing w:line="240" w:lineRule="auto"/>
              <w:rPr>
                <w:rFonts w:ascii="Calibri" w:eastAsia="Calibri" w:hAnsi="Calibri" w:cs="Calibri"/>
                <w:lang w:val="en-US"/>
              </w:rPr>
            </w:pPr>
            <w:r w:rsidRPr="00AF1255">
              <w:rPr>
                <w:rFonts w:ascii="Times New Roman" w:eastAsia="Calibri" w:hAnsi="Times New Roman" w:cs="Calibri"/>
                <w:sz w:val="24"/>
                <w:lang w:val="en-US"/>
              </w:rPr>
              <w:t>5</w:t>
            </w:r>
          </w:p>
        </w:tc>
        <w:tc>
          <w:tcPr>
            <w:tcW w:w="2820" w:type="dxa"/>
            <w:tcMar>
              <w:top w:w="50" w:type="dxa"/>
              <w:left w:w="100" w:type="dxa"/>
            </w:tcMar>
            <w:vAlign w:val="center"/>
          </w:tcPr>
          <w:p w:rsidR="00AF1255" w:rsidRPr="00AF1255" w:rsidRDefault="00AF1255" w:rsidP="00AF1255">
            <w:pPr>
              <w:spacing w:line="240" w:lineRule="auto"/>
              <w:rPr>
                <w:rFonts w:ascii="Calibri" w:eastAsia="Calibri" w:hAnsi="Calibri" w:cs="Calibri"/>
                <w:lang w:val="en-US"/>
              </w:rPr>
            </w:pPr>
            <w:r w:rsidRPr="00AF1255">
              <w:rPr>
                <w:rFonts w:ascii="Times New Roman" w:eastAsia="Calibri" w:hAnsi="Times New Roman" w:cs="Calibri"/>
                <w:sz w:val="24"/>
                <w:lang w:val="en-US"/>
              </w:rPr>
              <w:t>Введение в теорию графов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F1255" w:rsidRPr="00AF1255" w:rsidRDefault="00AF1255" w:rsidP="00AF1255">
            <w:pPr>
              <w:spacing w:line="240" w:lineRule="auto"/>
              <w:jc w:val="center"/>
              <w:rPr>
                <w:rFonts w:ascii="Calibri" w:eastAsia="Calibri" w:hAnsi="Calibri" w:cs="Calibri"/>
                <w:lang w:val="en-US"/>
              </w:rPr>
            </w:pPr>
            <w:r w:rsidRPr="00AF1255">
              <w:rPr>
                <w:rFonts w:ascii="Times New Roman" w:eastAsia="Calibri" w:hAnsi="Times New Roman" w:cs="Calibri"/>
                <w:sz w:val="24"/>
                <w:lang w:val="en-US"/>
              </w:rPr>
              <w:t xml:space="preserve"> 4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AF1255" w:rsidRPr="00AF1255" w:rsidRDefault="00AF1255" w:rsidP="00AF1255">
            <w:pPr>
              <w:spacing w:line="240" w:lineRule="auto"/>
              <w:jc w:val="center"/>
              <w:rPr>
                <w:rFonts w:ascii="Calibri" w:eastAsia="Calibri" w:hAnsi="Calibri" w:cs="Calibri"/>
                <w:lang w:val="en-US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AF1255" w:rsidRPr="00AF1255" w:rsidRDefault="00AF1255" w:rsidP="00AF1255">
            <w:pPr>
              <w:spacing w:line="240" w:lineRule="auto"/>
              <w:jc w:val="center"/>
              <w:rPr>
                <w:rFonts w:ascii="Calibri" w:eastAsia="Calibri" w:hAnsi="Calibri" w:cs="Calibri"/>
                <w:lang w:val="en-US"/>
              </w:rPr>
            </w:pPr>
          </w:p>
        </w:tc>
        <w:tc>
          <w:tcPr>
            <w:tcW w:w="2672" w:type="dxa"/>
            <w:tcMar>
              <w:top w:w="50" w:type="dxa"/>
              <w:left w:w="100" w:type="dxa"/>
            </w:tcMar>
            <w:vAlign w:val="center"/>
          </w:tcPr>
          <w:p w:rsidR="00AF1255" w:rsidRPr="00AF1255" w:rsidRDefault="00AF1255" w:rsidP="00AF1255">
            <w:pPr>
              <w:spacing w:line="240" w:lineRule="auto"/>
              <w:rPr>
                <w:rFonts w:ascii="Calibri" w:eastAsia="Calibri" w:hAnsi="Calibri" w:cs="Calibri"/>
              </w:rPr>
            </w:pPr>
            <w:r w:rsidRPr="00AF1255">
              <w:rPr>
                <w:rFonts w:ascii="Times New Roman" w:eastAsia="Calibri" w:hAnsi="Times New Roman" w:cs="Calibri"/>
                <w:sz w:val="24"/>
              </w:rPr>
              <w:t xml:space="preserve">Библиотека ЦОК </w:t>
            </w:r>
            <w:hyperlink r:id="rId19" w:tooltip="https://m.edsoo.ru/7f417fb2" w:history="1">
              <w:r w:rsidRPr="00AF1255">
                <w:rPr>
                  <w:rFonts w:ascii="Times New Roman" w:eastAsia="Calibri" w:hAnsi="Times New Roman" w:cs="Calibri"/>
                  <w:color w:val="0000FF"/>
                  <w:u w:val="single"/>
                  <w:lang w:val="en-US"/>
                </w:rPr>
                <w:t>https</w:t>
              </w:r>
              <w:r w:rsidRPr="00AF1255">
                <w:rPr>
                  <w:rFonts w:ascii="Times New Roman" w:eastAsia="Calibri" w:hAnsi="Times New Roman" w:cs="Calibri"/>
                  <w:color w:val="0000FF"/>
                  <w:u w:val="single"/>
                </w:rPr>
                <w:t>://</w:t>
              </w:r>
              <w:r w:rsidRPr="00AF1255">
                <w:rPr>
                  <w:rFonts w:ascii="Times New Roman" w:eastAsia="Calibri" w:hAnsi="Times New Roman" w:cs="Calibri"/>
                  <w:color w:val="0000FF"/>
                  <w:u w:val="single"/>
                  <w:lang w:val="en-US"/>
                </w:rPr>
                <w:t>m</w:t>
              </w:r>
              <w:r w:rsidRPr="00AF1255">
                <w:rPr>
                  <w:rFonts w:ascii="Times New Roman" w:eastAsia="Calibri" w:hAnsi="Times New Roman" w:cs="Calibri"/>
                  <w:color w:val="0000FF"/>
                  <w:u w:val="single"/>
                </w:rPr>
                <w:t>.</w:t>
              </w:r>
              <w:r w:rsidRPr="00AF1255">
                <w:rPr>
                  <w:rFonts w:ascii="Times New Roman" w:eastAsia="Calibri" w:hAnsi="Times New Roman" w:cs="Calibri"/>
                  <w:color w:val="0000FF"/>
                  <w:u w:val="single"/>
                  <w:lang w:val="en-US"/>
                </w:rPr>
                <w:t>edsoo</w:t>
              </w:r>
              <w:r w:rsidRPr="00AF1255">
                <w:rPr>
                  <w:rFonts w:ascii="Times New Roman" w:eastAsia="Calibri" w:hAnsi="Times New Roman" w:cs="Calibri"/>
                  <w:color w:val="0000FF"/>
                  <w:u w:val="single"/>
                </w:rPr>
                <w:t>.</w:t>
              </w:r>
              <w:r w:rsidRPr="00AF1255">
                <w:rPr>
                  <w:rFonts w:ascii="Times New Roman" w:eastAsia="Calibri" w:hAnsi="Times New Roman" w:cs="Calibri"/>
                  <w:color w:val="0000FF"/>
                  <w:u w:val="single"/>
                  <w:lang w:val="en-US"/>
                </w:rPr>
                <w:t>ru</w:t>
              </w:r>
              <w:r w:rsidRPr="00AF1255">
                <w:rPr>
                  <w:rFonts w:ascii="Times New Roman" w:eastAsia="Calibri" w:hAnsi="Times New Roman" w:cs="Calibri"/>
                  <w:color w:val="0000FF"/>
                  <w:u w:val="single"/>
                </w:rPr>
                <w:t>/7</w:t>
              </w:r>
              <w:r w:rsidRPr="00AF1255">
                <w:rPr>
                  <w:rFonts w:ascii="Times New Roman" w:eastAsia="Calibri" w:hAnsi="Times New Roman" w:cs="Calibri"/>
                  <w:color w:val="0000FF"/>
                  <w:u w:val="single"/>
                  <w:lang w:val="en-US"/>
                </w:rPr>
                <w:t>f</w:t>
              </w:r>
              <w:r w:rsidRPr="00AF1255">
                <w:rPr>
                  <w:rFonts w:ascii="Times New Roman" w:eastAsia="Calibri" w:hAnsi="Times New Roman" w:cs="Calibri"/>
                  <w:color w:val="0000FF"/>
                  <w:u w:val="single"/>
                </w:rPr>
                <w:t>417</w:t>
              </w:r>
              <w:r w:rsidRPr="00AF1255">
                <w:rPr>
                  <w:rFonts w:ascii="Times New Roman" w:eastAsia="Calibri" w:hAnsi="Times New Roman" w:cs="Calibri"/>
                  <w:color w:val="0000FF"/>
                  <w:u w:val="single"/>
                  <w:lang w:val="en-US"/>
                </w:rPr>
                <w:t>fb</w:t>
              </w:r>
              <w:r w:rsidRPr="00AF1255">
                <w:rPr>
                  <w:rFonts w:ascii="Times New Roman" w:eastAsia="Calibri" w:hAnsi="Times New Roman" w:cs="Calibri"/>
                  <w:color w:val="0000FF"/>
                  <w:u w:val="single"/>
                </w:rPr>
                <w:t>2</w:t>
              </w:r>
            </w:hyperlink>
          </w:p>
        </w:tc>
      </w:tr>
      <w:tr w:rsidR="00AF1255" w:rsidRPr="00AF1255" w:rsidTr="00AF1255">
        <w:trPr>
          <w:trHeight w:val="144"/>
        </w:trPr>
        <w:tc>
          <w:tcPr>
            <w:tcW w:w="582" w:type="dxa"/>
            <w:tcMar>
              <w:top w:w="50" w:type="dxa"/>
              <w:left w:w="100" w:type="dxa"/>
            </w:tcMar>
            <w:vAlign w:val="center"/>
          </w:tcPr>
          <w:p w:rsidR="00AF1255" w:rsidRPr="00AF1255" w:rsidRDefault="00AF1255" w:rsidP="00AF1255">
            <w:pPr>
              <w:spacing w:line="240" w:lineRule="auto"/>
              <w:rPr>
                <w:rFonts w:ascii="Calibri" w:eastAsia="Calibri" w:hAnsi="Calibri" w:cs="Calibri"/>
                <w:lang w:val="en-US"/>
              </w:rPr>
            </w:pPr>
            <w:r w:rsidRPr="00AF1255">
              <w:rPr>
                <w:rFonts w:ascii="Times New Roman" w:eastAsia="Calibri" w:hAnsi="Times New Roman" w:cs="Calibri"/>
                <w:sz w:val="24"/>
                <w:lang w:val="en-US"/>
              </w:rPr>
              <w:t>6</w:t>
            </w:r>
          </w:p>
        </w:tc>
        <w:tc>
          <w:tcPr>
            <w:tcW w:w="2820" w:type="dxa"/>
            <w:tcMar>
              <w:top w:w="50" w:type="dxa"/>
              <w:left w:w="100" w:type="dxa"/>
            </w:tcMar>
            <w:vAlign w:val="center"/>
          </w:tcPr>
          <w:p w:rsidR="00AF1255" w:rsidRPr="00AF1255" w:rsidRDefault="00AF1255" w:rsidP="00AF1255">
            <w:pPr>
              <w:spacing w:line="240" w:lineRule="auto"/>
              <w:rPr>
                <w:rFonts w:ascii="Calibri" w:eastAsia="Calibri" w:hAnsi="Calibri" w:cs="Calibri"/>
                <w:lang w:val="en-US"/>
              </w:rPr>
            </w:pPr>
            <w:r w:rsidRPr="00AF1255">
              <w:rPr>
                <w:rFonts w:ascii="Times New Roman" w:eastAsia="Calibri" w:hAnsi="Times New Roman" w:cs="Calibri"/>
                <w:sz w:val="24"/>
                <w:lang w:val="en-US"/>
              </w:rPr>
              <w:t>Случайные события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F1255" w:rsidRPr="00AF1255" w:rsidRDefault="00AF1255" w:rsidP="00AF1255">
            <w:pPr>
              <w:spacing w:line="240" w:lineRule="auto"/>
              <w:jc w:val="center"/>
              <w:rPr>
                <w:rFonts w:ascii="Calibri" w:eastAsia="Calibri" w:hAnsi="Calibri" w:cs="Calibri"/>
                <w:lang w:val="en-US"/>
              </w:rPr>
            </w:pPr>
            <w:r w:rsidRPr="00AF1255">
              <w:rPr>
                <w:rFonts w:ascii="Times New Roman" w:eastAsia="Calibri" w:hAnsi="Times New Roman" w:cs="Calibri"/>
                <w:sz w:val="24"/>
                <w:lang w:val="en-US"/>
              </w:rPr>
              <w:t xml:space="preserve"> 8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AF1255" w:rsidRPr="00AF1255" w:rsidRDefault="00AF1255" w:rsidP="00AF1255">
            <w:pPr>
              <w:spacing w:line="240" w:lineRule="auto"/>
              <w:jc w:val="center"/>
              <w:rPr>
                <w:rFonts w:ascii="Calibri" w:eastAsia="Calibri" w:hAnsi="Calibri" w:cs="Calibri"/>
                <w:lang w:val="en-US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AF1255" w:rsidRPr="00AF1255" w:rsidRDefault="00AF1255" w:rsidP="00AF1255">
            <w:pPr>
              <w:spacing w:line="240" w:lineRule="auto"/>
              <w:jc w:val="center"/>
              <w:rPr>
                <w:rFonts w:ascii="Calibri" w:eastAsia="Calibri" w:hAnsi="Calibri" w:cs="Calibri"/>
                <w:lang w:val="en-US"/>
              </w:rPr>
            </w:pPr>
          </w:p>
        </w:tc>
        <w:tc>
          <w:tcPr>
            <w:tcW w:w="2672" w:type="dxa"/>
            <w:tcMar>
              <w:top w:w="50" w:type="dxa"/>
              <w:left w:w="100" w:type="dxa"/>
            </w:tcMar>
            <w:vAlign w:val="center"/>
          </w:tcPr>
          <w:p w:rsidR="00AF1255" w:rsidRPr="00AF1255" w:rsidRDefault="00AF1255" w:rsidP="00AF1255">
            <w:pPr>
              <w:spacing w:line="240" w:lineRule="auto"/>
              <w:rPr>
                <w:rFonts w:ascii="Calibri" w:eastAsia="Calibri" w:hAnsi="Calibri" w:cs="Calibri"/>
              </w:rPr>
            </w:pPr>
            <w:r w:rsidRPr="00AF1255">
              <w:rPr>
                <w:rFonts w:ascii="Times New Roman" w:eastAsia="Calibri" w:hAnsi="Times New Roman" w:cs="Calibri"/>
                <w:sz w:val="24"/>
              </w:rPr>
              <w:t xml:space="preserve">Библиотека ЦОК </w:t>
            </w:r>
            <w:hyperlink r:id="rId20" w:tooltip="https://m.edsoo.ru/7f417fb2" w:history="1">
              <w:r w:rsidRPr="00AF1255">
                <w:rPr>
                  <w:rFonts w:ascii="Times New Roman" w:eastAsia="Calibri" w:hAnsi="Times New Roman" w:cs="Calibri"/>
                  <w:color w:val="0000FF"/>
                  <w:u w:val="single"/>
                  <w:lang w:val="en-US"/>
                </w:rPr>
                <w:t>https</w:t>
              </w:r>
              <w:r w:rsidRPr="00AF1255">
                <w:rPr>
                  <w:rFonts w:ascii="Times New Roman" w:eastAsia="Calibri" w:hAnsi="Times New Roman" w:cs="Calibri"/>
                  <w:color w:val="0000FF"/>
                  <w:u w:val="single"/>
                </w:rPr>
                <w:t>://</w:t>
              </w:r>
              <w:r w:rsidRPr="00AF1255">
                <w:rPr>
                  <w:rFonts w:ascii="Times New Roman" w:eastAsia="Calibri" w:hAnsi="Times New Roman" w:cs="Calibri"/>
                  <w:color w:val="0000FF"/>
                  <w:u w:val="single"/>
                  <w:lang w:val="en-US"/>
                </w:rPr>
                <w:t>m</w:t>
              </w:r>
              <w:r w:rsidRPr="00AF1255">
                <w:rPr>
                  <w:rFonts w:ascii="Times New Roman" w:eastAsia="Calibri" w:hAnsi="Times New Roman" w:cs="Calibri"/>
                  <w:color w:val="0000FF"/>
                  <w:u w:val="single"/>
                </w:rPr>
                <w:t>.</w:t>
              </w:r>
              <w:r w:rsidRPr="00AF1255">
                <w:rPr>
                  <w:rFonts w:ascii="Times New Roman" w:eastAsia="Calibri" w:hAnsi="Times New Roman" w:cs="Calibri"/>
                  <w:color w:val="0000FF"/>
                  <w:u w:val="single"/>
                  <w:lang w:val="en-US"/>
                </w:rPr>
                <w:t>edsoo</w:t>
              </w:r>
              <w:r w:rsidRPr="00AF1255">
                <w:rPr>
                  <w:rFonts w:ascii="Times New Roman" w:eastAsia="Calibri" w:hAnsi="Times New Roman" w:cs="Calibri"/>
                  <w:color w:val="0000FF"/>
                  <w:u w:val="single"/>
                </w:rPr>
                <w:t>.</w:t>
              </w:r>
              <w:r w:rsidRPr="00AF1255">
                <w:rPr>
                  <w:rFonts w:ascii="Times New Roman" w:eastAsia="Calibri" w:hAnsi="Times New Roman" w:cs="Calibri"/>
                  <w:color w:val="0000FF"/>
                  <w:u w:val="single"/>
                  <w:lang w:val="en-US"/>
                </w:rPr>
                <w:t>ru</w:t>
              </w:r>
              <w:r w:rsidRPr="00AF1255">
                <w:rPr>
                  <w:rFonts w:ascii="Times New Roman" w:eastAsia="Calibri" w:hAnsi="Times New Roman" w:cs="Calibri"/>
                  <w:color w:val="0000FF"/>
                  <w:u w:val="single"/>
                </w:rPr>
                <w:t>/7</w:t>
              </w:r>
              <w:r w:rsidRPr="00AF1255">
                <w:rPr>
                  <w:rFonts w:ascii="Times New Roman" w:eastAsia="Calibri" w:hAnsi="Times New Roman" w:cs="Calibri"/>
                  <w:color w:val="0000FF"/>
                  <w:u w:val="single"/>
                  <w:lang w:val="en-US"/>
                </w:rPr>
                <w:t>f</w:t>
              </w:r>
              <w:r w:rsidRPr="00AF1255">
                <w:rPr>
                  <w:rFonts w:ascii="Times New Roman" w:eastAsia="Calibri" w:hAnsi="Times New Roman" w:cs="Calibri"/>
                  <w:color w:val="0000FF"/>
                  <w:u w:val="single"/>
                </w:rPr>
                <w:t>417</w:t>
              </w:r>
              <w:r w:rsidRPr="00AF1255">
                <w:rPr>
                  <w:rFonts w:ascii="Times New Roman" w:eastAsia="Calibri" w:hAnsi="Times New Roman" w:cs="Calibri"/>
                  <w:color w:val="0000FF"/>
                  <w:u w:val="single"/>
                  <w:lang w:val="en-US"/>
                </w:rPr>
                <w:t>fb</w:t>
              </w:r>
              <w:r w:rsidRPr="00AF1255">
                <w:rPr>
                  <w:rFonts w:ascii="Times New Roman" w:eastAsia="Calibri" w:hAnsi="Times New Roman" w:cs="Calibri"/>
                  <w:color w:val="0000FF"/>
                  <w:u w:val="single"/>
                </w:rPr>
                <w:t>2</w:t>
              </w:r>
            </w:hyperlink>
          </w:p>
        </w:tc>
      </w:tr>
      <w:tr w:rsidR="00AF1255" w:rsidRPr="00AF1255" w:rsidTr="00AF1255">
        <w:trPr>
          <w:trHeight w:val="144"/>
        </w:trPr>
        <w:tc>
          <w:tcPr>
            <w:tcW w:w="582" w:type="dxa"/>
            <w:tcMar>
              <w:top w:w="50" w:type="dxa"/>
              <w:left w:w="100" w:type="dxa"/>
            </w:tcMar>
            <w:vAlign w:val="center"/>
          </w:tcPr>
          <w:p w:rsidR="00AF1255" w:rsidRPr="00AF1255" w:rsidRDefault="00AF1255" w:rsidP="00AF1255">
            <w:pPr>
              <w:spacing w:line="240" w:lineRule="auto"/>
              <w:rPr>
                <w:rFonts w:ascii="Calibri" w:eastAsia="Calibri" w:hAnsi="Calibri" w:cs="Calibri"/>
                <w:lang w:val="en-US"/>
              </w:rPr>
            </w:pPr>
            <w:r w:rsidRPr="00AF1255">
              <w:rPr>
                <w:rFonts w:ascii="Times New Roman" w:eastAsia="Calibri" w:hAnsi="Times New Roman" w:cs="Calibri"/>
                <w:sz w:val="24"/>
                <w:lang w:val="en-US"/>
              </w:rPr>
              <w:t>7</w:t>
            </w:r>
          </w:p>
        </w:tc>
        <w:tc>
          <w:tcPr>
            <w:tcW w:w="2820" w:type="dxa"/>
            <w:tcMar>
              <w:top w:w="50" w:type="dxa"/>
              <w:left w:w="100" w:type="dxa"/>
            </w:tcMar>
            <w:vAlign w:val="center"/>
          </w:tcPr>
          <w:p w:rsidR="00AF1255" w:rsidRPr="00AF1255" w:rsidRDefault="00AF1255" w:rsidP="00AF1255">
            <w:pPr>
              <w:spacing w:line="240" w:lineRule="auto"/>
              <w:rPr>
                <w:rFonts w:ascii="Calibri" w:eastAsia="Calibri" w:hAnsi="Calibri" w:cs="Calibri"/>
              </w:rPr>
            </w:pPr>
            <w:r w:rsidRPr="00AF1255">
              <w:rPr>
                <w:rFonts w:ascii="Times New Roman" w:eastAsia="Calibri" w:hAnsi="Times New Roman" w:cs="Calibri"/>
                <w:sz w:val="24"/>
              </w:rPr>
              <w:t>Обобщение, систематизация знаний. Итоговая контрольная работа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F1255" w:rsidRPr="00AF1255" w:rsidRDefault="00AF1255" w:rsidP="00AF1255">
            <w:pPr>
              <w:spacing w:line="240" w:lineRule="auto"/>
              <w:jc w:val="center"/>
              <w:rPr>
                <w:rFonts w:ascii="Calibri" w:eastAsia="Calibri" w:hAnsi="Calibri" w:cs="Calibri"/>
                <w:lang w:val="en-US"/>
              </w:rPr>
            </w:pPr>
            <w:r w:rsidRPr="00AF1255">
              <w:rPr>
                <w:rFonts w:ascii="Times New Roman" w:eastAsia="Calibri" w:hAnsi="Times New Roman" w:cs="Calibri"/>
                <w:sz w:val="24"/>
              </w:rPr>
              <w:t xml:space="preserve"> </w:t>
            </w:r>
            <w:r w:rsidRPr="00AF1255">
              <w:rPr>
                <w:rFonts w:ascii="Times New Roman" w:eastAsia="Calibri" w:hAnsi="Times New Roman" w:cs="Calibri"/>
                <w:sz w:val="24"/>
                <w:lang w:val="en-US"/>
              </w:rPr>
              <w:t xml:space="preserve">4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AF1255" w:rsidRPr="00AF1255" w:rsidRDefault="00AF1255" w:rsidP="00AF1255">
            <w:pPr>
              <w:spacing w:line="240" w:lineRule="auto"/>
              <w:jc w:val="center"/>
              <w:rPr>
                <w:rFonts w:ascii="Calibri" w:eastAsia="Calibri" w:hAnsi="Calibri" w:cs="Calibri"/>
              </w:rPr>
            </w:pPr>
            <w:r w:rsidRPr="00AF1255">
              <w:rPr>
                <w:rFonts w:ascii="Times New Roman" w:eastAsia="Calibri" w:hAnsi="Times New Roman" w:cs="Calibri"/>
                <w:sz w:val="24"/>
                <w:lang w:val="en-US"/>
              </w:rPr>
              <w:t xml:space="preserve"> </w:t>
            </w:r>
            <w:r w:rsidRPr="00AF1255">
              <w:rPr>
                <w:rFonts w:ascii="Times New Roman" w:eastAsia="Calibri" w:hAnsi="Times New Roman" w:cs="Calibri"/>
                <w:sz w:val="24"/>
              </w:rPr>
              <w:t>3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AF1255" w:rsidRPr="00AF1255" w:rsidRDefault="00AF1255" w:rsidP="00AF1255">
            <w:pPr>
              <w:spacing w:line="240" w:lineRule="auto"/>
              <w:jc w:val="center"/>
              <w:rPr>
                <w:rFonts w:ascii="Calibri" w:eastAsia="Calibri" w:hAnsi="Calibri" w:cs="Calibri"/>
                <w:lang w:val="en-US"/>
              </w:rPr>
            </w:pPr>
          </w:p>
        </w:tc>
        <w:tc>
          <w:tcPr>
            <w:tcW w:w="2672" w:type="dxa"/>
            <w:tcMar>
              <w:top w:w="50" w:type="dxa"/>
              <w:left w:w="100" w:type="dxa"/>
            </w:tcMar>
            <w:vAlign w:val="center"/>
          </w:tcPr>
          <w:p w:rsidR="00AF1255" w:rsidRPr="00AF1255" w:rsidRDefault="00AF1255" w:rsidP="00AF1255">
            <w:pPr>
              <w:spacing w:line="240" w:lineRule="auto"/>
              <w:rPr>
                <w:rFonts w:ascii="Calibri" w:eastAsia="Calibri" w:hAnsi="Calibri" w:cs="Calibri"/>
              </w:rPr>
            </w:pPr>
            <w:r w:rsidRPr="00AF1255">
              <w:rPr>
                <w:rFonts w:ascii="Times New Roman" w:eastAsia="Calibri" w:hAnsi="Times New Roman" w:cs="Calibri"/>
                <w:sz w:val="24"/>
              </w:rPr>
              <w:t xml:space="preserve">Библиотека ЦОК </w:t>
            </w:r>
            <w:hyperlink r:id="rId21" w:tooltip="https://m.edsoo.ru/7f417fb2" w:history="1">
              <w:r w:rsidRPr="00AF1255">
                <w:rPr>
                  <w:rFonts w:ascii="Times New Roman" w:eastAsia="Calibri" w:hAnsi="Times New Roman" w:cs="Calibri"/>
                  <w:color w:val="0000FF"/>
                  <w:u w:val="single"/>
                  <w:lang w:val="en-US"/>
                </w:rPr>
                <w:t>https</w:t>
              </w:r>
              <w:r w:rsidRPr="00AF1255">
                <w:rPr>
                  <w:rFonts w:ascii="Times New Roman" w:eastAsia="Calibri" w:hAnsi="Times New Roman" w:cs="Calibri"/>
                  <w:color w:val="0000FF"/>
                  <w:u w:val="single"/>
                </w:rPr>
                <w:t>://</w:t>
              </w:r>
              <w:r w:rsidRPr="00AF1255">
                <w:rPr>
                  <w:rFonts w:ascii="Times New Roman" w:eastAsia="Calibri" w:hAnsi="Times New Roman" w:cs="Calibri"/>
                  <w:color w:val="0000FF"/>
                  <w:u w:val="single"/>
                  <w:lang w:val="en-US"/>
                </w:rPr>
                <w:t>m</w:t>
              </w:r>
              <w:r w:rsidRPr="00AF1255">
                <w:rPr>
                  <w:rFonts w:ascii="Times New Roman" w:eastAsia="Calibri" w:hAnsi="Times New Roman" w:cs="Calibri"/>
                  <w:color w:val="0000FF"/>
                  <w:u w:val="single"/>
                </w:rPr>
                <w:t>.</w:t>
              </w:r>
              <w:r w:rsidRPr="00AF1255">
                <w:rPr>
                  <w:rFonts w:ascii="Times New Roman" w:eastAsia="Calibri" w:hAnsi="Times New Roman" w:cs="Calibri"/>
                  <w:color w:val="0000FF"/>
                  <w:u w:val="single"/>
                  <w:lang w:val="en-US"/>
                </w:rPr>
                <w:t>edsoo</w:t>
              </w:r>
              <w:r w:rsidRPr="00AF1255">
                <w:rPr>
                  <w:rFonts w:ascii="Times New Roman" w:eastAsia="Calibri" w:hAnsi="Times New Roman" w:cs="Calibri"/>
                  <w:color w:val="0000FF"/>
                  <w:u w:val="single"/>
                </w:rPr>
                <w:t>.</w:t>
              </w:r>
              <w:r w:rsidRPr="00AF1255">
                <w:rPr>
                  <w:rFonts w:ascii="Times New Roman" w:eastAsia="Calibri" w:hAnsi="Times New Roman" w:cs="Calibri"/>
                  <w:color w:val="0000FF"/>
                  <w:u w:val="single"/>
                  <w:lang w:val="en-US"/>
                </w:rPr>
                <w:t>ru</w:t>
              </w:r>
              <w:r w:rsidRPr="00AF1255">
                <w:rPr>
                  <w:rFonts w:ascii="Times New Roman" w:eastAsia="Calibri" w:hAnsi="Times New Roman" w:cs="Calibri"/>
                  <w:color w:val="0000FF"/>
                  <w:u w:val="single"/>
                </w:rPr>
                <w:t>/7</w:t>
              </w:r>
              <w:r w:rsidRPr="00AF1255">
                <w:rPr>
                  <w:rFonts w:ascii="Times New Roman" w:eastAsia="Calibri" w:hAnsi="Times New Roman" w:cs="Calibri"/>
                  <w:color w:val="0000FF"/>
                  <w:u w:val="single"/>
                  <w:lang w:val="en-US"/>
                </w:rPr>
                <w:t>f</w:t>
              </w:r>
              <w:r w:rsidRPr="00AF1255">
                <w:rPr>
                  <w:rFonts w:ascii="Times New Roman" w:eastAsia="Calibri" w:hAnsi="Times New Roman" w:cs="Calibri"/>
                  <w:color w:val="0000FF"/>
                  <w:u w:val="single"/>
                </w:rPr>
                <w:t>417</w:t>
              </w:r>
              <w:r w:rsidRPr="00AF1255">
                <w:rPr>
                  <w:rFonts w:ascii="Times New Roman" w:eastAsia="Calibri" w:hAnsi="Times New Roman" w:cs="Calibri"/>
                  <w:color w:val="0000FF"/>
                  <w:u w:val="single"/>
                  <w:lang w:val="en-US"/>
                </w:rPr>
                <w:t>fb</w:t>
              </w:r>
              <w:r w:rsidRPr="00AF1255">
                <w:rPr>
                  <w:rFonts w:ascii="Times New Roman" w:eastAsia="Calibri" w:hAnsi="Times New Roman" w:cs="Calibri"/>
                  <w:color w:val="0000FF"/>
                  <w:u w:val="single"/>
                </w:rPr>
                <w:t>2</w:t>
              </w:r>
            </w:hyperlink>
          </w:p>
        </w:tc>
      </w:tr>
      <w:tr w:rsidR="00AF1255" w:rsidRPr="00AF1255" w:rsidTr="00AF1255">
        <w:trPr>
          <w:trHeight w:val="144"/>
        </w:trPr>
        <w:tc>
          <w:tcPr>
            <w:tcW w:w="3402" w:type="dxa"/>
            <w:gridSpan w:val="2"/>
            <w:tcMar>
              <w:top w:w="50" w:type="dxa"/>
              <w:left w:w="100" w:type="dxa"/>
            </w:tcMar>
            <w:vAlign w:val="center"/>
          </w:tcPr>
          <w:p w:rsidR="00AF1255" w:rsidRPr="00AF1255" w:rsidRDefault="00AF1255" w:rsidP="00AF1255">
            <w:pPr>
              <w:spacing w:line="240" w:lineRule="auto"/>
              <w:rPr>
                <w:rFonts w:ascii="Calibri" w:eastAsia="Calibri" w:hAnsi="Calibri" w:cs="Calibri"/>
              </w:rPr>
            </w:pPr>
            <w:r w:rsidRPr="00AF1255">
              <w:rPr>
                <w:rFonts w:ascii="Times New Roman" w:eastAsia="Calibri" w:hAnsi="Times New Roman" w:cs="Calibri"/>
                <w:sz w:val="24"/>
              </w:rPr>
              <w:t>ОБЩЕЕ КОЛИЧЕСТВО ЧАСОВ ПО ПРОГРАММЕ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F1255" w:rsidRPr="00AF1255" w:rsidRDefault="00AF1255" w:rsidP="00AF1255">
            <w:pPr>
              <w:spacing w:line="240" w:lineRule="auto"/>
              <w:jc w:val="center"/>
              <w:rPr>
                <w:rFonts w:ascii="Calibri" w:eastAsia="Calibri" w:hAnsi="Calibri" w:cs="Calibri"/>
                <w:lang w:val="en-US"/>
              </w:rPr>
            </w:pPr>
            <w:r w:rsidRPr="00AF1255">
              <w:rPr>
                <w:rFonts w:ascii="Times New Roman" w:eastAsia="Calibri" w:hAnsi="Times New Roman" w:cs="Calibri"/>
                <w:sz w:val="24"/>
              </w:rPr>
              <w:t xml:space="preserve"> </w:t>
            </w:r>
            <w:r w:rsidRPr="00AF1255">
              <w:rPr>
                <w:rFonts w:ascii="Times New Roman" w:eastAsia="Calibri" w:hAnsi="Times New Roman" w:cs="Calibri"/>
                <w:sz w:val="24"/>
                <w:lang w:val="en-US"/>
              </w:rPr>
              <w:t xml:space="preserve">34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AF1255" w:rsidRPr="00AF1255" w:rsidRDefault="00AF1255" w:rsidP="00AF1255">
            <w:pPr>
              <w:spacing w:line="240" w:lineRule="auto"/>
              <w:jc w:val="center"/>
              <w:rPr>
                <w:rFonts w:ascii="Calibri" w:eastAsia="Calibri" w:hAnsi="Calibri" w:cs="Calibri"/>
              </w:rPr>
            </w:pPr>
            <w:r w:rsidRPr="00AF1255">
              <w:rPr>
                <w:rFonts w:ascii="Times New Roman" w:eastAsia="Calibri" w:hAnsi="Times New Roman" w:cs="Calibri"/>
                <w:sz w:val="24"/>
                <w:lang w:val="en-US"/>
              </w:rPr>
              <w:t xml:space="preserve"> </w:t>
            </w:r>
            <w:r w:rsidRPr="00AF1255">
              <w:rPr>
                <w:rFonts w:ascii="Times New Roman" w:eastAsia="Calibri" w:hAnsi="Times New Roman" w:cs="Calibri"/>
                <w:sz w:val="24"/>
              </w:rPr>
              <w:t>3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AF1255" w:rsidRPr="00AF1255" w:rsidRDefault="00AF1255" w:rsidP="00AF1255">
            <w:pPr>
              <w:spacing w:line="240" w:lineRule="auto"/>
              <w:jc w:val="center"/>
              <w:rPr>
                <w:rFonts w:ascii="Calibri" w:eastAsia="Calibri" w:hAnsi="Calibri" w:cs="Calibri"/>
                <w:lang w:val="en-US"/>
              </w:rPr>
            </w:pPr>
            <w:r w:rsidRPr="00AF1255">
              <w:rPr>
                <w:rFonts w:ascii="Times New Roman" w:eastAsia="Calibri" w:hAnsi="Times New Roman" w:cs="Calibri"/>
                <w:sz w:val="24"/>
                <w:lang w:val="en-US"/>
              </w:rPr>
              <w:t xml:space="preserve"> 1 </w:t>
            </w:r>
          </w:p>
        </w:tc>
        <w:tc>
          <w:tcPr>
            <w:tcW w:w="2672" w:type="dxa"/>
            <w:tcMar>
              <w:top w:w="50" w:type="dxa"/>
              <w:left w:w="100" w:type="dxa"/>
            </w:tcMar>
            <w:vAlign w:val="center"/>
          </w:tcPr>
          <w:p w:rsidR="00AF1255" w:rsidRPr="00AF1255" w:rsidRDefault="00AF1255" w:rsidP="00AF1255">
            <w:pPr>
              <w:spacing w:line="240" w:lineRule="auto"/>
              <w:rPr>
                <w:rFonts w:ascii="Calibri" w:eastAsia="Calibri" w:hAnsi="Calibri" w:cs="Calibri"/>
                <w:lang w:val="en-US"/>
              </w:rPr>
            </w:pPr>
          </w:p>
        </w:tc>
      </w:tr>
    </w:tbl>
    <w:p w:rsidR="00FC2FFC" w:rsidRPr="00AF1255" w:rsidRDefault="00FC2FFC" w:rsidP="00E46FAC">
      <w:pPr>
        <w:jc w:val="both"/>
        <w:rPr>
          <w:rFonts w:ascii="Times New Roman" w:eastAsia="Calibri" w:hAnsi="Times New Roman" w:cs="Times New Roman"/>
          <w:sz w:val="20"/>
          <w:szCs w:val="20"/>
          <w:lang w:val="en-US"/>
        </w:rPr>
      </w:pPr>
    </w:p>
    <w:p w:rsidR="00FC2FFC" w:rsidRDefault="00FC2FFC" w:rsidP="00AF1255">
      <w:pPr>
        <w:ind w:left="120"/>
        <w:jc w:val="both"/>
        <w:rPr>
          <w:rFonts w:ascii="Times New Roman" w:eastAsia="Calibri" w:hAnsi="Times New Roman" w:cs="Times New Roman"/>
          <w:sz w:val="20"/>
          <w:szCs w:val="20"/>
          <w:lang w:val="en-US"/>
        </w:rPr>
      </w:pPr>
      <w:r w:rsidRPr="00AF1255">
        <w:rPr>
          <w:rFonts w:ascii="Times New Roman" w:eastAsia="Calibri" w:hAnsi="Times New Roman" w:cs="Times New Roman"/>
          <w:b/>
          <w:sz w:val="20"/>
          <w:szCs w:val="20"/>
          <w:lang w:val="en-US"/>
        </w:rPr>
        <w:t xml:space="preserve">9 КЛАСС </w:t>
      </w:r>
    </w:p>
    <w:p w:rsidR="00AF1255" w:rsidRDefault="00AF1255" w:rsidP="00096642">
      <w:pPr>
        <w:jc w:val="both"/>
        <w:rPr>
          <w:rFonts w:ascii="Times New Roman" w:eastAsia="Calibri" w:hAnsi="Times New Roman" w:cs="Times New Roman"/>
          <w:sz w:val="20"/>
          <w:szCs w:val="20"/>
          <w:lang w:val="en-US"/>
        </w:rPr>
      </w:pPr>
    </w:p>
    <w:tbl>
      <w:tblPr>
        <w:tblW w:w="10344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24"/>
        <w:gridCol w:w="2656"/>
        <w:gridCol w:w="872"/>
        <w:gridCol w:w="1728"/>
        <w:gridCol w:w="1775"/>
        <w:gridCol w:w="2689"/>
      </w:tblGrid>
      <w:tr w:rsidR="00AF1255" w:rsidRPr="00AF1255" w:rsidTr="00AF1255">
        <w:trPr>
          <w:trHeight w:val="144"/>
        </w:trPr>
        <w:tc>
          <w:tcPr>
            <w:tcW w:w="6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F1255" w:rsidRPr="00AF1255" w:rsidRDefault="00AF1255" w:rsidP="00AF1255">
            <w:pPr>
              <w:spacing w:line="240" w:lineRule="auto"/>
              <w:rPr>
                <w:rFonts w:ascii="Calibri" w:eastAsia="Calibri" w:hAnsi="Calibri" w:cs="Calibri"/>
                <w:lang w:val="en-US"/>
              </w:rPr>
            </w:pPr>
            <w:r w:rsidRPr="00AF1255">
              <w:rPr>
                <w:rFonts w:ascii="Times New Roman" w:eastAsia="Calibri" w:hAnsi="Times New Roman" w:cs="Calibri"/>
                <w:b/>
                <w:sz w:val="24"/>
                <w:lang w:val="en-US"/>
              </w:rPr>
              <w:t xml:space="preserve">№ п/п </w:t>
            </w:r>
          </w:p>
          <w:p w:rsidR="00AF1255" w:rsidRPr="00AF1255" w:rsidRDefault="00AF1255" w:rsidP="00AF1255">
            <w:pPr>
              <w:spacing w:line="240" w:lineRule="auto"/>
              <w:rPr>
                <w:rFonts w:ascii="Calibri" w:eastAsia="Calibri" w:hAnsi="Calibri" w:cs="Calibri"/>
                <w:lang w:val="en-US"/>
              </w:rPr>
            </w:pPr>
          </w:p>
        </w:tc>
        <w:tc>
          <w:tcPr>
            <w:tcW w:w="30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F1255" w:rsidRPr="00AF1255" w:rsidRDefault="00AF1255" w:rsidP="00AF1255">
            <w:pPr>
              <w:spacing w:line="240" w:lineRule="auto"/>
              <w:rPr>
                <w:rFonts w:ascii="Calibri" w:eastAsia="Calibri" w:hAnsi="Calibri" w:cs="Calibri"/>
                <w:lang w:val="en-US"/>
              </w:rPr>
            </w:pPr>
            <w:r w:rsidRPr="00AF1255">
              <w:rPr>
                <w:rFonts w:ascii="Times New Roman" w:eastAsia="Calibri" w:hAnsi="Times New Roman" w:cs="Calibri"/>
                <w:b/>
                <w:sz w:val="24"/>
                <w:lang w:val="en-US"/>
              </w:rPr>
              <w:t xml:space="preserve">Наименование разделов и тем программы </w:t>
            </w:r>
          </w:p>
          <w:p w:rsidR="00AF1255" w:rsidRPr="00AF1255" w:rsidRDefault="00AF1255" w:rsidP="00AF1255">
            <w:pPr>
              <w:spacing w:line="240" w:lineRule="auto"/>
              <w:rPr>
                <w:rFonts w:ascii="Calibri" w:eastAsia="Calibri" w:hAnsi="Calibri" w:cs="Calibri"/>
                <w:lang w:val="en-US"/>
              </w:rPr>
            </w:pPr>
          </w:p>
        </w:tc>
        <w:tc>
          <w:tcPr>
            <w:tcW w:w="3993" w:type="dxa"/>
            <w:gridSpan w:val="3"/>
            <w:tcMar>
              <w:top w:w="50" w:type="dxa"/>
              <w:left w:w="100" w:type="dxa"/>
            </w:tcMar>
            <w:vAlign w:val="center"/>
          </w:tcPr>
          <w:p w:rsidR="00AF1255" w:rsidRPr="00AF1255" w:rsidRDefault="00AF1255" w:rsidP="00AF1255">
            <w:pPr>
              <w:spacing w:line="240" w:lineRule="auto"/>
              <w:rPr>
                <w:rFonts w:ascii="Calibri" w:eastAsia="Calibri" w:hAnsi="Calibri" w:cs="Calibri"/>
                <w:lang w:val="en-US"/>
              </w:rPr>
            </w:pPr>
            <w:r w:rsidRPr="00AF1255">
              <w:rPr>
                <w:rFonts w:ascii="Times New Roman" w:eastAsia="Calibri" w:hAnsi="Times New Roman" w:cs="Calibri"/>
                <w:b/>
                <w:sz w:val="24"/>
                <w:lang w:val="en-US"/>
              </w:rPr>
              <w:t>Количество часов</w:t>
            </w:r>
          </w:p>
        </w:tc>
        <w:tc>
          <w:tcPr>
            <w:tcW w:w="26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F1255" w:rsidRPr="00AF1255" w:rsidRDefault="00AF1255" w:rsidP="00AF1255">
            <w:pPr>
              <w:spacing w:line="240" w:lineRule="auto"/>
              <w:rPr>
                <w:rFonts w:ascii="Calibri" w:eastAsia="Calibri" w:hAnsi="Calibri" w:cs="Calibri"/>
                <w:lang w:val="en-US"/>
              </w:rPr>
            </w:pPr>
            <w:r w:rsidRPr="00AF1255">
              <w:rPr>
                <w:rFonts w:ascii="Times New Roman" w:eastAsia="Calibri" w:hAnsi="Times New Roman" w:cs="Calibri"/>
                <w:b/>
                <w:sz w:val="24"/>
                <w:lang w:val="en-US"/>
              </w:rPr>
              <w:t xml:space="preserve">Электронные (цифровые) образовательные ресурсы </w:t>
            </w:r>
          </w:p>
          <w:p w:rsidR="00AF1255" w:rsidRPr="00AF1255" w:rsidRDefault="00AF1255" w:rsidP="00AF1255">
            <w:pPr>
              <w:spacing w:line="240" w:lineRule="auto"/>
              <w:rPr>
                <w:rFonts w:ascii="Calibri" w:eastAsia="Calibri" w:hAnsi="Calibri" w:cs="Calibri"/>
                <w:lang w:val="en-US"/>
              </w:rPr>
            </w:pPr>
          </w:p>
        </w:tc>
      </w:tr>
      <w:tr w:rsidR="00AF1255" w:rsidRPr="00AF1255" w:rsidTr="00AF1255">
        <w:trPr>
          <w:trHeight w:val="144"/>
        </w:trPr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AF1255" w:rsidRPr="00AF1255" w:rsidRDefault="00AF1255" w:rsidP="00AF1255">
            <w:pPr>
              <w:spacing w:line="240" w:lineRule="auto"/>
              <w:rPr>
                <w:rFonts w:ascii="Calibri" w:eastAsia="Calibri" w:hAnsi="Calibri" w:cs="Calibri"/>
                <w:lang w:val="en-US"/>
              </w:rPr>
            </w:pPr>
          </w:p>
        </w:tc>
        <w:tc>
          <w:tcPr>
            <w:tcW w:w="3006" w:type="dxa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AF1255" w:rsidRPr="00AF1255" w:rsidRDefault="00AF1255" w:rsidP="00AF1255">
            <w:pPr>
              <w:spacing w:line="240" w:lineRule="auto"/>
              <w:rPr>
                <w:rFonts w:ascii="Calibri" w:eastAsia="Calibri" w:hAnsi="Calibri" w:cs="Calibri"/>
                <w:lang w:val="en-US"/>
              </w:rPr>
            </w:pPr>
          </w:p>
        </w:tc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AF1255" w:rsidRPr="00AF1255" w:rsidRDefault="00AF1255" w:rsidP="00AF1255">
            <w:pPr>
              <w:spacing w:line="240" w:lineRule="auto"/>
              <w:rPr>
                <w:rFonts w:ascii="Calibri" w:eastAsia="Calibri" w:hAnsi="Calibri" w:cs="Calibri"/>
                <w:lang w:val="en-US"/>
              </w:rPr>
            </w:pPr>
            <w:r w:rsidRPr="00AF1255">
              <w:rPr>
                <w:rFonts w:ascii="Times New Roman" w:eastAsia="Calibri" w:hAnsi="Times New Roman" w:cs="Calibri"/>
                <w:b/>
                <w:sz w:val="24"/>
                <w:lang w:val="en-US"/>
              </w:rPr>
              <w:t xml:space="preserve">Всего </w:t>
            </w:r>
          </w:p>
          <w:p w:rsidR="00AF1255" w:rsidRPr="00AF1255" w:rsidRDefault="00AF1255" w:rsidP="00AF1255">
            <w:pPr>
              <w:spacing w:line="240" w:lineRule="auto"/>
              <w:rPr>
                <w:rFonts w:ascii="Calibri" w:eastAsia="Calibri" w:hAnsi="Calibri" w:cs="Calibri"/>
                <w:lang w:val="en-US"/>
              </w:rPr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F1255" w:rsidRPr="00AF1255" w:rsidRDefault="00AF1255" w:rsidP="00AF1255">
            <w:pPr>
              <w:spacing w:line="240" w:lineRule="auto"/>
              <w:rPr>
                <w:rFonts w:ascii="Calibri" w:eastAsia="Calibri" w:hAnsi="Calibri" w:cs="Calibri"/>
                <w:lang w:val="en-US"/>
              </w:rPr>
            </w:pPr>
            <w:r w:rsidRPr="00AF1255">
              <w:rPr>
                <w:rFonts w:ascii="Times New Roman" w:eastAsia="Calibri" w:hAnsi="Times New Roman" w:cs="Calibri"/>
                <w:b/>
                <w:sz w:val="24"/>
                <w:lang w:val="en-US"/>
              </w:rPr>
              <w:t xml:space="preserve">Контрольные работы </w:t>
            </w:r>
          </w:p>
          <w:p w:rsidR="00AF1255" w:rsidRPr="00AF1255" w:rsidRDefault="00AF1255" w:rsidP="00AF1255">
            <w:pPr>
              <w:spacing w:line="240" w:lineRule="auto"/>
              <w:rPr>
                <w:rFonts w:ascii="Calibri" w:eastAsia="Calibri" w:hAnsi="Calibri" w:cs="Calibri"/>
                <w:lang w:val="en-US"/>
              </w:rPr>
            </w:pPr>
          </w:p>
        </w:tc>
        <w:tc>
          <w:tcPr>
            <w:tcW w:w="1357" w:type="dxa"/>
            <w:tcMar>
              <w:top w:w="50" w:type="dxa"/>
              <w:left w:w="100" w:type="dxa"/>
            </w:tcMar>
            <w:vAlign w:val="center"/>
          </w:tcPr>
          <w:p w:rsidR="00AF1255" w:rsidRPr="00AF1255" w:rsidRDefault="00AF1255" w:rsidP="00AF1255">
            <w:pPr>
              <w:spacing w:line="240" w:lineRule="auto"/>
              <w:rPr>
                <w:rFonts w:ascii="Calibri" w:eastAsia="Calibri" w:hAnsi="Calibri" w:cs="Calibri"/>
                <w:lang w:val="en-US"/>
              </w:rPr>
            </w:pPr>
            <w:r w:rsidRPr="00AF1255">
              <w:rPr>
                <w:rFonts w:ascii="Times New Roman" w:eastAsia="Calibri" w:hAnsi="Times New Roman" w:cs="Calibri"/>
                <w:b/>
                <w:sz w:val="24"/>
                <w:lang w:val="en-US"/>
              </w:rPr>
              <w:t xml:space="preserve">Практические работы </w:t>
            </w:r>
          </w:p>
          <w:p w:rsidR="00AF1255" w:rsidRPr="00AF1255" w:rsidRDefault="00AF1255" w:rsidP="00AF1255">
            <w:pPr>
              <w:spacing w:line="240" w:lineRule="auto"/>
              <w:rPr>
                <w:rFonts w:ascii="Calibri" w:eastAsia="Calibri" w:hAnsi="Calibri" w:cs="Calibri"/>
                <w:lang w:val="en-US"/>
              </w:rPr>
            </w:pPr>
          </w:p>
        </w:tc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AF1255" w:rsidRPr="00AF1255" w:rsidRDefault="00AF1255" w:rsidP="00AF1255">
            <w:pPr>
              <w:spacing w:line="240" w:lineRule="auto"/>
              <w:rPr>
                <w:rFonts w:ascii="Calibri" w:eastAsia="Calibri" w:hAnsi="Calibri" w:cs="Calibri"/>
                <w:lang w:val="en-US"/>
              </w:rPr>
            </w:pPr>
          </w:p>
        </w:tc>
      </w:tr>
      <w:tr w:rsidR="00AF1255" w:rsidRPr="00AF1255" w:rsidTr="00AF1255">
        <w:trPr>
          <w:trHeight w:val="144"/>
        </w:trPr>
        <w:tc>
          <w:tcPr>
            <w:tcW w:w="656" w:type="dxa"/>
            <w:tcMar>
              <w:top w:w="50" w:type="dxa"/>
              <w:left w:w="100" w:type="dxa"/>
            </w:tcMar>
            <w:vAlign w:val="center"/>
          </w:tcPr>
          <w:p w:rsidR="00AF1255" w:rsidRPr="00AF1255" w:rsidRDefault="00AF1255" w:rsidP="00AF1255">
            <w:pPr>
              <w:spacing w:line="240" w:lineRule="auto"/>
              <w:rPr>
                <w:rFonts w:ascii="Calibri" w:eastAsia="Calibri" w:hAnsi="Calibri" w:cs="Calibri"/>
                <w:lang w:val="en-US"/>
              </w:rPr>
            </w:pPr>
            <w:r w:rsidRPr="00AF1255">
              <w:rPr>
                <w:rFonts w:ascii="Times New Roman" w:eastAsia="Calibri" w:hAnsi="Times New Roman" w:cs="Calibri"/>
                <w:sz w:val="24"/>
                <w:lang w:val="en-US"/>
              </w:rPr>
              <w:t>1</w:t>
            </w:r>
          </w:p>
        </w:tc>
        <w:tc>
          <w:tcPr>
            <w:tcW w:w="3006" w:type="dxa"/>
            <w:tcMar>
              <w:top w:w="50" w:type="dxa"/>
              <w:left w:w="100" w:type="dxa"/>
            </w:tcMar>
            <w:vAlign w:val="center"/>
          </w:tcPr>
          <w:p w:rsidR="00AF1255" w:rsidRPr="00AF1255" w:rsidRDefault="00AF1255" w:rsidP="00AF1255">
            <w:pPr>
              <w:spacing w:line="240" w:lineRule="auto"/>
              <w:rPr>
                <w:rFonts w:ascii="Calibri" w:eastAsia="Calibri" w:hAnsi="Calibri" w:cs="Calibri"/>
                <w:lang w:val="en-US"/>
              </w:rPr>
            </w:pPr>
            <w:r w:rsidRPr="00AF1255">
              <w:rPr>
                <w:rFonts w:ascii="Times New Roman" w:eastAsia="Calibri" w:hAnsi="Times New Roman" w:cs="Calibri"/>
                <w:sz w:val="24"/>
                <w:lang w:val="en-US"/>
              </w:rPr>
              <w:t>Повторение курса 8 класса</w:t>
            </w:r>
          </w:p>
        </w:tc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AF1255" w:rsidRPr="00AF1255" w:rsidRDefault="00AF1255" w:rsidP="00AF1255">
            <w:pPr>
              <w:spacing w:line="240" w:lineRule="auto"/>
              <w:jc w:val="center"/>
              <w:rPr>
                <w:rFonts w:ascii="Calibri" w:eastAsia="Calibri" w:hAnsi="Calibri" w:cs="Calibri"/>
                <w:lang w:val="en-US"/>
              </w:rPr>
            </w:pPr>
            <w:r w:rsidRPr="00AF1255">
              <w:rPr>
                <w:rFonts w:ascii="Times New Roman" w:eastAsia="Calibri" w:hAnsi="Times New Roman" w:cs="Calibri"/>
                <w:sz w:val="24"/>
                <w:lang w:val="en-US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F1255" w:rsidRPr="00AF1255" w:rsidRDefault="00AF1255" w:rsidP="00AF1255">
            <w:pPr>
              <w:spacing w:line="240" w:lineRule="auto"/>
              <w:jc w:val="center"/>
              <w:rPr>
                <w:rFonts w:ascii="Calibri" w:eastAsia="Calibri" w:hAnsi="Calibri" w:cs="Calibri"/>
                <w:lang w:val="en-US"/>
              </w:rPr>
            </w:pPr>
          </w:p>
        </w:tc>
        <w:tc>
          <w:tcPr>
            <w:tcW w:w="1357" w:type="dxa"/>
            <w:tcMar>
              <w:top w:w="50" w:type="dxa"/>
              <w:left w:w="100" w:type="dxa"/>
            </w:tcMar>
            <w:vAlign w:val="center"/>
          </w:tcPr>
          <w:p w:rsidR="00AF1255" w:rsidRPr="00AF1255" w:rsidRDefault="00AF1255" w:rsidP="00AF1255">
            <w:pPr>
              <w:spacing w:line="240" w:lineRule="auto"/>
              <w:jc w:val="center"/>
              <w:rPr>
                <w:rFonts w:ascii="Calibri" w:eastAsia="Calibri" w:hAnsi="Calibri" w:cs="Calibri"/>
                <w:lang w:val="en-US"/>
              </w:rPr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AF1255" w:rsidRPr="00AF1255" w:rsidRDefault="00AF1255" w:rsidP="00AF1255">
            <w:pPr>
              <w:spacing w:line="240" w:lineRule="auto"/>
              <w:rPr>
                <w:rFonts w:ascii="Calibri" w:eastAsia="Calibri" w:hAnsi="Calibri" w:cs="Calibri"/>
              </w:rPr>
            </w:pPr>
            <w:r w:rsidRPr="00AF1255">
              <w:rPr>
                <w:rFonts w:ascii="Times New Roman" w:eastAsia="Calibri" w:hAnsi="Times New Roman" w:cs="Calibri"/>
                <w:sz w:val="24"/>
              </w:rPr>
              <w:t xml:space="preserve">Библиотека ЦОК </w:t>
            </w:r>
            <w:hyperlink r:id="rId22" w:tooltip="https://m.edsoo.ru/7f41a302" w:history="1">
              <w:r w:rsidRPr="00AF1255">
                <w:rPr>
                  <w:rFonts w:ascii="Times New Roman" w:eastAsia="Calibri" w:hAnsi="Times New Roman" w:cs="Calibri"/>
                  <w:color w:val="0000FF"/>
                  <w:u w:val="single"/>
                  <w:lang w:val="en-US"/>
                </w:rPr>
                <w:t>https</w:t>
              </w:r>
              <w:r w:rsidRPr="00AF1255">
                <w:rPr>
                  <w:rFonts w:ascii="Times New Roman" w:eastAsia="Calibri" w:hAnsi="Times New Roman" w:cs="Calibri"/>
                  <w:color w:val="0000FF"/>
                  <w:u w:val="single"/>
                </w:rPr>
                <w:t>://</w:t>
              </w:r>
              <w:r w:rsidRPr="00AF1255">
                <w:rPr>
                  <w:rFonts w:ascii="Times New Roman" w:eastAsia="Calibri" w:hAnsi="Times New Roman" w:cs="Calibri"/>
                  <w:color w:val="0000FF"/>
                  <w:u w:val="single"/>
                  <w:lang w:val="en-US"/>
                </w:rPr>
                <w:t>m</w:t>
              </w:r>
              <w:r w:rsidRPr="00AF1255">
                <w:rPr>
                  <w:rFonts w:ascii="Times New Roman" w:eastAsia="Calibri" w:hAnsi="Times New Roman" w:cs="Calibri"/>
                  <w:color w:val="0000FF"/>
                  <w:u w:val="single"/>
                </w:rPr>
                <w:t>.</w:t>
              </w:r>
              <w:r w:rsidRPr="00AF1255">
                <w:rPr>
                  <w:rFonts w:ascii="Times New Roman" w:eastAsia="Calibri" w:hAnsi="Times New Roman" w:cs="Calibri"/>
                  <w:color w:val="0000FF"/>
                  <w:u w:val="single"/>
                  <w:lang w:val="en-US"/>
                </w:rPr>
                <w:t>edsoo</w:t>
              </w:r>
              <w:r w:rsidRPr="00AF1255">
                <w:rPr>
                  <w:rFonts w:ascii="Times New Roman" w:eastAsia="Calibri" w:hAnsi="Times New Roman" w:cs="Calibri"/>
                  <w:color w:val="0000FF"/>
                  <w:u w:val="single"/>
                </w:rPr>
                <w:t>.</w:t>
              </w:r>
              <w:r w:rsidRPr="00AF1255">
                <w:rPr>
                  <w:rFonts w:ascii="Times New Roman" w:eastAsia="Calibri" w:hAnsi="Times New Roman" w:cs="Calibri"/>
                  <w:color w:val="0000FF"/>
                  <w:u w:val="single"/>
                  <w:lang w:val="en-US"/>
                </w:rPr>
                <w:t>ru</w:t>
              </w:r>
              <w:r w:rsidRPr="00AF1255">
                <w:rPr>
                  <w:rFonts w:ascii="Times New Roman" w:eastAsia="Calibri" w:hAnsi="Times New Roman" w:cs="Calibri"/>
                  <w:color w:val="0000FF"/>
                  <w:u w:val="single"/>
                </w:rPr>
                <w:t>/7</w:t>
              </w:r>
              <w:r w:rsidRPr="00AF1255">
                <w:rPr>
                  <w:rFonts w:ascii="Times New Roman" w:eastAsia="Calibri" w:hAnsi="Times New Roman" w:cs="Calibri"/>
                  <w:color w:val="0000FF"/>
                  <w:u w:val="single"/>
                  <w:lang w:val="en-US"/>
                </w:rPr>
                <w:t>f</w:t>
              </w:r>
              <w:r w:rsidRPr="00AF1255">
                <w:rPr>
                  <w:rFonts w:ascii="Times New Roman" w:eastAsia="Calibri" w:hAnsi="Times New Roman" w:cs="Calibri"/>
                  <w:color w:val="0000FF"/>
                  <w:u w:val="single"/>
                </w:rPr>
                <w:t>41</w:t>
              </w:r>
              <w:r w:rsidRPr="00AF1255">
                <w:rPr>
                  <w:rFonts w:ascii="Times New Roman" w:eastAsia="Calibri" w:hAnsi="Times New Roman" w:cs="Calibri"/>
                  <w:color w:val="0000FF"/>
                  <w:u w:val="single"/>
                  <w:lang w:val="en-US"/>
                </w:rPr>
                <w:t>a</w:t>
              </w:r>
              <w:r w:rsidRPr="00AF1255">
                <w:rPr>
                  <w:rFonts w:ascii="Times New Roman" w:eastAsia="Calibri" w:hAnsi="Times New Roman" w:cs="Calibri"/>
                  <w:color w:val="0000FF"/>
                  <w:u w:val="single"/>
                </w:rPr>
                <w:t>302</w:t>
              </w:r>
            </w:hyperlink>
          </w:p>
        </w:tc>
      </w:tr>
      <w:tr w:rsidR="00AF1255" w:rsidRPr="00AF1255" w:rsidTr="00AF1255">
        <w:trPr>
          <w:trHeight w:val="144"/>
        </w:trPr>
        <w:tc>
          <w:tcPr>
            <w:tcW w:w="656" w:type="dxa"/>
            <w:tcMar>
              <w:top w:w="50" w:type="dxa"/>
              <w:left w:w="100" w:type="dxa"/>
            </w:tcMar>
            <w:vAlign w:val="center"/>
          </w:tcPr>
          <w:p w:rsidR="00AF1255" w:rsidRPr="00AF1255" w:rsidRDefault="00AF1255" w:rsidP="00AF1255">
            <w:pPr>
              <w:spacing w:line="240" w:lineRule="auto"/>
              <w:rPr>
                <w:rFonts w:ascii="Calibri" w:eastAsia="Calibri" w:hAnsi="Calibri" w:cs="Calibri"/>
                <w:lang w:val="en-US"/>
              </w:rPr>
            </w:pPr>
            <w:r w:rsidRPr="00AF1255">
              <w:rPr>
                <w:rFonts w:ascii="Times New Roman" w:eastAsia="Calibri" w:hAnsi="Times New Roman" w:cs="Calibri"/>
                <w:sz w:val="24"/>
                <w:lang w:val="en-US"/>
              </w:rPr>
              <w:t>2</w:t>
            </w:r>
          </w:p>
        </w:tc>
        <w:tc>
          <w:tcPr>
            <w:tcW w:w="3006" w:type="dxa"/>
            <w:tcMar>
              <w:top w:w="50" w:type="dxa"/>
              <w:left w:w="100" w:type="dxa"/>
            </w:tcMar>
            <w:vAlign w:val="center"/>
          </w:tcPr>
          <w:p w:rsidR="00AF1255" w:rsidRPr="00AF1255" w:rsidRDefault="00AF1255" w:rsidP="00AF1255">
            <w:pPr>
              <w:spacing w:line="240" w:lineRule="auto"/>
              <w:rPr>
                <w:rFonts w:ascii="Calibri" w:eastAsia="Calibri" w:hAnsi="Calibri" w:cs="Calibri"/>
                <w:lang w:val="en-US"/>
              </w:rPr>
            </w:pPr>
            <w:r w:rsidRPr="00AF1255">
              <w:rPr>
                <w:rFonts w:ascii="Times New Roman" w:eastAsia="Calibri" w:hAnsi="Times New Roman" w:cs="Calibri"/>
                <w:sz w:val="24"/>
                <w:lang w:val="en-US"/>
              </w:rPr>
              <w:t>Элементы комбинаторики</w:t>
            </w:r>
          </w:p>
        </w:tc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AF1255" w:rsidRPr="00AF1255" w:rsidRDefault="00AF1255" w:rsidP="00AF1255">
            <w:pPr>
              <w:spacing w:line="240" w:lineRule="auto"/>
              <w:jc w:val="center"/>
              <w:rPr>
                <w:rFonts w:ascii="Calibri" w:eastAsia="Calibri" w:hAnsi="Calibri" w:cs="Calibri"/>
                <w:lang w:val="en-US"/>
              </w:rPr>
            </w:pPr>
            <w:r w:rsidRPr="00AF1255">
              <w:rPr>
                <w:rFonts w:ascii="Times New Roman" w:eastAsia="Calibri" w:hAnsi="Times New Roman" w:cs="Calibri"/>
                <w:sz w:val="24"/>
                <w:lang w:val="en-US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F1255" w:rsidRPr="00AF1255" w:rsidRDefault="00AF1255" w:rsidP="00AF1255">
            <w:pPr>
              <w:spacing w:line="240" w:lineRule="auto"/>
              <w:jc w:val="center"/>
              <w:rPr>
                <w:rFonts w:ascii="Calibri" w:eastAsia="Calibri" w:hAnsi="Calibri" w:cs="Calibri"/>
                <w:lang w:val="en-US"/>
              </w:rPr>
            </w:pPr>
          </w:p>
        </w:tc>
        <w:tc>
          <w:tcPr>
            <w:tcW w:w="1357" w:type="dxa"/>
            <w:tcMar>
              <w:top w:w="50" w:type="dxa"/>
              <w:left w:w="100" w:type="dxa"/>
            </w:tcMar>
            <w:vAlign w:val="center"/>
          </w:tcPr>
          <w:p w:rsidR="00AF1255" w:rsidRPr="00AF1255" w:rsidRDefault="00AF1255" w:rsidP="00AF1255">
            <w:pPr>
              <w:spacing w:line="240" w:lineRule="auto"/>
              <w:jc w:val="center"/>
              <w:rPr>
                <w:rFonts w:ascii="Calibri" w:eastAsia="Calibri" w:hAnsi="Calibri" w:cs="Calibri"/>
                <w:lang w:val="en-US"/>
              </w:rPr>
            </w:pPr>
            <w:r w:rsidRPr="00AF1255">
              <w:rPr>
                <w:rFonts w:ascii="Times New Roman" w:eastAsia="Calibri" w:hAnsi="Times New Roman" w:cs="Calibri"/>
                <w:sz w:val="24"/>
                <w:lang w:val="en-US"/>
              </w:rPr>
              <w:t xml:space="preserve"> 1 </w:t>
            </w: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AF1255" w:rsidRPr="00AF1255" w:rsidRDefault="00AF1255" w:rsidP="00AF1255">
            <w:pPr>
              <w:spacing w:line="240" w:lineRule="auto"/>
              <w:rPr>
                <w:rFonts w:ascii="Calibri" w:eastAsia="Calibri" w:hAnsi="Calibri" w:cs="Calibri"/>
              </w:rPr>
            </w:pPr>
            <w:r w:rsidRPr="00AF1255">
              <w:rPr>
                <w:rFonts w:ascii="Times New Roman" w:eastAsia="Calibri" w:hAnsi="Times New Roman" w:cs="Calibri"/>
                <w:sz w:val="24"/>
              </w:rPr>
              <w:t xml:space="preserve">Библиотека ЦОК </w:t>
            </w:r>
            <w:hyperlink r:id="rId23" w:tooltip="https://m.edsoo.ru/7f41a302" w:history="1">
              <w:r w:rsidRPr="00AF1255">
                <w:rPr>
                  <w:rFonts w:ascii="Times New Roman" w:eastAsia="Calibri" w:hAnsi="Times New Roman" w:cs="Calibri"/>
                  <w:color w:val="0000FF"/>
                  <w:u w:val="single"/>
                  <w:lang w:val="en-US"/>
                </w:rPr>
                <w:t>https</w:t>
              </w:r>
              <w:r w:rsidRPr="00AF1255">
                <w:rPr>
                  <w:rFonts w:ascii="Times New Roman" w:eastAsia="Calibri" w:hAnsi="Times New Roman" w:cs="Calibri"/>
                  <w:color w:val="0000FF"/>
                  <w:u w:val="single"/>
                </w:rPr>
                <w:t>://</w:t>
              </w:r>
              <w:r w:rsidRPr="00AF1255">
                <w:rPr>
                  <w:rFonts w:ascii="Times New Roman" w:eastAsia="Calibri" w:hAnsi="Times New Roman" w:cs="Calibri"/>
                  <w:color w:val="0000FF"/>
                  <w:u w:val="single"/>
                  <w:lang w:val="en-US"/>
                </w:rPr>
                <w:t>m</w:t>
              </w:r>
              <w:r w:rsidRPr="00AF1255">
                <w:rPr>
                  <w:rFonts w:ascii="Times New Roman" w:eastAsia="Calibri" w:hAnsi="Times New Roman" w:cs="Calibri"/>
                  <w:color w:val="0000FF"/>
                  <w:u w:val="single"/>
                </w:rPr>
                <w:t>.</w:t>
              </w:r>
              <w:r w:rsidRPr="00AF1255">
                <w:rPr>
                  <w:rFonts w:ascii="Times New Roman" w:eastAsia="Calibri" w:hAnsi="Times New Roman" w:cs="Calibri"/>
                  <w:color w:val="0000FF"/>
                  <w:u w:val="single"/>
                  <w:lang w:val="en-US"/>
                </w:rPr>
                <w:t>edsoo</w:t>
              </w:r>
              <w:r w:rsidRPr="00AF1255">
                <w:rPr>
                  <w:rFonts w:ascii="Times New Roman" w:eastAsia="Calibri" w:hAnsi="Times New Roman" w:cs="Calibri"/>
                  <w:color w:val="0000FF"/>
                  <w:u w:val="single"/>
                </w:rPr>
                <w:t>.</w:t>
              </w:r>
              <w:r w:rsidRPr="00AF1255">
                <w:rPr>
                  <w:rFonts w:ascii="Times New Roman" w:eastAsia="Calibri" w:hAnsi="Times New Roman" w:cs="Calibri"/>
                  <w:color w:val="0000FF"/>
                  <w:u w:val="single"/>
                  <w:lang w:val="en-US"/>
                </w:rPr>
                <w:t>ru</w:t>
              </w:r>
              <w:r w:rsidRPr="00AF1255">
                <w:rPr>
                  <w:rFonts w:ascii="Times New Roman" w:eastAsia="Calibri" w:hAnsi="Times New Roman" w:cs="Calibri"/>
                  <w:color w:val="0000FF"/>
                  <w:u w:val="single"/>
                </w:rPr>
                <w:t>/7</w:t>
              </w:r>
              <w:r w:rsidRPr="00AF1255">
                <w:rPr>
                  <w:rFonts w:ascii="Times New Roman" w:eastAsia="Calibri" w:hAnsi="Times New Roman" w:cs="Calibri"/>
                  <w:color w:val="0000FF"/>
                  <w:u w:val="single"/>
                  <w:lang w:val="en-US"/>
                </w:rPr>
                <w:t>f</w:t>
              </w:r>
              <w:r w:rsidRPr="00AF1255">
                <w:rPr>
                  <w:rFonts w:ascii="Times New Roman" w:eastAsia="Calibri" w:hAnsi="Times New Roman" w:cs="Calibri"/>
                  <w:color w:val="0000FF"/>
                  <w:u w:val="single"/>
                </w:rPr>
                <w:t>41</w:t>
              </w:r>
              <w:r w:rsidRPr="00AF1255">
                <w:rPr>
                  <w:rFonts w:ascii="Times New Roman" w:eastAsia="Calibri" w:hAnsi="Times New Roman" w:cs="Calibri"/>
                  <w:color w:val="0000FF"/>
                  <w:u w:val="single"/>
                  <w:lang w:val="en-US"/>
                </w:rPr>
                <w:t>a</w:t>
              </w:r>
              <w:r w:rsidRPr="00AF1255">
                <w:rPr>
                  <w:rFonts w:ascii="Times New Roman" w:eastAsia="Calibri" w:hAnsi="Times New Roman" w:cs="Calibri"/>
                  <w:color w:val="0000FF"/>
                  <w:u w:val="single"/>
                </w:rPr>
                <w:t>302</w:t>
              </w:r>
            </w:hyperlink>
          </w:p>
        </w:tc>
      </w:tr>
      <w:tr w:rsidR="00AF1255" w:rsidRPr="00AF1255" w:rsidTr="00AF1255">
        <w:trPr>
          <w:trHeight w:val="144"/>
        </w:trPr>
        <w:tc>
          <w:tcPr>
            <w:tcW w:w="656" w:type="dxa"/>
            <w:tcMar>
              <w:top w:w="50" w:type="dxa"/>
              <w:left w:w="100" w:type="dxa"/>
            </w:tcMar>
            <w:vAlign w:val="center"/>
          </w:tcPr>
          <w:p w:rsidR="00AF1255" w:rsidRPr="00AF1255" w:rsidRDefault="00AF1255" w:rsidP="00AF1255">
            <w:pPr>
              <w:spacing w:line="240" w:lineRule="auto"/>
              <w:rPr>
                <w:rFonts w:ascii="Calibri" w:eastAsia="Calibri" w:hAnsi="Calibri" w:cs="Calibri"/>
                <w:lang w:val="en-US"/>
              </w:rPr>
            </w:pPr>
            <w:r w:rsidRPr="00AF1255">
              <w:rPr>
                <w:rFonts w:ascii="Times New Roman" w:eastAsia="Calibri" w:hAnsi="Times New Roman" w:cs="Calibri"/>
                <w:sz w:val="24"/>
                <w:lang w:val="en-US"/>
              </w:rPr>
              <w:t>3</w:t>
            </w:r>
          </w:p>
        </w:tc>
        <w:tc>
          <w:tcPr>
            <w:tcW w:w="3006" w:type="dxa"/>
            <w:tcMar>
              <w:top w:w="50" w:type="dxa"/>
              <w:left w:w="100" w:type="dxa"/>
            </w:tcMar>
            <w:vAlign w:val="center"/>
          </w:tcPr>
          <w:p w:rsidR="00AF1255" w:rsidRPr="00AF1255" w:rsidRDefault="00AF1255" w:rsidP="00AF1255">
            <w:pPr>
              <w:spacing w:line="240" w:lineRule="auto"/>
              <w:rPr>
                <w:rFonts w:ascii="Calibri" w:eastAsia="Calibri" w:hAnsi="Calibri" w:cs="Calibri"/>
                <w:lang w:val="en-US"/>
              </w:rPr>
            </w:pPr>
            <w:r w:rsidRPr="00AF1255">
              <w:rPr>
                <w:rFonts w:ascii="Times New Roman" w:eastAsia="Calibri" w:hAnsi="Times New Roman" w:cs="Calibri"/>
                <w:sz w:val="24"/>
                <w:lang w:val="en-US"/>
              </w:rPr>
              <w:t>Геометрическая вероятность</w:t>
            </w:r>
          </w:p>
        </w:tc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AF1255" w:rsidRPr="00AF1255" w:rsidRDefault="00AF1255" w:rsidP="00AF1255">
            <w:pPr>
              <w:spacing w:line="240" w:lineRule="auto"/>
              <w:jc w:val="center"/>
              <w:rPr>
                <w:rFonts w:ascii="Calibri" w:eastAsia="Calibri" w:hAnsi="Calibri" w:cs="Calibri"/>
                <w:lang w:val="en-US"/>
              </w:rPr>
            </w:pPr>
            <w:r w:rsidRPr="00AF1255">
              <w:rPr>
                <w:rFonts w:ascii="Times New Roman" w:eastAsia="Calibri" w:hAnsi="Times New Roman" w:cs="Calibri"/>
                <w:sz w:val="24"/>
                <w:lang w:val="en-US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F1255" w:rsidRPr="00AF1255" w:rsidRDefault="00AF1255" w:rsidP="00AF1255">
            <w:pPr>
              <w:spacing w:line="240" w:lineRule="auto"/>
              <w:jc w:val="center"/>
              <w:rPr>
                <w:rFonts w:ascii="Calibri" w:eastAsia="Calibri" w:hAnsi="Calibri" w:cs="Calibri"/>
                <w:lang w:val="en-US"/>
              </w:rPr>
            </w:pPr>
          </w:p>
        </w:tc>
        <w:tc>
          <w:tcPr>
            <w:tcW w:w="1357" w:type="dxa"/>
            <w:tcMar>
              <w:top w:w="50" w:type="dxa"/>
              <w:left w:w="100" w:type="dxa"/>
            </w:tcMar>
            <w:vAlign w:val="center"/>
          </w:tcPr>
          <w:p w:rsidR="00AF1255" w:rsidRPr="00AF1255" w:rsidRDefault="00AF1255" w:rsidP="00AF1255">
            <w:pPr>
              <w:spacing w:line="240" w:lineRule="auto"/>
              <w:jc w:val="center"/>
              <w:rPr>
                <w:rFonts w:ascii="Calibri" w:eastAsia="Calibri" w:hAnsi="Calibri" w:cs="Calibri"/>
                <w:lang w:val="en-US"/>
              </w:rPr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AF1255" w:rsidRPr="00AF1255" w:rsidRDefault="00AF1255" w:rsidP="00AF1255">
            <w:pPr>
              <w:spacing w:line="240" w:lineRule="auto"/>
              <w:rPr>
                <w:rFonts w:ascii="Calibri" w:eastAsia="Calibri" w:hAnsi="Calibri" w:cs="Calibri"/>
              </w:rPr>
            </w:pPr>
            <w:r w:rsidRPr="00AF1255">
              <w:rPr>
                <w:rFonts w:ascii="Times New Roman" w:eastAsia="Calibri" w:hAnsi="Times New Roman" w:cs="Calibri"/>
                <w:sz w:val="24"/>
              </w:rPr>
              <w:t xml:space="preserve">Библиотека ЦОК </w:t>
            </w:r>
            <w:hyperlink r:id="rId24" w:tooltip="https://m.edsoo.ru/7f41a302" w:history="1">
              <w:r w:rsidRPr="00AF1255">
                <w:rPr>
                  <w:rFonts w:ascii="Times New Roman" w:eastAsia="Calibri" w:hAnsi="Times New Roman" w:cs="Calibri"/>
                  <w:color w:val="0000FF"/>
                  <w:u w:val="single"/>
                  <w:lang w:val="en-US"/>
                </w:rPr>
                <w:t>https</w:t>
              </w:r>
              <w:r w:rsidRPr="00AF1255">
                <w:rPr>
                  <w:rFonts w:ascii="Times New Roman" w:eastAsia="Calibri" w:hAnsi="Times New Roman" w:cs="Calibri"/>
                  <w:color w:val="0000FF"/>
                  <w:u w:val="single"/>
                </w:rPr>
                <w:t>://</w:t>
              </w:r>
              <w:r w:rsidRPr="00AF1255">
                <w:rPr>
                  <w:rFonts w:ascii="Times New Roman" w:eastAsia="Calibri" w:hAnsi="Times New Roman" w:cs="Calibri"/>
                  <w:color w:val="0000FF"/>
                  <w:u w:val="single"/>
                  <w:lang w:val="en-US"/>
                </w:rPr>
                <w:t>m</w:t>
              </w:r>
              <w:r w:rsidRPr="00AF1255">
                <w:rPr>
                  <w:rFonts w:ascii="Times New Roman" w:eastAsia="Calibri" w:hAnsi="Times New Roman" w:cs="Calibri"/>
                  <w:color w:val="0000FF"/>
                  <w:u w:val="single"/>
                </w:rPr>
                <w:t>.</w:t>
              </w:r>
              <w:r w:rsidRPr="00AF1255">
                <w:rPr>
                  <w:rFonts w:ascii="Times New Roman" w:eastAsia="Calibri" w:hAnsi="Times New Roman" w:cs="Calibri"/>
                  <w:color w:val="0000FF"/>
                  <w:u w:val="single"/>
                  <w:lang w:val="en-US"/>
                </w:rPr>
                <w:t>edsoo</w:t>
              </w:r>
              <w:r w:rsidRPr="00AF1255">
                <w:rPr>
                  <w:rFonts w:ascii="Times New Roman" w:eastAsia="Calibri" w:hAnsi="Times New Roman" w:cs="Calibri"/>
                  <w:color w:val="0000FF"/>
                  <w:u w:val="single"/>
                </w:rPr>
                <w:t>.</w:t>
              </w:r>
              <w:r w:rsidRPr="00AF1255">
                <w:rPr>
                  <w:rFonts w:ascii="Times New Roman" w:eastAsia="Calibri" w:hAnsi="Times New Roman" w:cs="Calibri"/>
                  <w:color w:val="0000FF"/>
                  <w:u w:val="single"/>
                  <w:lang w:val="en-US"/>
                </w:rPr>
                <w:t>ru</w:t>
              </w:r>
              <w:r w:rsidRPr="00AF1255">
                <w:rPr>
                  <w:rFonts w:ascii="Times New Roman" w:eastAsia="Calibri" w:hAnsi="Times New Roman" w:cs="Calibri"/>
                  <w:color w:val="0000FF"/>
                  <w:u w:val="single"/>
                </w:rPr>
                <w:t>/7</w:t>
              </w:r>
              <w:r w:rsidRPr="00AF1255">
                <w:rPr>
                  <w:rFonts w:ascii="Times New Roman" w:eastAsia="Calibri" w:hAnsi="Times New Roman" w:cs="Calibri"/>
                  <w:color w:val="0000FF"/>
                  <w:u w:val="single"/>
                  <w:lang w:val="en-US"/>
                </w:rPr>
                <w:t>f</w:t>
              </w:r>
              <w:r w:rsidRPr="00AF1255">
                <w:rPr>
                  <w:rFonts w:ascii="Times New Roman" w:eastAsia="Calibri" w:hAnsi="Times New Roman" w:cs="Calibri"/>
                  <w:color w:val="0000FF"/>
                  <w:u w:val="single"/>
                </w:rPr>
                <w:t>41</w:t>
              </w:r>
              <w:r w:rsidRPr="00AF1255">
                <w:rPr>
                  <w:rFonts w:ascii="Times New Roman" w:eastAsia="Calibri" w:hAnsi="Times New Roman" w:cs="Calibri"/>
                  <w:color w:val="0000FF"/>
                  <w:u w:val="single"/>
                  <w:lang w:val="en-US"/>
                </w:rPr>
                <w:t>a</w:t>
              </w:r>
              <w:r w:rsidRPr="00AF1255">
                <w:rPr>
                  <w:rFonts w:ascii="Times New Roman" w:eastAsia="Calibri" w:hAnsi="Times New Roman" w:cs="Calibri"/>
                  <w:color w:val="0000FF"/>
                  <w:u w:val="single"/>
                </w:rPr>
                <w:t>302</w:t>
              </w:r>
            </w:hyperlink>
          </w:p>
        </w:tc>
      </w:tr>
      <w:tr w:rsidR="00AF1255" w:rsidRPr="00AF1255" w:rsidTr="00AF1255">
        <w:trPr>
          <w:trHeight w:val="144"/>
        </w:trPr>
        <w:tc>
          <w:tcPr>
            <w:tcW w:w="656" w:type="dxa"/>
            <w:tcMar>
              <w:top w:w="50" w:type="dxa"/>
              <w:left w:w="100" w:type="dxa"/>
            </w:tcMar>
            <w:vAlign w:val="center"/>
          </w:tcPr>
          <w:p w:rsidR="00AF1255" w:rsidRPr="00AF1255" w:rsidRDefault="00AF1255" w:rsidP="00AF1255">
            <w:pPr>
              <w:spacing w:line="240" w:lineRule="auto"/>
              <w:rPr>
                <w:rFonts w:ascii="Calibri" w:eastAsia="Calibri" w:hAnsi="Calibri" w:cs="Calibri"/>
                <w:lang w:val="en-US"/>
              </w:rPr>
            </w:pPr>
            <w:r w:rsidRPr="00AF1255">
              <w:rPr>
                <w:rFonts w:ascii="Times New Roman" w:eastAsia="Calibri" w:hAnsi="Times New Roman" w:cs="Calibri"/>
                <w:sz w:val="24"/>
                <w:lang w:val="en-US"/>
              </w:rPr>
              <w:t>4</w:t>
            </w:r>
          </w:p>
        </w:tc>
        <w:tc>
          <w:tcPr>
            <w:tcW w:w="3006" w:type="dxa"/>
            <w:tcMar>
              <w:top w:w="50" w:type="dxa"/>
              <w:left w:w="100" w:type="dxa"/>
            </w:tcMar>
            <w:vAlign w:val="center"/>
          </w:tcPr>
          <w:p w:rsidR="00AF1255" w:rsidRPr="00AF1255" w:rsidRDefault="00AF1255" w:rsidP="00AF1255">
            <w:pPr>
              <w:spacing w:line="240" w:lineRule="auto"/>
              <w:rPr>
                <w:rFonts w:ascii="Calibri" w:eastAsia="Calibri" w:hAnsi="Calibri" w:cs="Calibri"/>
                <w:lang w:val="en-US"/>
              </w:rPr>
            </w:pPr>
            <w:r w:rsidRPr="00AF1255">
              <w:rPr>
                <w:rFonts w:ascii="Times New Roman" w:eastAsia="Calibri" w:hAnsi="Times New Roman" w:cs="Calibri"/>
                <w:sz w:val="24"/>
                <w:lang w:val="en-US"/>
              </w:rPr>
              <w:t>Испытания Бернулли</w:t>
            </w:r>
          </w:p>
        </w:tc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AF1255" w:rsidRPr="00AF1255" w:rsidRDefault="00AF1255" w:rsidP="00AF1255">
            <w:pPr>
              <w:spacing w:line="240" w:lineRule="auto"/>
              <w:jc w:val="center"/>
              <w:rPr>
                <w:rFonts w:ascii="Calibri" w:eastAsia="Calibri" w:hAnsi="Calibri" w:cs="Calibri"/>
                <w:lang w:val="en-US"/>
              </w:rPr>
            </w:pPr>
            <w:r w:rsidRPr="00AF1255">
              <w:rPr>
                <w:rFonts w:ascii="Times New Roman" w:eastAsia="Calibri" w:hAnsi="Times New Roman" w:cs="Calibri"/>
                <w:sz w:val="24"/>
                <w:lang w:val="en-US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F1255" w:rsidRPr="00AF1255" w:rsidRDefault="00AF1255" w:rsidP="00AF1255">
            <w:pPr>
              <w:spacing w:line="240" w:lineRule="auto"/>
              <w:jc w:val="center"/>
              <w:rPr>
                <w:rFonts w:ascii="Calibri" w:eastAsia="Calibri" w:hAnsi="Calibri" w:cs="Calibri"/>
                <w:lang w:val="en-US"/>
              </w:rPr>
            </w:pPr>
          </w:p>
        </w:tc>
        <w:tc>
          <w:tcPr>
            <w:tcW w:w="1357" w:type="dxa"/>
            <w:tcMar>
              <w:top w:w="50" w:type="dxa"/>
              <w:left w:w="100" w:type="dxa"/>
            </w:tcMar>
            <w:vAlign w:val="center"/>
          </w:tcPr>
          <w:p w:rsidR="00AF1255" w:rsidRPr="00AF1255" w:rsidRDefault="00AF1255" w:rsidP="00AF1255">
            <w:pPr>
              <w:spacing w:line="240" w:lineRule="auto"/>
              <w:jc w:val="center"/>
              <w:rPr>
                <w:rFonts w:ascii="Calibri" w:eastAsia="Calibri" w:hAnsi="Calibri" w:cs="Calibri"/>
                <w:lang w:val="en-US"/>
              </w:rPr>
            </w:pPr>
            <w:r w:rsidRPr="00AF1255">
              <w:rPr>
                <w:rFonts w:ascii="Times New Roman" w:eastAsia="Calibri" w:hAnsi="Times New Roman" w:cs="Calibri"/>
                <w:sz w:val="24"/>
                <w:lang w:val="en-US"/>
              </w:rPr>
              <w:t xml:space="preserve"> 1 </w:t>
            </w: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AF1255" w:rsidRPr="00AF1255" w:rsidRDefault="00AF1255" w:rsidP="00AF1255">
            <w:pPr>
              <w:spacing w:line="240" w:lineRule="auto"/>
              <w:rPr>
                <w:rFonts w:ascii="Calibri" w:eastAsia="Calibri" w:hAnsi="Calibri" w:cs="Calibri"/>
              </w:rPr>
            </w:pPr>
            <w:r w:rsidRPr="00AF1255">
              <w:rPr>
                <w:rFonts w:ascii="Times New Roman" w:eastAsia="Calibri" w:hAnsi="Times New Roman" w:cs="Calibri"/>
                <w:sz w:val="24"/>
              </w:rPr>
              <w:t xml:space="preserve">Библиотека ЦОК </w:t>
            </w:r>
            <w:hyperlink r:id="rId25" w:tooltip="https://m.edsoo.ru/7f41a302" w:history="1">
              <w:r w:rsidRPr="00AF1255">
                <w:rPr>
                  <w:rFonts w:ascii="Times New Roman" w:eastAsia="Calibri" w:hAnsi="Times New Roman" w:cs="Calibri"/>
                  <w:color w:val="0000FF"/>
                  <w:u w:val="single"/>
                  <w:lang w:val="en-US"/>
                </w:rPr>
                <w:t>https</w:t>
              </w:r>
              <w:r w:rsidRPr="00AF1255">
                <w:rPr>
                  <w:rFonts w:ascii="Times New Roman" w:eastAsia="Calibri" w:hAnsi="Times New Roman" w:cs="Calibri"/>
                  <w:color w:val="0000FF"/>
                  <w:u w:val="single"/>
                </w:rPr>
                <w:t>://</w:t>
              </w:r>
              <w:r w:rsidRPr="00AF1255">
                <w:rPr>
                  <w:rFonts w:ascii="Times New Roman" w:eastAsia="Calibri" w:hAnsi="Times New Roman" w:cs="Calibri"/>
                  <w:color w:val="0000FF"/>
                  <w:u w:val="single"/>
                  <w:lang w:val="en-US"/>
                </w:rPr>
                <w:t>m</w:t>
              </w:r>
              <w:r w:rsidRPr="00AF1255">
                <w:rPr>
                  <w:rFonts w:ascii="Times New Roman" w:eastAsia="Calibri" w:hAnsi="Times New Roman" w:cs="Calibri"/>
                  <w:color w:val="0000FF"/>
                  <w:u w:val="single"/>
                </w:rPr>
                <w:t>.</w:t>
              </w:r>
              <w:r w:rsidRPr="00AF1255">
                <w:rPr>
                  <w:rFonts w:ascii="Times New Roman" w:eastAsia="Calibri" w:hAnsi="Times New Roman" w:cs="Calibri"/>
                  <w:color w:val="0000FF"/>
                  <w:u w:val="single"/>
                  <w:lang w:val="en-US"/>
                </w:rPr>
                <w:t>edsoo</w:t>
              </w:r>
              <w:r w:rsidRPr="00AF1255">
                <w:rPr>
                  <w:rFonts w:ascii="Times New Roman" w:eastAsia="Calibri" w:hAnsi="Times New Roman" w:cs="Calibri"/>
                  <w:color w:val="0000FF"/>
                  <w:u w:val="single"/>
                </w:rPr>
                <w:t>.</w:t>
              </w:r>
              <w:r w:rsidRPr="00AF1255">
                <w:rPr>
                  <w:rFonts w:ascii="Times New Roman" w:eastAsia="Calibri" w:hAnsi="Times New Roman" w:cs="Calibri"/>
                  <w:color w:val="0000FF"/>
                  <w:u w:val="single"/>
                  <w:lang w:val="en-US"/>
                </w:rPr>
                <w:t>ru</w:t>
              </w:r>
              <w:r w:rsidRPr="00AF1255">
                <w:rPr>
                  <w:rFonts w:ascii="Times New Roman" w:eastAsia="Calibri" w:hAnsi="Times New Roman" w:cs="Calibri"/>
                  <w:color w:val="0000FF"/>
                  <w:u w:val="single"/>
                </w:rPr>
                <w:t>/7</w:t>
              </w:r>
              <w:r w:rsidRPr="00AF1255">
                <w:rPr>
                  <w:rFonts w:ascii="Times New Roman" w:eastAsia="Calibri" w:hAnsi="Times New Roman" w:cs="Calibri"/>
                  <w:color w:val="0000FF"/>
                  <w:u w:val="single"/>
                  <w:lang w:val="en-US"/>
                </w:rPr>
                <w:t>f</w:t>
              </w:r>
              <w:r w:rsidRPr="00AF1255">
                <w:rPr>
                  <w:rFonts w:ascii="Times New Roman" w:eastAsia="Calibri" w:hAnsi="Times New Roman" w:cs="Calibri"/>
                  <w:color w:val="0000FF"/>
                  <w:u w:val="single"/>
                </w:rPr>
                <w:t>41</w:t>
              </w:r>
              <w:r w:rsidRPr="00AF1255">
                <w:rPr>
                  <w:rFonts w:ascii="Times New Roman" w:eastAsia="Calibri" w:hAnsi="Times New Roman" w:cs="Calibri"/>
                  <w:color w:val="0000FF"/>
                  <w:u w:val="single"/>
                  <w:lang w:val="en-US"/>
                </w:rPr>
                <w:t>a</w:t>
              </w:r>
              <w:r w:rsidRPr="00AF1255">
                <w:rPr>
                  <w:rFonts w:ascii="Times New Roman" w:eastAsia="Calibri" w:hAnsi="Times New Roman" w:cs="Calibri"/>
                  <w:color w:val="0000FF"/>
                  <w:u w:val="single"/>
                </w:rPr>
                <w:t>302</w:t>
              </w:r>
            </w:hyperlink>
          </w:p>
        </w:tc>
      </w:tr>
      <w:tr w:rsidR="00AF1255" w:rsidRPr="00AF1255" w:rsidTr="00AF1255">
        <w:trPr>
          <w:trHeight w:val="144"/>
        </w:trPr>
        <w:tc>
          <w:tcPr>
            <w:tcW w:w="656" w:type="dxa"/>
            <w:tcMar>
              <w:top w:w="50" w:type="dxa"/>
              <w:left w:w="100" w:type="dxa"/>
            </w:tcMar>
            <w:vAlign w:val="center"/>
          </w:tcPr>
          <w:p w:rsidR="00AF1255" w:rsidRPr="00AF1255" w:rsidRDefault="00AF1255" w:rsidP="00AF1255">
            <w:pPr>
              <w:spacing w:line="240" w:lineRule="auto"/>
              <w:rPr>
                <w:rFonts w:ascii="Calibri" w:eastAsia="Calibri" w:hAnsi="Calibri" w:cs="Calibri"/>
                <w:lang w:val="en-US"/>
              </w:rPr>
            </w:pPr>
            <w:r w:rsidRPr="00AF1255">
              <w:rPr>
                <w:rFonts w:ascii="Times New Roman" w:eastAsia="Calibri" w:hAnsi="Times New Roman" w:cs="Calibri"/>
                <w:sz w:val="24"/>
                <w:lang w:val="en-US"/>
              </w:rPr>
              <w:t>5</w:t>
            </w:r>
          </w:p>
        </w:tc>
        <w:tc>
          <w:tcPr>
            <w:tcW w:w="3006" w:type="dxa"/>
            <w:tcMar>
              <w:top w:w="50" w:type="dxa"/>
              <w:left w:w="100" w:type="dxa"/>
            </w:tcMar>
            <w:vAlign w:val="center"/>
          </w:tcPr>
          <w:p w:rsidR="00AF1255" w:rsidRPr="00AF1255" w:rsidRDefault="00AF1255" w:rsidP="00AF1255">
            <w:pPr>
              <w:spacing w:line="240" w:lineRule="auto"/>
              <w:rPr>
                <w:rFonts w:ascii="Calibri" w:eastAsia="Calibri" w:hAnsi="Calibri" w:cs="Calibri"/>
                <w:lang w:val="en-US"/>
              </w:rPr>
            </w:pPr>
            <w:r w:rsidRPr="00AF1255">
              <w:rPr>
                <w:rFonts w:ascii="Times New Roman" w:eastAsia="Calibri" w:hAnsi="Times New Roman" w:cs="Calibri"/>
                <w:sz w:val="24"/>
                <w:lang w:val="en-US"/>
              </w:rPr>
              <w:t>Случайная величина</w:t>
            </w:r>
          </w:p>
        </w:tc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AF1255" w:rsidRPr="00AF1255" w:rsidRDefault="00AF1255" w:rsidP="00AF1255">
            <w:pPr>
              <w:spacing w:line="240" w:lineRule="auto"/>
              <w:jc w:val="center"/>
              <w:rPr>
                <w:rFonts w:ascii="Calibri" w:eastAsia="Calibri" w:hAnsi="Calibri" w:cs="Calibri"/>
                <w:lang w:val="en-US"/>
              </w:rPr>
            </w:pPr>
            <w:r w:rsidRPr="00AF1255">
              <w:rPr>
                <w:rFonts w:ascii="Times New Roman" w:eastAsia="Calibri" w:hAnsi="Times New Roman" w:cs="Calibri"/>
                <w:sz w:val="24"/>
                <w:lang w:val="en-US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F1255" w:rsidRPr="00AF1255" w:rsidRDefault="00AF1255" w:rsidP="00AF1255">
            <w:pPr>
              <w:spacing w:line="240" w:lineRule="auto"/>
              <w:jc w:val="center"/>
              <w:rPr>
                <w:rFonts w:ascii="Calibri" w:eastAsia="Calibri" w:hAnsi="Calibri" w:cs="Calibri"/>
                <w:lang w:val="en-US"/>
              </w:rPr>
            </w:pPr>
          </w:p>
        </w:tc>
        <w:tc>
          <w:tcPr>
            <w:tcW w:w="1357" w:type="dxa"/>
            <w:tcMar>
              <w:top w:w="50" w:type="dxa"/>
              <w:left w:w="100" w:type="dxa"/>
            </w:tcMar>
            <w:vAlign w:val="center"/>
          </w:tcPr>
          <w:p w:rsidR="00AF1255" w:rsidRPr="00AF1255" w:rsidRDefault="00AF1255" w:rsidP="00AF1255">
            <w:pPr>
              <w:spacing w:line="240" w:lineRule="auto"/>
              <w:jc w:val="center"/>
              <w:rPr>
                <w:rFonts w:ascii="Calibri" w:eastAsia="Calibri" w:hAnsi="Calibri" w:cs="Calibri"/>
                <w:lang w:val="en-US"/>
              </w:rPr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AF1255" w:rsidRPr="00AF1255" w:rsidRDefault="00AF1255" w:rsidP="00AF1255">
            <w:pPr>
              <w:spacing w:line="240" w:lineRule="auto"/>
              <w:rPr>
                <w:rFonts w:ascii="Calibri" w:eastAsia="Calibri" w:hAnsi="Calibri" w:cs="Calibri"/>
              </w:rPr>
            </w:pPr>
            <w:r w:rsidRPr="00AF1255">
              <w:rPr>
                <w:rFonts w:ascii="Times New Roman" w:eastAsia="Calibri" w:hAnsi="Times New Roman" w:cs="Calibri"/>
                <w:sz w:val="24"/>
              </w:rPr>
              <w:t xml:space="preserve">Библиотека ЦОК </w:t>
            </w:r>
            <w:hyperlink r:id="rId26" w:tooltip="https://m.edsoo.ru/7f41a302" w:history="1">
              <w:r w:rsidRPr="00AF1255">
                <w:rPr>
                  <w:rFonts w:ascii="Times New Roman" w:eastAsia="Calibri" w:hAnsi="Times New Roman" w:cs="Calibri"/>
                  <w:color w:val="0000FF"/>
                  <w:u w:val="single"/>
                  <w:lang w:val="en-US"/>
                </w:rPr>
                <w:t>https</w:t>
              </w:r>
              <w:r w:rsidRPr="00AF1255">
                <w:rPr>
                  <w:rFonts w:ascii="Times New Roman" w:eastAsia="Calibri" w:hAnsi="Times New Roman" w:cs="Calibri"/>
                  <w:color w:val="0000FF"/>
                  <w:u w:val="single"/>
                </w:rPr>
                <w:t>://</w:t>
              </w:r>
              <w:r w:rsidRPr="00AF1255">
                <w:rPr>
                  <w:rFonts w:ascii="Times New Roman" w:eastAsia="Calibri" w:hAnsi="Times New Roman" w:cs="Calibri"/>
                  <w:color w:val="0000FF"/>
                  <w:u w:val="single"/>
                  <w:lang w:val="en-US"/>
                </w:rPr>
                <w:t>m</w:t>
              </w:r>
              <w:r w:rsidRPr="00AF1255">
                <w:rPr>
                  <w:rFonts w:ascii="Times New Roman" w:eastAsia="Calibri" w:hAnsi="Times New Roman" w:cs="Calibri"/>
                  <w:color w:val="0000FF"/>
                  <w:u w:val="single"/>
                </w:rPr>
                <w:t>.</w:t>
              </w:r>
              <w:r w:rsidRPr="00AF1255">
                <w:rPr>
                  <w:rFonts w:ascii="Times New Roman" w:eastAsia="Calibri" w:hAnsi="Times New Roman" w:cs="Calibri"/>
                  <w:color w:val="0000FF"/>
                  <w:u w:val="single"/>
                  <w:lang w:val="en-US"/>
                </w:rPr>
                <w:t>edsoo</w:t>
              </w:r>
              <w:r w:rsidRPr="00AF1255">
                <w:rPr>
                  <w:rFonts w:ascii="Times New Roman" w:eastAsia="Calibri" w:hAnsi="Times New Roman" w:cs="Calibri"/>
                  <w:color w:val="0000FF"/>
                  <w:u w:val="single"/>
                </w:rPr>
                <w:t>.</w:t>
              </w:r>
              <w:r w:rsidRPr="00AF1255">
                <w:rPr>
                  <w:rFonts w:ascii="Times New Roman" w:eastAsia="Calibri" w:hAnsi="Times New Roman" w:cs="Calibri"/>
                  <w:color w:val="0000FF"/>
                  <w:u w:val="single"/>
                  <w:lang w:val="en-US"/>
                </w:rPr>
                <w:t>ru</w:t>
              </w:r>
              <w:r w:rsidRPr="00AF1255">
                <w:rPr>
                  <w:rFonts w:ascii="Times New Roman" w:eastAsia="Calibri" w:hAnsi="Times New Roman" w:cs="Calibri"/>
                  <w:color w:val="0000FF"/>
                  <w:u w:val="single"/>
                </w:rPr>
                <w:t>/7</w:t>
              </w:r>
              <w:r w:rsidRPr="00AF1255">
                <w:rPr>
                  <w:rFonts w:ascii="Times New Roman" w:eastAsia="Calibri" w:hAnsi="Times New Roman" w:cs="Calibri"/>
                  <w:color w:val="0000FF"/>
                  <w:u w:val="single"/>
                  <w:lang w:val="en-US"/>
                </w:rPr>
                <w:t>f</w:t>
              </w:r>
              <w:r w:rsidRPr="00AF1255">
                <w:rPr>
                  <w:rFonts w:ascii="Times New Roman" w:eastAsia="Calibri" w:hAnsi="Times New Roman" w:cs="Calibri"/>
                  <w:color w:val="0000FF"/>
                  <w:u w:val="single"/>
                </w:rPr>
                <w:t>41</w:t>
              </w:r>
              <w:r w:rsidRPr="00AF1255">
                <w:rPr>
                  <w:rFonts w:ascii="Times New Roman" w:eastAsia="Calibri" w:hAnsi="Times New Roman" w:cs="Calibri"/>
                  <w:color w:val="0000FF"/>
                  <w:u w:val="single"/>
                  <w:lang w:val="en-US"/>
                </w:rPr>
                <w:t>a</w:t>
              </w:r>
              <w:r w:rsidRPr="00AF1255">
                <w:rPr>
                  <w:rFonts w:ascii="Times New Roman" w:eastAsia="Calibri" w:hAnsi="Times New Roman" w:cs="Calibri"/>
                  <w:color w:val="0000FF"/>
                  <w:u w:val="single"/>
                </w:rPr>
                <w:t>302</w:t>
              </w:r>
            </w:hyperlink>
          </w:p>
        </w:tc>
      </w:tr>
      <w:tr w:rsidR="00AF1255" w:rsidRPr="00AF1255" w:rsidTr="00AF1255">
        <w:trPr>
          <w:trHeight w:val="144"/>
        </w:trPr>
        <w:tc>
          <w:tcPr>
            <w:tcW w:w="656" w:type="dxa"/>
            <w:tcMar>
              <w:top w:w="50" w:type="dxa"/>
              <w:left w:w="100" w:type="dxa"/>
            </w:tcMar>
            <w:vAlign w:val="center"/>
          </w:tcPr>
          <w:p w:rsidR="00AF1255" w:rsidRPr="00AF1255" w:rsidRDefault="00AF1255" w:rsidP="00AF1255">
            <w:pPr>
              <w:spacing w:line="240" w:lineRule="auto"/>
              <w:rPr>
                <w:rFonts w:ascii="Calibri" w:eastAsia="Calibri" w:hAnsi="Calibri" w:cs="Calibri"/>
                <w:lang w:val="en-US"/>
              </w:rPr>
            </w:pPr>
            <w:r w:rsidRPr="00AF1255">
              <w:rPr>
                <w:rFonts w:ascii="Times New Roman" w:eastAsia="Calibri" w:hAnsi="Times New Roman" w:cs="Calibri"/>
                <w:sz w:val="24"/>
                <w:lang w:val="en-US"/>
              </w:rPr>
              <w:lastRenderedPageBreak/>
              <w:t>6</w:t>
            </w:r>
          </w:p>
        </w:tc>
        <w:tc>
          <w:tcPr>
            <w:tcW w:w="3006" w:type="dxa"/>
            <w:tcMar>
              <w:top w:w="50" w:type="dxa"/>
              <w:left w:w="100" w:type="dxa"/>
            </w:tcMar>
            <w:vAlign w:val="center"/>
          </w:tcPr>
          <w:p w:rsidR="00AF1255" w:rsidRPr="00AF1255" w:rsidRDefault="00AF1255" w:rsidP="00AF1255">
            <w:pPr>
              <w:spacing w:line="240" w:lineRule="auto"/>
              <w:rPr>
                <w:rFonts w:ascii="Calibri" w:eastAsia="Calibri" w:hAnsi="Calibri" w:cs="Calibri"/>
              </w:rPr>
            </w:pPr>
            <w:r w:rsidRPr="00AF1255">
              <w:rPr>
                <w:rFonts w:ascii="Times New Roman" w:eastAsia="Calibri" w:hAnsi="Times New Roman" w:cs="Calibri"/>
                <w:sz w:val="24"/>
              </w:rPr>
              <w:t>Обобщение, контроль. Итоговая контрольная работа</w:t>
            </w:r>
          </w:p>
        </w:tc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AF1255" w:rsidRPr="00AF1255" w:rsidRDefault="00AF1255" w:rsidP="00AF1255">
            <w:pPr>
              <w:spacing w:line="240" w:lineRule="auto"/>
              <w:jc w:val="center"/>
              <w:rPr>
                <w:rFonts w:ascii="Calibri" w:eastAsia="Calibri" w:hAnsi="Calibri" w:cs="Calibri"/>
                <w:lang w:val="en-US"/>
              </w:rPr>
            </w:pPr>
            <w:r w:rsidRPr="00AF1255">
              <w:rPr>
                <w:rFonts w:ascii="Times New Roman" w:eastAsia="Calibri" w:hAnsi="Times New Roman" w:cs="Calibri"/>
                <w:sz w:val="24"/>
              </w:rPr>
              <w:t xml:space="preserve"> </w:t>
            </w:r>
            <w:r w:rsidRPr="00AF1255">
              <w:rPr>
                <w:rFonts w:ascii="Times New Roman" w:eastAsia="Calibri" w:hAnsi="Times New Roman" w:cs="Calibri"/>
                <w:sz w:val="24"/>
                <w:lang w:val="en-US"/>
              </w:rPr>
              <w:t xml:space="preserve">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F1255" w:rsidRPr="00AF1255" w:rsidRDefault="00AF1255" w:rsidP="00AF1255">
            <w:pPr>
              <w:spacing w:line="240" w:lineRule="auto"/>
              <w:jc w:val="center"/>
              <w:rPr>
                <w:rFonts w:ascii="Calibri" w:eastAsia="Calibri" w:hAnsi="Calibri" w:cs="Calibri"/>
                <w:lang w:val="en-US"/>
              </w:rPr>
            </w:pPr>
            <w:r w:rsidRPr="00AF1255">
              <w:rPr>
                <w:rFonts w:ascii="Times New Roman" w:eastAsia="Calibri" w:hAnsi="Times New Roman" w:cs="Calibri"/>
                <w:sz w:val="24"/>
                <w:lang w:val="en-US"/>
              </w:rPr>
              <w:t xml:space="preserve"> </w:t>
            </w:r>
            <w:r w:rsidRPr="00AF1255">
              <w:rPr>
                <w:rFonts w:ascii="Times New Roman" w:eastAsia="Calibri" w:hAnsi="Times New Roman" w:cs="Calibri"/>
                <w:sz w:val="24"/>
              </w:rPr>
              <w:t>2</w:t>
            </w:r>
            <w:r w:rsidRPr="00AF1255">
              <w:rPr>
                <w:rFonts w:ascii="Times New Roman" w:eastAsia="Calibri" w:hAnsi="Times New Roman" w:cs="Calibri"/>
                <w:sz w:val="24"/>
                <w:lang w:val="en-US"/>
              </w:rPr>
              <w:t xml:space="preserve"> </w:t>
            </w:r>
          </w:p>
        </w:tc>
        <w:tc>
          <w:tcPr>
            <w:tcW w:w="1357" w:type="dxa"/>
            <w:tcMar>
              <w:top w:w="50" w:type="dxa"/>
              <w:left w:w="100" w:type="dxa"/>
            </w:tcMar>
            <w:vAlign w:val="center"/>
          </w:tcPr>
          <w:p w:rsidR="00AF1255" w:rsidRPr="00AF1255" w:rsidRDefault="00AF1255" w:rsidP="00AF1255">
            <w:pPr>
              <w:spacing w:line="240" w:lineRule="auto"/>
              <w:jc w:val="center"/>
              <w:rPr>
                <w:rFonts w:ascii="Calibri" w:eastAsia="Calibri" w:hAnsi="Calibri" w:cs="Calibri"/>
                <w:lang w:val="en-US"/>
              </w:rPr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AF1255" w:rsidRPr="00AF1255" w:rsidRDefault="00AF1255" w:rsidP="00AF1255">
            <w:pPr>
              <w:spacing w:line="240" w:lineRule="auto"/>
              <w:rPr>
                <w:rFonts w:ascii="Calibri" w:eastAsia="Calibri" w:hAnsi="Calibri" w:cs="Calibri"/>
              </w:rPr>
            </w:pPr>
            <w:r w:rsidRPr="00AF1255">
              <w:rPr>
                <w:rFonts w:ascii="Times New Roman" w:eastAsia="Calibri" w:hAnsi="Times New Roman" w:cs="Calibri"/>
                <w:sz w:val="24"/>
              </w:rPr>
              <w:t xml:space="preserve">Библиотека ЦОК </w:t>
            </w:r>
            <w:hyperlink r:id="rId27" w:tooltip="https://m.edsoo.ru/7f41a302" w:history="1">
              <w:r w:rsidRPr="00AF1255">
                <w:rPr>
                  <w:rFonts w:ascii="Times New Roman" w:eastAsia="Calibri" w:hAnsi="Times New Roman" w:cs="Calibri"/>
                  <w:color w:val="0000FF"/>
                  <w:u w:val="single"/>
                  <w:lang w:val="en-US"/>
                </w:rPr>
                <w:t>https</w:t>
              </w:r>
              <w:r w:rsidRPr="00AF1255">
                <w:rPr>
                  <w:rFonts w:ascii="Times New Roman" w:eastAsia="Calibri" w:hAnsi="Times New Roman" w:cs="Calibri"/>
                  <w:color w:val="0000FF"/>
                  <w:u w:val="single"/>
                </w:rPr>
                <w:t>://</w:t>
              </w:r>
              <w:r w:rsidRPr="00AF1255">
                <w:rPr>
                  <w:rFonts w:ascii="Times New Roman" w:eastAsia="Calibri" w:hAnsi="Times New Roman" w:cs="Calibri"/>
                  <w:color w:val="0000FF"/>
                  <w:u w:val="single"/>
                  <w:lang w:val="en-US"/>
                </w:rPr>
                <w:t>m</w:t>
              </w:r>
              <w:r w:rsidRPr="00AF1255">
                <w:rPr>
                  <w:rFonts w:ascii="Times New Roman" w:eastAsia="Calibri" w:hAnsi="Times New Roman" w:cs="Calibri"/>
                  <w:color w:val="0000FF"/>
                  <w:u w:val="single"/>
                </w:rPr>
                <w:t>.</w:t>
              </w:r>
              <w:r w:rsidRPr="00AF1255">
                <w:rPr>
                  <w:rFonts w:ascii="Times New Roman" w:eastAsia="Calibri" w:hAnsi="Times New Roman" w:cs="Calibri"/>
                  <w:color w:val="0000FF"/>
                  <w:u w:val="single"/>
                  <w:lang w:val="en-US"/>
                </w:rPr>
                <w:t>edsoo</w:t>
              </w:r>
              <w:r w:rsidRPr="00AF1255">
                <w:rPr>
                  <w:rFonts w:ascii="Times New Roman" w:eastAsia="Calibri" w:hAnsi="Times New Roman" w:cs="Calibri"/>
                  <w:color w:val="0000FF"/>
                  <w:u w:val="single"/>
                </w:rPr>
                <w:t>.</w:t>
              </w:r>
              <w:r w:rsidRPr="00AF1255">
                <w:rPr>
                  <w:rFonts w:ascii="Times New Roman" w:eastAsia="Calibri" w:hAnsi="Times New Roman" w:cs="Calibri"/>
                  <w:color w:val="0000FF"/>
                  <w:u w:val="single"/>
                  <w:lang w:val="en-US"/>
                </w:rPr>
                <w:t>ru</w:t>
              </w:r>
              <w:r w:rsidRPr="00AF1255">
                <w:rPr>
                  <w:rFonts w:ascii="Times New Roman" w:eastAsia="Calibri" w:hAnsi="Times New Roman" w:cs="Calibri"/>
                  <w:color w:val="0000FF"/>
                  <w:u w:val="single"/>
                </w:rPr>
                <w:t>/7</w:t>
              </w:r>
              <w:r w:rsidRPr="00AF1255">
                <w:rPr>
                  <w:rFonts w:ascii="Times New Roman" w:eastAsia="Calibri" w:hAnsi="Times New Roman" w:cs="Calibri"/>
                  <w:color w:val="0000FF"/>
                  <w:u w:val="single"/>
                  <w:lang w:val="en-US"/>
                </w:rPr>
                <w:t>f</w:t>
              </w:r>
              <w:r w:rsidRPr="00AF1255">
                <w:rPr>
                  <w:rFonts w:ascii="Times New Roman" w:eastAsia="Calibri" w:hAnsi="Times New Roman" w:cs="Calibri"/>
                  <w:color w:val="0000FF"/>
                  <w:u w:val="single"/>
                </w:rPr>
                <w:t>41</w:t>
              </w:r>
              <w:r w:rsidRPr="00AF1255">
                <w:rPr>
                  <w:rFonts w:ascii="Times New Roman" w:eastAsia="Calibri" w:hAnsi="Times New Roman" w:cs="Calibri"/>
                  <w:color w:val="0000FF"/>
                  <w:u w:val="single"/>
                  <w:lang w:val="en-US"/>
                </w:rPr>
                <w:t>a</w:t>
              </w:r>
              <w:r w:rsidRPr="00AF1255">
                <w:rPr>
                  <w:rFonts w:ascii="Times New Roman" w:eastAsia="Calibri" w:hAnsi="Times New Roman" w:cs="Calibri"/>
                  <w:color w:val="0000FF"/>
                  <w:u w:val="single"/>
                </w:rPr>
                <w:t>302</w:t>
              </w:r>
            </w:hyperlink>
          </w:p>
        </w:tc>
      </w:tr>
      <w:tr w:rsidR="00AF1255" w:rsidRPr="00AF1255" w:rsidTr="00AF1255">
        <w:trPr>
          <w:trHeight w:val="144"/>
        </w:trPr>
        <w:tc>
          <w:tcPr>
            <w:tcW w:w="3662" w:type="dxa"/>
            <w:gridSpan w:val="2"/>
            <w:tcMar>
              <w:top w:w="50" w:type="dxa"/>
              <w:left w:w="100" w:type="dxa"/>
            </w:tcMar>
            <w:vAlign w:val="center"/>
          </w:tcPr>
          <w:p w:rsidR="00AF1255" w:rsidRPr="00AF1255" w:rsidRDefault="00AF1255" w:rsidP="00AF1255">
            <w:pPr>
              <w:spacing w:line="240" w:lineRule="auto"/>
              <w:rPr>
                <w:rFonts w:ascii="Calibri" w:eastAsia="Calibri" w:hAnsi="Calibri" w:cs="Calibri"/>
              </w:rPr>
            </w:pPr>
            <w:r w:rsidRPr="00AF1255">
              <w:rPr>
                <w:rFonts w:ascii="Times New Roman" w:eastAsia="Calibri" w:hAnsi="Times New Roman" w:cs="Calibri"/>
                <w:sz w:val="24"/>
              </w:rPr>
              <w:t>ОБЩЕЕ КОЛИЧЕСТВО ЧАСОВ ПО ПРОГРАММЕ</w:t>
            </w:r>
          </w:p>
        </w:tc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AF1255" w:rsidRPr="00AF1255" w:rsidRDefault="00AF1255" w:rsidP="00AF1255">
            <w:pPr>
              <w:spacing w:line="240" w:lineRule="auto"/>
              <w:jc w:val="center"/>
              <w:rPr>
                <w:rFonts w:ascii="Calibri" w:eastAsia="Calibri" w:hAnsi="Calibri" w:cs="Calibri"/>
                <w:lang w:val="en-US"/>
              </w:rPr>
            </w:pPr>
            <w:r w:rsidRPr="00AF1255">
              <w:rPr>
                <w:rFonts w:ascii="Times New Roman" w:eastAsia="Calibri" w:hAnsi="Times New Roman" w:cs="Calibri"/>
                <w:sz w:val="24"/>
              </w:rPr>
              <w:t xml:space="preserve"> </w:t>
            </w:r>
            <w:r w:rsidRPr="00AF1255">
              <w:rPr>
                <w:rFonts w:ascii="Times New Roman" w:eastAsia="Calibri" w:hAnsi="Times New Roman" w:cs="Calibri"/>
                <w:sz w:val="24"/>
                <w:lang w:val="en-US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F1255" w:rsidRPr="00AF1255" w:rsidRDefault="00AF1255" w:rsidP="00AF1255">
            <w:pPr>
              <w:spacing w:line="240" w:lineRule="auto"/>
              <w:jc w:val="center"/>
              <w:rPr>
                <w:rFonts w:ascii="Calibri" w:eastAsia="Calibri" w:hAnsi="Calibri" w:cs="Calibri"/>
                <w:lang w:val="en-US"/>
              </w:rPr>
            </w:pPr>
            <w:r w:rsidRPr="00AF1255">
              <w:rPr>
                <w:rFonts w:ascii="Times New Roman" w:eastAsia="Calibri" w:hAnsi="Times New Roman" w:cs="Calibri"/>
                <w:sz w:val="24"/>
                <w:lang w:val="en-US"/>
              </w:rPr>
              <w:t xml:space="preserve"> </w:t>
            </w:r>
            <w:r w:rsidRPr="00AF1255">
              <w:rPr>
                <w:rFonts w:ascii="Times New Roman" w:eastAsia="Calibri" w:hAnsi="Times New Roman" w:cs="Calibri"/>
                <w:sz w:val="24"/>
              </w:rPr>
              <w:t>2</w:t>
            </w:r>
            <w:r w:rsidRPr="00AF1255">
              <w:rPr>
                <w:rFonts w:ascii="Times New Roman" w:eastAsia="Calibri" w:hAnsi="Times New Roman" w:cs="Calibri"/>
                <w:sz w:val="24"/>
                <w:lang w:val="en-US"/>
              </w:rPr>
              <w:t xml:space="preserve"> </w:t>
            </w:r>
          </w:p>
        </w:tc>
        <w:tc>
          <w:tcPr>
            <w:tcW w:w="1357" w:type="dxa"/>
            <w:tcMar>
              <w:top w:w="50" w:type="dxa"/>
              <w:left w:w="100" w:type="dxa"/>
            </w:tcMar>
            <w:vAlign w:val="center"/>
          </w:tcPr>
          <w:p w:rsidR="00AF1255" w:rsidRPr="00AF1255" w:rsidRDefault="00AF1255" w:rsidP="00AF1255">
            <w:pPr>
              <w:spacing w:line="240" w:lineRule="auto"/>
              <w:jc w:val="center"/>
              <w:rPr>
                <w:rFonts w:ascii="Calibri" w:eastAsia="Calibri" w:hAnsi="Calibri" w:cs="Calibri"/>
                <w:lang w:val="en-US"/>
              </w:rPr>
            </w:pPr>
            <w:r w:rsidRPr="00AF1255">
              <w:rPr>
                <w:rFonts w:ascii="Times New Roman" w:eastAsia="Calibri" w:hAnsi="Times New Roman" w:cs="Calibri"/>
                <w:sz w:val="24"/>
                <w:lang w:val="en-US"/>
              </w:rPr>
              <w:t xml:space="preserve"> 2 </w:t>
            </w: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AF1255" w:rsidRPr="00AF1255" w:rsidRDefault="00AF1255" w:rsidP="00AF1255">
            <w:pPr>
              <w:spacing w:line="240" w:lineRule="auto"/>
              <w:rPr>
                <w:rFonts w:ascii="Calibri" w:eastAsia="Calibri" w:hAnsi="Calibri" w:cs="Calibri"/>
                <w:lang w:val="en-US"/>
              </w:rPr>
            </w:pPr>
          </w:p>
        </w:tc>
      </w:tr>
    </w:tbl>
    <w:p w:rsidR="00AF1255" w:rsidRDefault="00AF1255" w:rsidP="00AF1255">
      <w:pPr>
        <w:ind w:left="120"/>
        <w:jc w:val="both"/>
        <w:rPr>
          <w:rFonts w:ascii="Times New Roman" w:eastAsia="Calibri" w:hAnsi="Times New Roman" w:cs="Times New Roman"/>
          <w:sz w:val="20"/>
          <w:szCs w:val="20"/>
          <w:lang w:val="en-US"/>
        </w:rPr>
      </w:pPr>
    </w:p>
    <w:sectPr w:rsidR="00AF1255" w:rsidSect="00961781">
      <w:footerReference w:type="even" r:id="rId28"/>
      <w:footerReference w:type="default" r:id="rId29"/>
      <w:pgSz w:w="11906" w:h="16383"/>
      <w:pgMar w:top="709" w:right="1134" w:bottom="851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688E" w:rsidRDefault="0013688E" w:rsidP="00A21F86">
      <w:pPr>
        <w:spacing w:line="240" w:lineRule="auto"/>
      </w:pPr>
      <w:r>
        <w:separator/>
      </w:r>
    </w:p>
  </w:endnote>
  <w:endnote w:type="continuationSeparator" w:id="0">
    <w:p w:rsidR="0013688E" w:rsidRDefault="0013688E" w:rsidP="00A21F8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entury Schoolbook">
    <w:altName w:val="Century"/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Franklin Gothic Medium Cond">
    <w:panose1 w:val="020B0606030402020204"/>
    <w:charset w:val="CC"/>
    <w:family w:val="swiss"/>
    <w:pitch w:val="variable"/>
    <w:sig w:usb0="00000287" w:usb1="00000000" w:usb2="00000000" w:usb3="00000000" w:csb0="000000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LBookman Old Style Cyr">
    <w:altName w:val="Bookman Old Style"/>
    <w:charset w:val="00"/>
    <w:family w:val="auto"/>
    <w:pitch w:val="default"/>
    <w:sig w:usb0="00000003" w:usb1="00000000" w:usb2="00000000" w:usb3="00000000" w:csb0="00000001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ragmaticaC">
    <w:altName w:val="Courier New"/>
    <w:panose1 w:val="00000000000000000000"/>
    <w:charset w:val="CC"/>
    <w:family w:val="decorative"/>
    <w:notTrueType/>
    <w:pitch w:val="variable"/>
    <w:sig w:usb0="00000203" w:usb1="00000000" w:usb2="00000000" w:usb3="00000000" w:csb0="00000005" w:csb1="00000000"/>
  </w:font>
  <w:font w:name="Minion Pro">
    <w:altName w:val="Cambria Math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SchoolBookSanPin-Bold">
    <w:altName w:val="Calibri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SchoolBookSanPin-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choolBookSanPin-BoldItalic">
    <w:altName w:val="Calibri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Helvetica Neue">
    <w:altName w:val="Times New Roman"/>
    <w:charset w:val="00"/>
    <w:family w:val="roman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choolBookSanPin">
    <w:altName w:val="Cambria"/>
    <w:panose1 w:val="00000000000000000000"/>
    <w:charset w:val="00"/>
    <w:family w:val="roman"/>
    <w:notTrueType/>
    <w:pitch w:val="variable"/>
    <w:sig w:usb0="00000001" w:usb1="1000000A" w:usb2="00000000" w:usb3="00000000" w:csb0="00000005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OfficinaSansExtraBoldITC-Reg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OfficinaSansMediumITC-Regular">
    <w:altName w:val="Arial Unicode MS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choolBookC">
    <w:altName w:val="Calibri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Newton-Bold">
    <w:altName w:val="Cambria"/>
    <w:panose1 w:val="00000000000000000000"/>
    <w:charset w:val="00"/>
    <w:family w:val="roman"/>
    <w:notTrueType/>
    <w:pitch w:val="default"/>
  </w:font>
  <w:font w:name="Newton-Regular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Liberation Mono">
    <w:altName w:val="Courier New"/>
    <w:panose1 w:val="00000000000000000000"/>
    <w:charset w:val="CC"/>
    <w:family w:val="modern"/>
    <w:notTrueType/>
    <w:pitch w:val="fixed"/>
    <w:sig w:usb0="00000203" w:usb1="00000000" w:usb2="00000000" w:usb3="00000000" w:csb0="00000005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XO Thames">
    <w:charset w:val="CC"/>
    <w:family w:val="roman"/>
    <w:pitch w:val="variable"/>
    <w:sig w:usb0="800002FF" w:usb1="0000084A" w:usb2="00000000" w:usb3="00000000" w:csb0="0000001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Times New Roman Udm">
    <w:altName w:val="Times New Roman"/>
    <w:charset w:val="CC"/>
    <w:family w:val="roman"/>
    <w:pitch w:val="variable"/>
    <w:sig w:usb0="20002A87" w:usb1="80000000" w:usb2="00000008" w:usb3="00000000" w:csb0="000001FF" w:csb1="00000000"/>
  </w:font>
  <w:font w:name="T*m*s*N*w*R*m*n">
    <w:altName w:val="Times New Roman"/>
    <w:panose1 w:val="00000000000000000000"/>
    <w:charset w:val="00"/>
    <w:family w:val="roman"/>
    <w:notTrueType/>
    <w:pitch w:val="default"/>
  </w:font>
  <w:font w:name="C*l*b*i">
    <w:altName w:val="Times New Roman"/>
    <w:panose1 w:val="00000000000000000000"/>
    <w:charset w:val="00"/>
    <w:family w:val="roman"/>
    <w:notTrueType/>
    <w:pitch w:val="default"/>
  </w:font>
  <w:font w:name="Komi SchoolBook">
    <w:altName w:val="Times New Roman"/>
    <w:charset w:val="CC"/>
    <w:family w:val="auto"/>
    <w:pitch w:val="variable"/>
    <w:sig w:usb0="00000001" w:usb1="10000048" w:usb2="00000000" w:usb3="00000000" w:csb0="00000005" w:csb1="00000000"/>
  </w:font>
  <w:font w:name="SymbolPS">
    <w:charset w:val="02"/>
    <w:family w:val="roman"/>
    <w:pitch w:val="variable"/>
    <w:sig w:usb0="00000000" w:usb1="10000000" w:usb2="00000000" w:usb3="00000000" w:csb0="80000000" w:csb1="00000000"/>
  </w:font>
  <w:font w:name="SymbolMT">
    <w:panose1 w:val="00000000000000000000"/>
    <w:charset w:val="02"/>
    <w:family w:val="auto"/>
    <w:notTrueType/>
    <w:pitch w:val="default"/>
  </w:font>
  <w:font w:name="PiGraphA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ymbola">
    <w:altName w:val="MS Gothic"/>
    <w:charset w:val="CC"/>
    <w:family w:val="roman"/>
    <w:pitch w:val="variable"/>
    <w:sig w:usb0="00000001" w:usb1="1A03FBFF" w:usb2="02000027" w:usb3="00000000" w:csb0="0000000D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HiddenHorzOCR-Identity-H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Newton">
    <w:panose1 w:val="00000000000000000000"/>
    <w:charset w:val="00"/>
    <w:family w:val="roman"/>
    <w:notTrueType/>
    <w:pitch w:val="default"/>
  </w:font>
  <w:font w:name="OpenSymbol">
    <w:altName w:val="Arial Unicode MS"/>
    <w:charset w:val="80"/>
    <w:family w:val="auto"/>
    <w:pitch w:val="default"/>
  </w:font>
  <w:font w:name="Andale Sans UI">
    <w:altName w:val="Arial Unicode MS"/>
    <w:charset w:val="CC"/>
    <w:family w:val="auto"/>
    <w:pitch w:val="variable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1B2A" w:rsidRDefault="00F81B2A">
    <w:pPr>
      <w:pStyle w:val="ad"/>
      <w:spacing w:line="14" w:lineRule="auto"/>
    </w:pPr>
    <w:r>
      <w:rPr>
        <w:noProof/>
      </w:rPr>
      <mc:AlternateContent>
        <mc:Choice Requires="wps">
          <w:drawing>
            <wp:anchor distT="0" distB="0" distL="114300" distR="114300" simplePos="0" relativeHeight="251653120" behindDoc="1" locked="0" layoutInCell="1" allowOverlap="1" wp14:anchorId="2AB25AAE" wp14:editId="174D990F">
              <wp:simplePos x="0" y="0"/>
              <wp:positionH relativeFrom="page">
                <wp:posOffset>393700</wp:posOffset>
              </wp:positionH>
              <wp:positionV relativeFrom="page">
                <wp:posOffset>7042150</wp:posOffset>
              </wp:positionV>
              <wp:extent cx="309245" cy="160020"/>
              <wp:effectExtent l="3175" t="3175" r="1905" b="0"/>
              <wp:wrapNone/>
              <wp:docPr id="2" name="Text Box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9245" cy="1600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81B2A" w:rsidRDefault="00F81B2A">
                          <w:pPr>
                            <w:spacing w:before="16"/>
                            <w:ind w:left="60"/>
                            <w:rPr>
                              <w:rFonts w:ascii="Trebuchet MS"/>
                              <w:sz w:val="18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Trebuchet MS"/>
                              <w:color w:val="231F20"/>
                              <w:sz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Trebuchet MS"/>
                              <w:noProof/>
                              <w:color w:val="231F20"/>
                              <w:sz w:val="18"/>
                            </w:rPr>
                            <w:t>1032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AB25AAE" id="_x0000_t202" coordsize="21600,21600" o:spt="202" path="m,l,21600r21600,l21600,xe">
              <v:stroke joinstyle="miter"/>
              <v:path gradientshapeok="t" o:connecttype="rect"/>
            </v:shapetype>
            <v:shape id="Text Box 15" o:spid="_x0000_s1026" type="#_x0000_t202" style="position:absolute;margin-left:31pt;margin-top:554.5pt;width:24.35pt;height:12.6pt;z-index:-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" filled="f" stroked="f">
              <v:textbox inset="0,0,0,0">
                <w:txbxContent>
                  <w:p w:rsidR="00F81B2A" w:rsidRDefault="00F81B2A">
                    <w:pPr>
                      <w:spacing w:before="16"/>
                      <w:ind w:left="60"/>
                      <w:rPr>
                        <w:rFonts w:ascii="Trebuchet MS"/>
                        <w:sz w:val="18"/>
                      </w:rPr>
                    </w:pPr>
                    <w:r>
                      <w:fldChar w:fldCharType="begin"/>
                    </w:r>
                    <w:r>
                      <w:rPr>
                        <w:rFonts w:ascii="Trebuchet MS"/>
                        <w:color w:val="231F20"/>
                        <w:sz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rFonts w:ascii="Trebuchet MS"/>
                        <w:noProof/>
                        <w:color w:val="231F20"/>
                        <w:sz w:val="18"/>
                      </w:rPr>
                      <w:t>1032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4144" behindDoc="1" locked="0" layoutInCell="1" allowOverlap="1" wp14:anchorId="16F591BE" wp14:editId="65E4EFD3">
              <wp:simplePos x="0" y="0"/>
              <wp:positionH relativeFrom="page">
                <wp:posOffset>2995930</wp:posOffset>
              </wp:positionH>
              <wp:positionV relativeFrom="page">
                <wp:posOffset>7042785</wp:posOffset>
              </wp:positionV>
              <wp:extent cx="1517015" cy="158750"/>
              <wp:effectExtent l="0" t="3810" r="1905" b="0"/>
              <wp:wrapNone/>
              <wp:docPr id="1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17015" cy="1587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81B2A" w:rsidRDefault="00F81B2A">
                          <w:pPr>
                            <w:spacing w:before="15"/>
                            <w:ind w:left="20"/>
                            <w:rPr>
                              <w:rFonts w:ascii="Trebuchet MS" w:hAnsi="Trebuchet MS"/>
                              <w:sz w:val="18"/>
                            </w:rPr>
                          </w:pPr>
                          <w:r>
                            <w:rPr>
                              <w:rFonts w:ascii="Trebuchet MS" w:hAnsi="Trebuchet MS"/>
                              <w:color w:val="231F20"/>
                              <w:w w:val="90"/>
                              <w:sz w:val="18"/>
                            </w:rPr>
                            <w:t>Примерная</w:t>
                          </w:r>
                          <w:r>
                            <w:rPr>
                              <w:rFonts w:ascii="Trebuchet MS" w:hAnsi="Trebuchet MS"/>
                              <w:color w:val="231F20"/>
                              <w:spacing w:val="1"/>
                              <w:w w:val="90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rebuchet MS" w:hAnsi="Trebuchet MS"/>
                              <w:color w:val="231F20"/>
                              <w:w w:val="90"/>
                              <w:sz w:val="18"/>
                            </w:rPr>
                            <w:t>рабочая</w:t>
                          </w:r>
                          <w:r>
                            <w:rPr>
                              <w:rFonts w:ascii="Trebuchet MS" w:hAnsi="Trebuchet MS"/>
                              <w:color w:val="231F20"/>
                              <w:spacing w:val="1"/>
                              <w:w w:val="90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rebuchet MS" w:hAnsi="Trebuchet MS"/>
                              <w:color w:val="231F20"/>
                              <w:w w:val="90"/>
                              <w:sz w:val="18"/>
                            </w:rPr>
                            <w:t>программа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6F591BE" id="Text Box 16" o:spid="_x0000_s1027" type="#_x0000_t202" style="position:absolute;margin-left:235.9pt;margin-top:554.55pt;width:119.45pt;height:12.5pt;z-index:-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" filled="f" stroked="f">
              <v:textbox inset="0,0,0,0">
                <w:txbxContent>
                  <w:p w:rsidR="00F81B2A" w:rsidRDefault="00F81B2A">
                    <w:pPr>
                      <w:spacing w:before="15"/>
                      <w:ind w:left="20"/>
                      <w:rPr>
                        <w:rFonts w:ascii="Trebuchet MS" w:hAnsi="Trebuchet MS"/>
                        <w:sz w:val="18"/>
                      </w:rPr>
                    </w:pPr>
                    <w:r>
                      <w:rPr>
                        <w:rFonts w:ascii="Trebuchet MS" w:hAnsi="Trebuchet MS"/>
                        <w:color w:val="231F20"/>
                        <w:w w:val="90"/>
                        <w:sz w:val="18"/>
                      </w:rPr>
                      <w:t>Примерная</w:t>
                    </w:r>
                    <w:r>
                      <w:rPr>
                        <w:rFonts w:ascii="Trebuchet MS" w:hAnsi="Trebuchet MS"/>
                        <w:color w:val="231F20"/>
                        <w:spacing w:val="1"/>
                        <w:w w:val="90"/>
                        <w:sz w:val="18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color w:val="231F20"/>
                        <w:w w:val="90"/>
                        <w:sz w:val="18"/>
                      </w:rPr>
                      <w:t>рабочая</w:t>
                    </w:r>
                    <w:r>
                      <w:rPr>
                        <w:rFonts w:ascii="Trebuchet MS" w:hAnsi="Trebuchet MS"/>
                        <w:color w:val="231F20"/>
                        <w:spacing w:val="1"/>
                        <w:w w:val="90"/>
                        <w:sz w:val="18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color w:val="231F20"/>
                        <w:w w:val="90"/>
                        <w:sz w:val="18"/>
                      </w:rPr>
                      <w:t>программа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  <w:p w:rsidR="00F81B2A" w:rsidRDefault="00F81B2A"/>
  <w:p w:rsidR="00F81B2A" w:rsidRDefault="00F81B2A"/>
  <w:p w:rsidR="00F81B2A" w:rsidRDefault="00F81B2A"/>
  <w:p w:rsidR="00F81B2A" w:rsidRDefault="00F81B2A"/>
  <w:p w:rsidR="00F81B2A" w:rsidRDefault="00F81B2A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29467833"/>
      <w:docPartObj>
        <w:docPartGallery w:val="Page Numbers (Bottom of Page)"/>
        <w:docPartUnique/>
      </w:docPartObj>
    </w:sdtPr>
    <w:sdtEndPr/>
    <w:sdtContent>
      <w:p w:rsidR="00F81B2A" w:rsidRDefault="00F81B2A" w:rsidP="008B0CCC">
        <w:pPr>
          <w:pStyle w:val="af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96567">
          <w:rPr>
            <w:noProof/>
          </w:rPr>
          <w:t>9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688E" w:rsidRDefault="0013688E" w:rsidP="00A21F86">
      <w:pPr>
        <w:spacing w:line="240" w:lineRule="auto"/>
      </w:pPr>
      <w:r>
        <w:separator/>
      </w:r>
    </w:p>
  </w:footnote>
  <w:footnote w:type="continuationSeparator" w:id="0">
    <w:p w:rsidR="0013688E" w:rsidRDefault="0013688E" w:rsidP="00A21F8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5BE7" w:rsidRDefault="00145BE7" w:rsidP="00145BE7">
    <w:pPr>
      <w:pBdr>
        <w:bottom w:val="single" w:sz="12" w:space="1" w:color="auto"/>
      </w:pBdr>
      <w:autoSpaceDN w:val="0"/>
      <w:spacing w:line="240" w:lineRule="auto"/>
      <w:jc w:val="center"/>
      <w:rPr>
        <w:rFonts w:ascii="Cambria" w:eastAsia="Calibri" w:hAnsi="Cambria" w:cs="Times New Roman"/>
        <w:b/>
        <w:bCs/>
        <w:sz w:val="24"/>
        <w:szCs w:val="24"/>
      </w:rPr>
    </w:pPr>
    <w:r>
      <w:rPr>
        <w:rFonts w:ascii="Cambria" w:eastAsia="Calibri" w:hAnsi="Cambria" w:cs="Times New Roman"/>
        <w:b/>
        <w:bCs/>
        <w:sz w:val="24"/>
        <w:szCs w:val="24"/>
      </w:rPr>
      <w:t xml:space="preserve">Муниципальное общеобразовательное автономное учреждение </w:t>
    </w:r>
  </w:p>
  <w:p w:rsidR="00145BE7" w:rsidRDefault="00145BE7" w:rsidP="00145BE7">
    <w:pPr>
      <w:pBdr>
        <w:bottom w:val="single" w:sz="12" w:space="1" w:color="auto"/>
      </w:pBdr>
      <w:autoSpaceDN w:val="0"/>
      <w:spacing w:line="240" w:lineRule="auto"/>
      <w:jc w:val="center"/>
      <w:rPr>
        <w:rFonts w:ascii="Cambria" w:eastAsia="Calibri" w:hAnsi="Cambria" w:cs="Times New Roman"/>
        <w:b/>
        <w:sz w:val="24"/>
        <w:szCs w:val="24"/>
      </w:rPr>
    </w:pPr>
    <w:r>
      <w:rPr>
        <w:rFonts w:ascii="Cambria" w:eastAsia="Calibri" w:hAnsi="Cambria" w:cs="Times New Roman"/>
        <w:b/>
        <w:bCs/>
        <w:sz w:val="24"/>
        <w:szCs w:val="24"/>
      </w:rPr>
      <w:t>«Средняя общеобразовательная школа № 31»</w:t>
    </w:r>
  </w:p>
  <w:p w:rsidR="00145BE7" w:rsidRDefault="00145BE7" w:rsidP="00145BE7">
    <w:pPr>
      <w:jc w:val="center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(наименование образовательной организации в соответствии с Уставом)</w:t>
    </w:r>
  </w:p>
  <w:p w:rsidR="00145BE7" w:rsidRDefault="00145BE7" w:rsidP="00145BE7">
    <w:pPr>
      <w:jc w:val="center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460038, Оренбургская область, город Оренбург, улица Братская, дом 8/1</w:t>
    </w:r>
  </w:p>
  <w:p w:rsidR="00F81B2A" w:rsidRPr="00AC7089" w:rsidRDefault="00F81B2A" w:rsidP="00AC7089">
    <w:pPr>
      <w:jc w:val="center"/>
      <w:rPr>
        <w:rFonts w:ascii="Times New Roman" w:hAnsi="Times New Roman" w:cs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0B32EFF0"/>
    <w:lvl w:ilvl="0">
      <w:start w:val="1"/>
      <w:numFmt w:val="bullet"/>
      <w:pStyle w:val="21"/>
      <w:lvlText w:val="–"/>
      <w:lvlJc w:val="left"/>
      <w:pPr>
        <w:ind w:left="0" w:firstLine="68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0000002"/>
    <w:multiLevelType w:val="multilevel"/>
    <w:tmpl w:val="00000002"/>
    <w:name w:val="WWNum1"/>
    <w:lvl w:ilvl="0">
      <w:numFmt w:val="bullet"/>
      <w:lvlText w:val="l"/>
      <w:lvlJc w:val="left"/>
      <w:pPr>
        <w:tabs>
          <w:tab w:val="num" w:pos="0"/>
        </w:tabs>
        <w:ind w:left="1352" w:hanging="284"/>
      </w:pPr>
      <w:rPr>
        <w:rFonts w:ascii="Wingdings" w:hAnsi="Wingdings"/>
        <w:w w:val="101"/>
        <w:lang w:val="ru-RU" w:eastAsia="ar-SA" w:bidi="ar-SA"/>
      </w:rPr>
    </w:lvl>
    <w:lvl w:ilvl="1">
      <w:numFmt w:val="bullet"/>
      <w:lvlText w:val=""/>
      <w:lvlJc w:val="left"/>
      <w:pPr>
        <w:tabs>
          <w:tab w:val="num" w:pos="0"/>
        </w:tabs>
        <w:ind w:left="2250" w:hanging="284"/>
      </w:pPr>
      <w:rPr>
        <w:rFonts w:ascii="Symbol" w:hAnsi="Symbol"/>
        <w:lang w:val="ru-RU" w:eastAsia="ar-SA" w:bidi="ar-SA"/>
      </w:rPr>
    </w:lvl>
    <w:lvl w:ilvl="2">
      <w:numFmt w:val="bullet"/>
      <w:lvlText w:val=""/>
      <w:lvlJc w:val="left"/>
      <w:pPr>
        <w:tabs>
          <w:tab w:val="num" w:pos="0"/>
        </w:tabs>
        <w:ind w:left="3141" w:hanging="284"/>
      </w:pPr>
      <w:rPr>
        <w:rFonts w:ascii="Symbol" w:hAnsi="Symbol"/>
        <w:lang w:val="ru-RU" w:eastAsia="ar-SA" w:bidi="ar-SA"/>
      </w:rPr>
    </w:lvl>
    <w:lvl w:ilvl="3">
      <w:numFmt w:val="bullet"/>
      <w:lvlText w:val=""/>
      <w:lvlJc w:val="left"/>
      <w:pPr>
        <w:tabs>
          <w:tab w:val="num" w:pos="0"/>
        </w:tabs>
        <w:ind w:left="4031" w:hanging="284"/>
      </w:pPr>
      <w:rPr>
        <w:rFonts w:ascii="Symbol" w:hAnsi="Symbol"/>
        <w:lang w:val="ru-RU" w:eastAsia="ar-SA" w:bidi="ar-SA"/>
      </w:rPr>
    </w:lvl>
    <w:lvl w:ilvl="4">
      <w:numFmt w:val="bullet"/>
      <w:lvlText w:val=""/>
      <w:lvlJc w:val="left"/>
      <w:pPr>
        <w:tabs>
          <w:tab w:val="num" w:pos="0"/>
        </w:tabs>
        <w:ind w:left="4922" w:hanging="284"/>
      </w:pPr>
      <w:rPr>
        <w:rFonts w:ascii="Symbol" w:hAnsi="Symbol"/>
        <w:lang w:val="ru-RU" w:eastAsia="ar-SA" w:bidi="ar-SA"/>
      </w:rPr>
    </w:lvl>
    <w:lvl w:ilvl="5">
      <w:numFmt w:val="bullet"/>
      <w:lvlText w:val=""/>
      <w:lvlJc w:val="left"/>
      <w:pPr>
        <w:tabs>
          <w:tab w:val="num" w:pos="0"/>
        </w:tabs>
        <w:ind w:left="5812" w:hanging="284"/>
      </w:pPr>
      <w:rPr>
        <w:rFonts w:ascii="Symbol" w:hAnsi="Symbol"/>
        <w:lang w:val="ru-RU" w:eastAsia="ar-SA" w:bidi="ar-SA"/>
      </w:rPr>
    </w:lvl>
    <w:lvl w:ilvl="6">
      <w:numFmt w:val="bullet"/>
      <w:lvlText w:val=""/>
      <w:lvlJc w:val="left"/>
      <w:pPr>
        <w:tabs>
          <w:tab w:val="num" w:pos="0"/>
        </w:tabs>
        <w:ind w:left="6703" w:hanging="284"/>
      </w:pPr>
      <w:rPr>
        <w:rFonts w:ascii="Symbol" w:hAnsi="Symbol"/>
        <w:lang w:val="ru-RU" w:eastAsia="ar-SA" w:bidi="ar-SA"/>
      </w:rPr>
    </w:lvl>
    <w:lvl w:ilvl="7">
      <w:numFmt w:val="bullet"/>
      <w:lvlText w:val=""/>
      <w:lvlJc w:val="left"/>
      <w:pPr>
        <w:tabs>
          <w:tab w:val="num" w:pos="0"/>
        </w:tabs>
        <w:ind w:left="7593" w:hanging="284"/>
      </w:pPr>
      <w:rPr>
        <w:rFonts w:ascii="Symbol" w:hAnsi="Symbol"/>
        <w:lang w:val="ru-RU" w:eastAsia="ar-SA" w:bidi="ar-SA"/>
      </w:rPr>
    </w:lvl>
    <w:lvl w:ilvl="8">
      <w:numFmt w:val="bullet"/>
      <w:lvlText w:val=""/>
      <w:lvlJc w:val="left"/>
      <w:pPr>
        <w:tabs>
          <w:tab w:val="num" w:pos="0"/>
        </w:tabs>
        <w:ind w:left="8484" w:hanging="284"/>
      </w:pPr>
      <w:rPr>
        <w:rFonts w:ascii="Symbol" w:hAnsi="Symbol"/>
        <w:lang w:val="ru-RU" w:eastAsia="ar-SA" w:bidi="ar-SA"/>
      </w:rPr>
    </w:lvl>
  </w:abstractNum>
  <w:abstractNum w:abstractNumId="3" w15:restartNumberingAfterBreak="0">
    <w:nsid w:val="00000003"/>
    <w:multiLevelType w:val="multilevel"/>
    <w:tmpl w:val="00000003"/>
    <w:name w:val="WWNum2"/>
    <w:lvl w:ilvl="0">
      <w:numFmt w:val="bullet"/>
      <w:lvlText w:val="–"/>
      <w:lvlJc w:val="left"/>
      <w:pPr>
        <w:tabs>
          <w:tab w:val="num" w:pos="0"/>
        </w:tabs>
        <w:ind w:left="785" w:hanging="248"/>
      </w:pPr>
      <w:rPr>
        <w:rFonts w:ascii="Times New Roman" w:hAnsi="Times New Roman" w:cs="Times New Roman"/>
        <w:w w:val="100"/>
        <w:sz w:val="24"/>
        <w:szCs w:val="24"/>
        <w:lang w:val="ru-RU" w:eastAsia="ar-SA" w:bidi="ar-SA"/>
      </w:rPr>
    </w:lvl>
    <w:lvl w:ilvl="1">
      <w:numFmt w:val="bullet"/>
      <w:lvlText w:val=""/>
      <w:lvlJc w:val="left"/>
      <w:pPr>
        <w:tabs>
          <w:tab w:val="num" w:pos="0"/>
        </w:tabs>
        <w:ind w:left="1352" w:hanging="284"/>
      </w:pPr>
      <w:rPr>
        <w:rFonts w:ascii="Symbol" w:hAnsi="Symbol" w:cs="Symbol"/>
        <w:w w:val="100"/>
        <w:sz w:val="24"/>
        <w:szCs w:val="24"/>
        <w:lang w:val="ru-RU" w:eastAsia="ar-SA" w:bidi="ar-SA"/>
      </w:rPr>
    </w:lvl>
    <w:lvl w:ilvl="2">
      <w:numFmt w:val="bullet"/>
      <w:lvlText w:val=""/>
      <w:lvlJc w:val="left"/>
      <w:pPr>
        <w:tabs>
          <w:tab w:val="num" w:pos="0"/>
        </w:tabs>
        <w:ind w:left="2349" w:hanging="284"/>
      </w:pPr>
      <w:rPr>
        <w:rFonts w:ascii="Symbol" w:hAnsi="Symbol"/>
        <w:lang w:val="ru-RU" w:eastAsia="ar-SA" w:bidi="ar-SA"/>
      </w:rPr>
    </w:lvl>
    <w:lvl w:ilvl="3">
      <w:numFmt w:val="bullet"/>
      <w:lvlText w:val=""/>
      <w:lvlJc w:val="left"/>
      <w:pPr>
        <w:tabs>
          <w:tab w:val="num" w:pos="0"/>
        </w:tabs>
        <w:ind w:left="3339" w:hanging="284"/>
      </w:pPr>
      <w:rPr>
        <w:rFonts w:ascii="Symbol" w:hAnsi="Symbol"/>
        <w:lang w:val="ru-RU" w:eastAsia="ar-SA" w:bidi="ar-SA"/>
      </w:rPr>
    </w:lvl>
    <w:lvl w:ilvl="4">
      <w:numFmt w:val="bullet"/>
      <w:lvlText w:val=""/>
      <w:lvlJc w:val="left"/>
      <w:pPr>
        <w:tabs>
          <w:tab w:val="num" w:pos="0"/>
        </w:tabs>
        <w:ind w:left="4328" w:hanging="284"/>
      </w:pPr>
      <w:rPr>
        <w:rFonts w:ascii="Symbol" w:hAnsi="Symbol"/>
        <w:lang w:val="ru-RU" w:eastAsia="ar-SA" w:bidi="ar-SA"/>
      </w:rPr>
    </w:lvl>
    <w:lvl w:ilvl="5">
      <w:numFmt w:val="bullet"/>
      <w:lvlText w:val=""/>
      <w:lvlJc w:val="left"/>
      <w:pPr>
        <w:tabs>
          <w:tab w:val="num" w:pos="0"/>
        </w:tabs>
        <w:ind w:left="5318" w:hanging="284"/>
      </w:pPr>
      <w:rPr>
        <w:rFonts w:ascii="Symbol" w:hAnsi="Symbol"/>
        <w:lang w:val="ru-RU" w:eastAsia="ar-SA" w:bidi="ar-SA"/>
      </w:rPr>
    </w:lvl>
    <w:lvl w:ilvl="6">
      <w:numFmt w:val="bullet"/>
      <w:lvlText w:val=""/>
      <w:lvlJc w:val="left"/>
      <w:pPr>
        <w:tabs>
          <w:tab w:val="num" w:pos="0"/>
        </w:tabs>
        <w:ind w:left="6307" w:hanging="284"/>
      </w:pPr>
      <w:rPr>
        <w:rFonts w:ascii="Symbol" w:hAnsi="Symbol"/>
        <w:lang w:val="ru-RU" w:eastAsia="ar-SA" w:bidi="ar-SA"/>
      </w:rPr>
    </w:lvl>
    <w:lvl w:ilvl="7">
      <w:numFmt w:val="bullet"/>
      <w:lvlText w:val=""/>
      <w:lvlJc w:val="left"/>
      <w:pPr>
        <w:tabs>
          <w:tab w:val="num" w:pos="0"/>
        </w:tabs>
        <w:ind w:left="7297" w:hanging="284"/>
      </w:pPr>
      <w:rPr>
        <w:rFonts w:ascii="Symbol" w:hAnsi="Symbol"/>
        <w:lang w:val="ru-RU" w:eastAsia="ar-SA" w:bidi="ar-SA"/>
      </w:rPr>
    </w:lvl>
    <w:lvl w:ilvl="8">
      <w:numFmt w:val="bullet"/>
      <w:lvlText w:val=""/>
      <w:lvlJc w:val="left"/>
      <w:pPr>
        <w:tabs>
          <w:tab w:val="num" w:pos="0"/>
        </w:tabs>
        <w:ind w:left="8286" w:hanging="284"/>
      </w:pPr>
      <w:rPr>
        <w:rFonts w:ascii="Symbol" w:hAnsi="Symbol"/>
        <w:lang w:val="ru-RU" w:eastAsia="ar-SA" w:bidi="ar-SA"/>
      </w:rPr>
    </w:lvl>
  </w:abstractNum>
  <w:abstractNum w:abstractNumId="4" w15:restartNumberingAfterBreak="0">
    <w:nsid w:val="00000011"/>
    <w:multiLevelType w:val="multilevel"/>
    <w:tmpl w:val="9BE2D958"/>
    <w:lvl w:ilvl="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0000004C"/>
    <w:multiLevelType w:val="multilevel"/>
    <w:tmpl w:val="A8A2E588"/>
    <w:lvl w:ilvl="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01A00235"/>
    <w:multiLevelType w:val="hybridMultilevel"/>
    <w:tmpl w:val="41EA12F2"/>
    <w:lvl w:ilvl="0" w:tplc="BDFE72AA">
      <w:start w:val="1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04E15C8F"/>
    <w:multiLevelType w:val="hybridMultilevel"/>
    <w:tmpl w:val="3CE8E522"/>
    <w:lvl w:ilvl="0" w:tplc="F31E857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07A44E05"/>
    <w:multiLevelType w:val="hybridMultilevel"/>
    <w:tmpl w:val="D2689C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89F7116"/>
    <w:multiLevelType w:val="hybridMultilevel"/>
    <w:tmpl w:val="2FB0F27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09D02197"/>
    <w:multiLevelType w:val="multilevel"/>
    <w:tmpl w:val="09D02197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 w15:restartNumberingAfterBreak="0">
    <w:nsid w:val="0A395537"/>
    <w:multiLevelType w:val="hybridMultilevel"/>
    <w:tmpl w:val="E1BED30C"/>
    <w:lvl w:ilvl="0" w:tplc="F31E85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E15718D"/>
    <w:multiLevelType w:val="multilevel"/>
    <w:tmpl w:val="0E15718D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3" w15:restartNumberingAfterBreak="0">
    <w:nsid w:val="0F79449C"/>
    <w:multiLevelType w:val="multilevel"/>
    <w:tmpl w:val="18DC0A24"/>
    <w:styleLink w:val="11"/>
    <w:lvl w:ilvl="0">
      <w:start w:val="1"/>
      <w:numFmt w:val="decimal"/>
      <w:lvlText w:val="%1)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0F834E25"/>
    <w:multiLevelType w:val="multilevel"/>
    <w:tmpl w:val="0F834E25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5" w15:restartNumberingAfterBreak="0">
    <w:nsid w:val="108910C3"/>
    <w:multiLevelType w:val="hybridMultilevel"/>
    <w:tmpl w:val="9DE6EA2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112E3511"/>
    <w:multiLevelType w:val="multilevel"/>
    <w:tmpl w:val="0CB6E8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15D00FD7"/>
    <w:multiLevelType w:val="multilevel"/>
    <w:tmpl w:val="DD163444"/>
    <w:lvl w:ilvl="0">
      <w:numFmt w:val="bullet"/>
      <w:pStyle w:val="2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16D04CF6"/>
    <w:multiLevelType w:val="hybridMultilevel"/>
    <w:tmpl w:val="134E09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9243088"/>
    <w:multiLevelType w:val="multilevel"/>
    <w:tmpl w:val="1924308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0" w15:restartNumberingAfterBreak="0">
    <w:nsid w:val="1BE717DD"/>
    <w:multiLevelType w:val="hybridMultilevel"/>
    <w:tmpl w:val="46324886"/>
    <w:lvl w:ilvl="0" w:tplc="F31E857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20290365"/>
    <w:multiLevelType w:val="multilevel"/>
    <w:tmpl w:val="E4BA52F8"/>
    <w:lvl w:ilvl="0">
      <w:start w:val="1"/>
      <w:numFmt w:val="bullet"/>
      <w:pStyle w:val="a"/>
      <w:lvlText w:val="–"/>
      <w:lvlJc w:val="left"/>
      <w:pPr>
        <w:tabs>
          <w:tab w:val="num" w:pos="0"/>
        </w:tabs>
        <w:ind w:left="644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90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623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43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6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83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503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22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43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2149382E"/>
    <w:multiLevelType w:val="multilevel"/>
    <w:tmpl w:val="2149382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3" w15:restartNumberingAfterBreak="0">
    <w:nsid w:val="230B09A3"/>
    <w:multiLevelType w:val="hybridMultilevel"/>
    <w:tmpl w:val="E6AABF28"/>
    <w:lvl w:ilvl="0" w:tplc="2C1C9F18">
      <w:start w:val="1"/>
      <w:numFmt w:val="decimal"/>
      <w:suff w:val="nothing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24" w15:restartNumberingAfterBreak="0">
    <w:nsid w:val="23ED6543"/>
    <w:multiLevelType w:val="hybridMultilevel"/>
    <w:tmpl w:val="1B6097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6EC5F12"/>
    <w:multiLevelType w:val="hybridMultilevel"/>
    <w:tmpl w:val="DEE82D4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276166C3"/>
    <w:multiLevelType w:val="hybridMultilevel"/>
    <w:tmpl w:val="143A6550"/>
    <w:lvl w:ilvl="0" w:tplc="04190001">
      <w:start w:val="1"/>
      <w:numFmt w:val="bullet"/>
      <w:lvlText w:val=""/>
      <w:lvlJc w:val="left"/>
      <w:pPr>
        <w:ind w:left="3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9" w:hanging="360"/>
      </w:pPr>
      <w:rPr>
        <w:rFonts w:ascii="Wingdings" w:hAnsi="Wingdings" w:hint="default"/>
      </w:rPr>
    </w:lvl>
  </w:abstractNum>
  <w:abstractNum w:abstractNumId="27" w15:restartNumberingAfterBreak="0">
    <w:nsid w:val="28655D3B"/>
    <w:multiLevelType w:val="hybridMultilevel"/>
    <w:tmpl w:val="ED3E1E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B4F3600"/>
    <w:multiLevelType w:val="hybridMultilevel"/>
    <w:tmpl w:val="CCBE467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2CA97864"/>
    <w:multiLevelType w:val="hybridMultilevel"/>
    <w:tmpl w:val="ED5EC9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430BE50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2F7D7F1E"/>
    <w:multiLevelType w:val="hybridMultilevel"/>
    <w:tmpl w:val="EB8C173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1247704"/>
    <w:multiLevelType w:val="multilevel"/>
    <w:tmpl w:val="3124770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2" w15:restartNumberingAfterBreak="0">
    <w:nsid w:val="32B911B9"/>
    <w:multiLevelType w:val="hybridMultilevel"/>
    <w:tmpl w:val="15EA2E70"/>
    <w:lvl w:ilvl="0" w:tplc="F31E857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3" w15:restartNumberingAfterBreak="0">
    <w:nsid w:val="34752363"/>
    <w:multiLevelType w:val="multilevel"/>
    <w:tmpl w:val="8796FA54"/>
    <w:styleLink w:val="210"/>
    <w:lvl w:ilvl="0">
      <w:start w:val="1"/>
      <w:numFmt w:val="decimal"/>
      <w:lvlText w:val="%1)"/>
      <w:lvlJc w:val="left"/>
      <w:pPr>
        <w:ind w:left="0" w:firstLine="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34" w15:restartNumberingAfterBreak="0">
    <w:nsid w:val="378410B9"/>
    <w:multiLevelType w:val="hybridMultilevel"/>
    <w:tmpl w:val="2A22E7D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37B37AFB"/>
    <w:multiLevelType w:val="hybridMultilevel"/>
    <w:tmpl w:val="7F4617A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3BE8696A"/>
    <w:multiLevelType w:val="hybridMultilevel"/>
    <w:tmpl w:val="19E00BC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3DA93D1C"/>
    <w:multiLevelType w:val="multilevel"/>
    <w:tmpl w:val="3DA93D1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8" w15:restartNumberingAfterBreak="0">
    <w:nsid w:val="42127B5D"/>
    <w:multiLevelType w:val="hybridMultilevel"/>
    <w:tmpl w:val="BE72C8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2E503BC"/>
    <w:multiLevelType w:val="hybridMultilevel"/>
    <w:tmpl w:val="7604EE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445378BD"/>
    <w:multiLevelType w:val="hybridMultilevel"/>
    <w:tmpl w:val="81E6EB82"/>
    <w:lvl w:ilvl="0" w:tplc="E24E66D4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1" w15:restartNumberingAfterBreak="0">
    <w:nsid w:val="46097A92"/>
    <w:multiLevelType w:val="multilevel"/>
    <w:tmpl w:val="46097A9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2" w15:restartNumberingAfterBreak="0">
    <w:nsid w:val="463E6AA6"/>
    <w:multiLevelType w:val="hybridMultilevel"/>
    <w:tmpl w:val="838AEAE2"/>
    <w:lvl w:ilvl="0" w:tplc="F31E857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478E53A7"/>
    <w:multiLevelType w:val="hybridMultilevel"/>
    <w:tmpl w:val="06AAE4B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 w15:restartNumberingAfterBreak="0">
    <w:nsid w:val="488F6CEF"/>
    <w:multiLevelType w:val="hybridMultilevel"/>
    <w:tmpl w:val="5F28F40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49D817AD"/>
    <w:multiLevelType w:val="hybridMultilevel"/>
    <w:tmpl w:val="FE86E51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49D83886"/>
    <w:multiLevelType w:val="hybridMultilevel"/>
    <w:tmpl w:val="4AECC04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 w15:restartNumberingAfterBreak="0">
    <w:nsid w:val="4A6A0111"/>
    <w:multiLevelType w:val="hybridMultilevel"/>
    <w:tmpl w:val="413854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4AAA0E19"/>
    <w:multiLevelType w:val="hybridMultilevel"/>
    <w:tmpl w:val="1A0215C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51C949C1"/>
    <w:multiLevelType w:val="hybridMultilevel"/>
    <w:tmpl w:val="4DDC8A74"/>
    <w:lvl w:ilvl="0" w:tplc="F31E857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" w15:restartNumberingAfterBreak="0">
    <w:nsid w:val="5402151C"/>
    <w:multiLevelType w:val="multilevel"/>
    <w:tmpl w:val="5402151C"/>
    <w:lvl w:ilvl="0">
      <w:start w:val="1"/>
      <w:numFmt w:val="bullet"/>
      <w:lvlText w:val="●"/>
      <w:lvlJc w:val="left"/>
      <w:pPr>
        <w:ind w:left="720" w:hanging="360"/>
      </w:pPr>
      <w:rPr>
        <w:sz w:val="18"/>
        <w:szCs w:val="18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1" w15:restartNumberingAfterBreak="0">
    <w:nsid w:val="545E6611"/>
    <w:multiLevelType w:val="multilevel"/>
    <w:tmpl w:val="BE1A9F0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16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355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2" w15:restartNumberingAfterBreak="0">
    <w:nsid w:val="55850654"/>
    <w:multiLevelType w:val="multilevel"/>
    <w:tmpl w:val="5585065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3" w15:restartNumberingAfterBreak="0">
    <w:nsid w:val="56DA3AD3"/>
    <w:multiLevelType w:val="hybridMultilevel"/>
    <w:tmpl w:val="D472CCC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 w15:restartNumberingAfterBreak="0">
    <w:nsid w:val="598628A1"/>
    <w:multiLevelType w:val="hybridMultilevel"/>
    <w:tmpl w:val="955A215C"/>
    <w:lvl w:ilvl="0" w:tplc="C45A226A">
      <w:start w:val="1"/>
      <w:numFmt w:val="decimal"/>
      <w:suff w:val="nothing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55" w15:restartNumberingAfterBreak="0">
    <w:nsid w:val="5C7E1992"/>
    <w:multiLevelType w:val="hybridMultilevel"/>
    <w:tmpl w:val="6FE88600"/>
    <w:lvl w:ilvl="0" w:tplc="F260ED48">
      <w:start w:val="15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175204E6">
      <w:start w:val="1"/>
      <w:numFmt w:val="decimal"/>
      <w:lvlText w:val="%2."/>
      <w:lvlJc w:val="left"/>
      <w:pPr>
        <w:ind w:left="178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6" w15:restartNumberingAfterBreak="0">
    <w:nsid w:val="5EDA12CD"/>
    <w:multiLevelType w:val="hybridMultilevel"/>
    <w:tmpl w:val="2C844662"/>
    <w:lvl w:ilvl="0" w:tplc="0419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57" w15:restartNumberingAfterBreak="0">
    <w:nsid w:val="60364E72"/>
    <w:multiLevelType w:val="hybridMultilevel"/>
    <w:tmpl w:val="7670264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8" w15:restartNumberingAfterBreak="0">
    <w:nsid w:val="635D3AB6"/>
    <w:multiLevelType w:val="multilevel"/>
    <w:tmpl w:val="635D3AB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9" w15:restartNumberingAfterBreak="0">
    <w:nsid w:val="63B56743"/>
    <w:multiLevelType w:val="hybridMultilevel"/>
    <w:tmpl w:val="70FC17F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" w15:restartNumberingAfterBreak="0">
    <w:nsid w:val="645271A2"/>
    <w:multiLevelType w:val="hybridMultilevel"/>
    <w:tmpl w:val="48F8BE5E"/>
    <w:lvl w:ilvl="0" w:tplc="F31E857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1" w15:restartNumberingAfterBreak="0">
    <w:nsid w:val="681665A2"/>
    <w:multiLevelType w:val="hybridMultilevel"/>
    <w:tmpl w:val="994677B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" w15:restartNumberingAfterBreak="0">
    <w:nsid w:val="68456BC1"/>
    <w:multiLevelType w:val="multilevel"/>
    <w:tmpl w:val="21423B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3" w15:restartNumberingAfterBreak="0">
    <w:nsid w:val="69484A7B"/>
    <w:multiLevelType w:val="hybridMultilevel"/>
    <w:tmpl w:val="B12EA27E"/>
    <w:lvl w:ilvl="0" w:tplc="54222CC4">
      <w:start w:val="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4" w15:restartNumberingAfterBreak="0">
    <w:nsid w:val="6C5C5162"/>
    <w:multiLevelType w:val="multilevel"/>
    <w:tmpl w:val="BF48B9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5" w15:restartNumberingAfterBreak="0">
    <w:nsid w:val="6CFA7BBC"/>
    <w:multiLevelType w:val="multilevel"/>
    <w:tmpl w:val="6CFA7BBC"/>
    <w:lvl w:ilvl="0">
      <w:start w:val="1"/>
      <w:numFmt w:val="bullet"/>
      <w:lvlText w:val="●"/>
      <w:lvlJc w:val="left"/>
      <w:pPr>
        <w:ind w:left="720" w:hanging="360"/>
      </w:pPr>
      <w:rPr>
        <w:sz w:val="20"/>
        <w:szCs w:val="20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6" w15:restartNumberingAfterBreak="0">
    <w:nsid w:val="6FB41B09"/>
    <w:multiLevelType w:val="multilevel"/>
    <w:tmpl w:val="33D6E628"/>
    <w:styleLink w:val="31"/>
    <w:lvl w:ilvl="0">
      <w:start w:val="1"/>
      <w:numFmt w:val="decimal"/>
      <w:lvlText w:val="%1)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67" w15:restartNumberingAfterBreak="0">
    <w:nsid w:val="700005D9"/>
    <w:multiLevelType w:val="hybridMultilevel"/>
    <w:tmpl w:val="049E9C5C"/>
    <w:lvl w:ilvl="0" w:tplc="60E4664C">
      <w:start w:val="65535"/>
      <w:numFmt w:val="bullet"/>
      <w:lvlText w:val="•"/>
      <w:lvlJc w:val="left"/>
      <w:pPr>
        <w:ind w:left="786" w:hanging="360"/>
      </w:pPr>
      <w:rPr>
        <w:rFonts w:ascii="Times New Roman" w:hAnsi="Times New Roman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8" w15:restartNumberingAfterBreak="0">
    <w:nsid w:val="73AD7FF6"/>
    <w:multiLevelType w:val="hybridMultilevel"/>
    <w:tmpl w:val="AA1A5BB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" w15:restartNumberingAfterBreak="0">
    <w:nsid w:val="73D5020B"/>
    <w:multiLevelType w:val="hybridMultilevel"/>
    <w:tmpl w:val="2738D4F8"/>
    <w:lvl w:ilvl="0" w:tplc="F31E857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" w15:restartNumberingAfterBreak="0">
    <w:nsid w:val="73DC1583"/>
    <w:multiLevelType w:val="hybridMultilevel"/>
    <w:tmpl w:val="C9EACBB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768775E8"/>
    <w:multiLevelType w:val="multilevel"/>
    <w:tmpl w:val="768775E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2" w15:restartNumberingAfterBreak="0">
    <w:nsid w:val="7C326DFA"/>
    <w:multiLevelType w:val="hybridMultilevel"/>
    <w:tmpl w:val="30BC2B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7C353F62"/>
    <w:multiLevelType w:val="hybridMultilevel"/>
    <w:tmpl w:val="96607826"/>
    <w:lvl w:ilvl="0" w:tplc="F31E85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7CF76EC2"/>
    <w:multiLevelType w:val="hybridMultilevel"/>
    <w:tmpl w:val="BAE435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7E0B364E"/>
    <w:multiLevelType w:val="multilevel"/>
    <w:tmpl w:val="7E0B364E"/>
    <w:lvl w:ilvl="0">
      <w:start w:val="1"/>
      <w:numFmt w:val="bullet"/>
      <w:lvlText w:val="●"/>
      <w:lvlJc w:val="left"/>
      <w:pPr>
        <w:ind w:left="36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08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180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52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24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396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468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40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120" w:hanging="360"/>
      </w:pPr>
      <w:rPr>
        <w:u w:val="none"/>
      </w:rPr>
    </w:lvl>
  </w:abstractNum>
  <w:num w:numId="1">
    <w:abstractNumId w:val="51"/>
  </w:num>
  <w:num w:numId="2">
    <w:abstractNumId w:val="0"/>
  </w:num>
  <w:num w:numId="3">
    <w:abstractNumId w:val="17"/>
  </w:num>
  <w:num w:numId="4">
    <w:abstractNumId w:val="21"/>
  </w:num>
  <w:num w:numId="5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3"/>
  </w:num>
  <w:num w:numId="8">
    <w:abstractNumId w:val="33"/>
  </w:num>
  <w:num w:numId="9">
    <w:abstractNumId w:val="66"/>
  </w:num>
  <w:num w:numId="10">
    <w:abstractNumId w:val="1"/>
  </w:num>
  <w:num w:numId="11">
    <w:abstractNumId w:val="16"/>
  </w:num>
  <w:num w:numId="12">
    <w:abstractNumId w:val="62"/>
  </w:num>
  <w:num w:numId="13">
    <w:abstractNumId w:val="64"/>
  </w:num>
  <w:num w:numId="14">
    <w:abstractNumId w:val="48"/>
  </w:num>
  <w:num w:numId="15">
    <w:abstractNumId w:val="68"/>
  </w:num>
  <w:num w:numId="16">
    <w:abstractNumId w:val="36"/>
  </w:num>
  <w:num w:numId="17">
    <w:abstractNumId w:val="61"/>
  </w:num>
  <w:num w:numId="18">
    <w:abstractNumId w:val="56"/>
  </w:num>
  <w:num w:numId="19">
    <w:abstractNumId w:val="44"/>
  </w:num>
  <w:num w:numId="20">
    <w:abstractNumId w:val="34"/>
  </w:num>
  <w:num w:numId="21">
    <w:abstractNumId w:val="45"/>
  </w:num>
  <w:num w:numId="22">
    <w:abstractNumId w:val="35"/>
  </w:num>
  <w:num w:numId="23">
    <w:abstractNumId w:val="28"/>
  </w:num>
  <w:num w:numId="24">
    <w:abstractNumId w:val="25"/>
  </w:num>
  <w:num w:numId="25">
    <w:abstractNumId w:val="26"/>
  </w:num>
  <w:num w:numId="26">
    <w:abstractNumId w:val="15"/>
  </w:num>
  <w:num w:numId="27">
    <w:abstractNumId w:val="57"/>
  </w:num>
  <w:num w:numId="28">
    <w:abstractNumId w:val="70"/>
  </w:num>
  <w:num w:numId="29">
    <w:abstractNumId w:val="9"/>
  </w:num>
  <w:num w:numId="30">
    <w:abstractNumId w:val="53"/>
  </w:num>
  <w:num w:numId="31">
    <w:abstractNumId w:val="43"/>
  </w:num>
  <w:num w:numId="32">
    <w:abstractNumId w:val="59"/>
  </w:num>
  <w:num w:numId="33">
    <w:abstractNumId w:val="46"/>
  </w:num>
  <w:num w:numId="34">
    <w:abstractNumId w:val="30"/>
  </w:num>
  <w:num w:numId="35">
    <w:abstractNumId w:val="74"/>
  </w:num>
  <w:num w:numId="36">
    <w:abstractNumId w:val="5"/>
  </w:num>
  <w:num w:numId="37">
    <w:abstractNumId w:val="63"/>
  </w:num>
  <w:num w:numId="38">
    <w:abstractNumId w:val="4"/>
  </w:num>
  <w:num w:numId="39">
    <w:abstractNumId w:val="55"/>
  </w:num>
  <w:num w:numId="40">
    <w:abstractNumId w:val="6"/>
  </w:num>
  <w:num w:numId="41">
    <w:abstractNumId w:val="67"/>
  </w:num>
  <w:num w:numId="42">
    <w:abstractNumId w:val="47"/>
  </w:num>
  <w:num w:numId="43">
    <w:abstractNumId w:val="27"/>
  </w:num>
  <w:num w:numId="44">
    <w:abstractNumId w:val="29"/>
  </w:num>
  <w:num w:numId="45">
    <w:abstractNumId w:val="40"/>
  </w:num>
  <w:num w:numId="46">
    <w:abstractNumId w:val="72"/>
  </w:num>
  <w:num w:numId="47">
    <w:abstractNumId w:val="8"/>
  </w:num>
  <w:num w:numId="48">
    <w:abstractNumId w:val="18"/>
  </w:num>
  <w:num w:numId="49">
    <w:abstractNumId w:val="65"/>
  </w:num>
  <w:num w:numId="50">
    <w:abstractNumId w:val="50"/>
  </w:num>
  <w:num w:numId="51">
    <w:abstractNumId w:val="19"/>
  </w:num>
  <w:num w:numId="52">
    <w:abstractNumId w:val="41"/>
  </w:num>
  <w:num w:numId="53">
    <w:abstractNumId w:val="10"/>
  </w:num>
  <w:num w:numId="54">
    <w:abstractNumId w:val="22"/>
  </w:num>
  <w:num w:numId="55">
    <w:abstractNumId w:val="75"/>
  </w:num>
  <w:num w:numId="56">
    <w:abstractNumId w:val="37"/>
  </w:num>
  <w:num w:numId="57">
    <w:abstractNumId w:val="52"/>
  </w:num>
  <w:num w:numId="58">
    <w:abstractNumId w:val="12"/>
  </w:num>
  <w:num w:numId="59">
    <w:abstractNumId w:val="31"/>
  </w:num>
  <w:num w:numId="60">
    <w:abstractNumId w:val="14"/>
  </w:num>
  <w:num w:numId="61">
    <w:abstractNumId w:val="71"/>
  </w:num>
  <w:num w:numId="62">
    <w:abstractNumId w:val="58"/>
  </w:num>
  <w:num w:numId="63">
    <w:abstractNumId w:val="24"/>
  </w:num>
  <w:num w:numId="64">
    <w:abstractNumId w:val="39"/>
  </w:num>
  <w:num w:numId="65">
    <w:abstractNumId w:val="38"/>
  </w:num>
  <w:num w:numId="66">
    <w:abstractNumId w:val="42"/>
  </w:num>
  <w:num w:numId="67">
    <w:abstractNumId w:val="11"/>
  </w:num>
  <w:num w:numId="68">
    <w:abstractNumId w:val="69"/>
  </w:num>
  <w:num w:numId="69">
    <w:abstractNumId w:val="73"/>
  </w:num>
  <w:num w:numId="70">
    <w:abstractNumId w:val="32"/>
  </w:num>
  <w:num w:numId="71">
    <w:abstractNumId w:val="60"/>
  </w:num>
  <w:num w:numId="72">
    <w:abstractNumId w:val="20"/>
  </w:num>
  <w:num w:numId="73">
    <w:abstractNumId w:val="49"/>
  </w:num>
  <w:num w:numId="74">
    <w:abstractNumId w:val="7"/>
  </w:num>
  <w:numIdMacAtCleanup w:val="7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1CF5"/>
    <w:rsid w:val="00000013"/>
    <w:rsid w:val="0000244D"/>
    <w:rsid w:val="00004E78"/>
    <w:rsid w:val="00005FAC"/>
    <w:rsid w:val="00011982"/>
    <w:rsid w:val="000201CE"/>
    <w:rsid w:val="00020455"/>
    <w:rsid w:val="00020BDC"/>
    <w:rsid w:val="00024571"/>
    <w:rsid w:val="000328A4"/>
    <w:rsid w:val="000373A0"/>
    <w:rsid w:val="00037C96"/>
    <w:rsid w:val="00044C8E"/>
    <w:rsid w:val="00046FD9"/>
    <w:rsid w:val="00047491"/>
    <w:rsid w:val="00054538"/>
    <w:rsid w:val="000602D6"/>
    <w:rsid w:val="00060830"/>
    <w:rsid w:val="00060EDC"/>
    <w:rsid w:val="000630B4"/>
    <w:rsid w:val="000641D1"/>
    <w:rsid w:val="00064BEA"/>
    <w:rsid w:val="0006725B"/>
    <w:rsid w:val="000675C3"/>
    <w:rsid w:val="00071ECF"/>
    <w:rsid w:val="00072534"/>
    <w:rsid w:val="00077C8E"/>
    <w:rsid w:val="0008336F"/>
    <w:rsid w:val="0008348E"/>
    <w:rsid w:val="00084703"/>
    <w:rsid w:val="00085360"/>
    <w:rsid w:val="00086B2E"/>
    <w:rsid w:val="00095DE6"/>
    <w:rsid w:val="00096642"/>
    <w:rsid w:val="000A0754"/>
    <w:rsid w:val="000A0EA3"/>
    <w:rsid w:val="000A1543"/>
    <w:rsid w:val="000A42A3"/>
    <w:rsid w:val="000A7149"/>
    <w:rsid w:val="000B0BFA"/>
    <w:rsid w:val="000B403E"/>
    <w:rsid w:val="000B7778"/>
    <w:rsid w:val="000C4296"/>
    <w:rsid w:val="000C434C"/>
    <w:rsid w:val="000D2717"/>
    <w:rsid w:val="000D3D7B"/>
    <w:rsid w:val="000D4283"/>
    <w:rsid w:val="000E19B2"/>
    <w:rsid w:val="000E1C99"/>
    <w:rsid w:val="000E48FC"/>
    <w:rsid w:val="000F0E17"/>
    <w:rsid w:val="000F1516"/>
    <w:rsid w:val="000F2456"/>
    <w:rsid w:val="000F2B81"/>
    <w:rsid w:val="0010048F"/>
    <w:rsid w:val="001066AC"/>
    <w:rsid w:val="00110FA8"/>
    <w:rsid w:val="00111A54"/>
    <w:rsid w:val="00111BA1"/>
    <w:rsid w:val="00113AEE"/>
    <w:rsid w:val="00113BED"/>
    <w:rsid w:val="00114270"/>
    <w:rsid w:val="00121897"/>
    <w:rsid w:val="00121A1C"/>
    <w:rsid w:val="0012451A"/>
    <w:rsid w:val="00125D02"/>
    <w:rsid w:val="0013002B"/>
    <w:rsid w:val="00132501"/>
    <w:rsid w:val="00132D4F"/>
    <w:rsid w:val="0013688E"/>
    <w:rsid w:val="001374EC"/>
    <w:rsid w:val="00137801"/>
    <w:rsid w:val="0014470E"/>
    <w:rsid w:val="00145BE7"/>
    <w:rsid w:val="00146828"/>
    <w:rsid w:val="00147FAA"/>
    <w:rsid w:val="00152774"/>
    <w:rsid w:val="00155EB4"/>
    <w:rsid w:val="00160FEA"/>
    <w:rsid w:val="0016172A"/>
    <w:rsid w:val="00162B23"/>
    <w:rsid w:val="00163B2F"/>
    <w:rsid w:val="00167C69"/>
    <w:rsid w:val="00177AFA"/>
    <w:rsid w:val="001816F7"/>
    <w:rsid w:val="00182B7D"/>
    <w:rsid w:val="00183F07"/>
    <w:rsid w:val="001840E4"/>
    <w:rsid w:val="00185004"/>
    <w:rsid w:val="00185B8A"/>
    <w:rsid w:val="0018693E"/>
    <w:rsid w:val="001919C7"/>
    <w:rsid w:val="00191A1B"/>
    <w:rsid w:val="00197C11"/>
    <w:rsid w:val="00197E5F"/>
    <w:rsid w:val="001A2CBF"/>
    <w:rsid w:val="001A5CC0"/>
    <w:rsid w:val="001A6339"/>
    <w:rsid w:val="001B1E0B"/>
    <w:rsid w:val="001B2DE7"/>
    <w:rsid w:val="001B3CD0"/>
    <w:rsid w:val="001B4752"/>
    <w:rsid w:val="001B7E96"/>
    <w:rsid w:val="001C1ACE"/>
    <w:rsid w:val="001C5676"/>
    <w:rsid w:val="001C5DF6"/>
    <w:rsid w:val="001C7A10"/>
    <w:rsid w:val="001D0335"/>
    <w:rsid w:val="001D0FF7"/>
    <w:rsid w:val="001D5478"/>
    <w:rsid w:val="001D570A"/>
    <w:rsid w:val="001D57A3"/>
    <w:rsid w:val="001D6940"/>
    <w:rsid w:val="001E273E"/>
    <w:rsid w:val="001E3AE3"/>
    <w:rsid w:val="001E5A7B"/>
    <w:rsid w:val="001E645C"/>
    <w:rsid w:val="001E6516"/>
    <w:rsid w:val="001E6FD7"/>
    <w:rsid w:val="001E7A84"/>
    <w:rsid w:val="001F0403"/>
    <w:rsid w:val="001F216D"/>
    <w:rsid w:val="001F2316"/>
    <w:rsid w:val="001F2C5F"/>
    <w:rsid w:val="001F4405"/>
    <w:rsid w:val="001F44F1"/>
    <w:rsid w:val="001F4B84"/>
    <w:rsid w:val="001F520A"/>
    <w:rsid w:val="0020086E"/>
    <w:rsid w:val="0020189A"/>
    <w:rsid w:val="002026A4"/>
    <w:rsid w:val="0020391B"/>
    <w:rsid w:val="00216079"/>
    <w:rsid w:val="00216B99"/>
    <w:rsid w:val="00217E29"/>
    <w:rsid w:val="00220463"/>
    <w:rsid w:val="00221F40"/>
    <w:rsid w:val="00222866"/>
    <w:rsid w:val="002275CC"/>
    <w:rsid w:val="00227D86"/>
    <w:rsid w:val="002321DC"/>
    <w:rsid w:val="002351A8"/>
    <w:rsid w:val="00235877"/>
    <w:rsid w:val="002377D6"/>
    <w:rsid w:val="002416B7"/>
    <w:rsid w:val="00241B6C"/>
    <w:rsid w:val="002434C7"/>
    <w:rsid w:val="002456DB"/>
    <w:rsid w:val="00245FEC"/>
    <w:rsid w:val="0025330F"/>
    <w:rsid w:val="002576E4"/>
    <w:rsid w:val="00257B09"/>
    <w:rsid w:val="002600C9"/>
    <w:rsid w:val="00260893"/>
    <w:rsid w:val="00263C15"/>
    <w:rsid w:val="002705DE"/>
    <w:rsid w:val="00276DEE"/>
    <w:rsid w:val="00280ABA"/>
    <w:rsid w:val="00293F5B"/>
    <w:rsid w:val="0029554D"/>
    <w:rsid w:val="00296A46"/>
    <w:rsid w:val="0029731B"/>
    <w:rsid w:val="002A0503"/>
    <w:rsid w:val="002A057A"/>
    <w:rsid w:val="002A24A4"/>
    <w:rsid w:val="002A27E2"/>
    <w:rsid w:val="002A3ECD"/>
    <w:rsid w:val="002A4283"/>
    <w:rsid w:val="002B00A3"/>
    <w:rsid w:val="002B34C9"/>
    <w:rsid w:val="002B5193"/>
    <w:rsid w:val="002C5BC3"/>
    <w:rsid w:val="002D0C34"/>
    <w:rsid w:val="002D19F2"/>
    <w:rsid w:val="002D2ACC"/>
    <w:rsid w:val="002D3D58"/>
    <w:rsid w:val="002D51EE"/>
    <w:rsid w:val="002D7275"/>
    <w:rsid w:val="002E1CF5"/>
    <w:rsid w:val="002E38E5"/>
    <w:rsid w:val="002E3D8E"/>
    <w:rsid w:val="002E5B0E"/>
    <w:rsid w:val="002E6B24"/>
    <w:rsid w:val="002F0CD7"/>
    <w:rsid w:val="002F4F11"/>
    <w:rsid w:val="002F6924"/>
    <w:rsid w:val="002F6BBE"/>
    <w:rsid w:val="002F7F83"/>
    <w:rsid w:val="003027FA"/>
    <w:rsid w:val="00304AC5"/>
    <w:rsid w:val="00306A57"/>
    <w:rsid w:val="00307221"/>
    <w:rsid w:val="003126A3"/>
    <w:rsid w:val="0031508D"/>
    <w:rsid w:val="003161F0"/>
    <w:rsid w:val="003204FE"/>
    <w:rsid w:val="00321534"/>
    <w:rsid w:val="0032436E"/>
    <w:rsid w:val="003255D9"/>
    <w:rsid w:val="003267E6"/>
    <w:rsid w:val="00326E14"/>
    <w:rsid w:val="003273AB"/>
    <w:rsid w:val="003307B4"/>
    <w:rsid w:val="00334B96"/>
    <w:rsid w:val="00337C7C"/>
    <w:rsid w:val="00337F68"/>
    <w:rsid w:val="00340AB4"/>
    <w:rsid w:val="0034163B"/>
    <w:rsid w:val="00342D52"/>
    <w:rsid w:val="003438D0"/>
    <w:rsid w:val="003472C9"/>
    <w:rsid w:val="003478E4"/>
    <w:rsid w:val="0035015F"/>
    <w:rsid w:val="003504AB"/>
    <w:rsid w:val="00351904"/>
    <w:rsid w:val="00351926"/>
    <w:rsid w:val="0035271F"/>
    <w:rsid w:val="00352B63"/>
    <w:rsid w:val="003601F3"/>
    <w:rsid w:val="00361442"/>
    <w:rsid w:val="00361CF9"/>
    <w:rsid w:val="003653C4"/>
    <w:rsid w:val="00366085"/>
    <w:rsid w:val="0037067E"/>
    <w:rsid w:val="003725DB"/>
    <w:rsid w:val="00372667"/>
    <w:rsid w:val="00373B8A"/>
    <w:rsid w:val="003741F9"/>
    <w:rsid w:val="00375EA4"/>
    <w:rsid w:val="00384373"/>
    <w:rsid w:val="0038763C"/>
    <w:rsid w:val="00387DE5"/>
    <w:rsid w:val="00390CF2"/>
    <w:rsid w:val="00391A12"/>
    <w:rsid w:val="00397A8C"/>
    <w:rsid w:val="003A21D8"/>
    <w:rsid w:val="003A531E"/>
    <w:rsid w:val="003B2BB4"/>
    <w:rsid w:val="003B73C5"/>
    <w:rsid w:val="003C343D"/>
    <w:rsid w:val="003C433C"/>
    <w:rsid w:val="003C789B"/>
    <w:rsid w:val="003D0C6F"/>
    <w:rsid w:val="003D256E"/>
    <w:rsid w:val="003D37D4"/>
    <w:rsid w:val="003E089B"/>
    <w:rsid w:val="003E1717"/>
    <w:rsid w:val="003E1C41"/>
    <w:rsid w:val="003E7D1F"/>
    <w:rsid w:val="003F0042"/>
    <w:rsid w:val="003F06B5"/>
    <w:rsid w:val="003F476F"/>
    <w:rsid w:val="004012DD"/>
    <w:rsid w:val="0040255C"/>
    <w:rsid w:val="004072AF"/>
    <w:rsid w:val="00411DAE"/>
    <w:rsid w:val="00416172"/>
    <w:rsid w:val="00424C93"/>
    <w:rsid w:val="00425CBF"/>
    <w:rsid w:val="004328DC"/>
    <w:rsid w:val="00436717"/>
    <w:rsid w:val="0043685D"/>
    <w:rsid w:val="004369B7"/>
    <w:rsid w:val="00444650"/>
    <w:rsid w:val="00445644"/>
    <w:rsid w:val="00445929"/>
    <w:rsid w:val="00447411"/>
    <w:rsid w:val="00450398"/>
    <w:rsid w:val="00455415"/>
    <w:rsid w:val="00461794"/>
    <w:rsid w:val="00461930"/>
    <w:rsid w:val="00461AE8"/>
    <w:rsid w:val="00461F4F"/>
    <w:rsid w:val="00462806"/>
    <w:rsid w:val="004632C0"/>
    <w:rsid w:val="004654DD"/>
    <w:rsid w:val="00465668"/>
    <w:rsid w:val="00465872"/>
    <w:rsid w:val="004710A3"/>
    <w:rsid w:val="00471718"/>
    <w:rsid w:val="00474A89"/>
    <w:rsid w:val="00475532"/>
    <w:rsid w:val="00475C43"/>
    <w:rsid w:val="00475C5E"/>
    <w:rsid w:val="0048048A"/>
    <w:rsid w:val="00483CC6"/>
    <w:rsid w:val="004841C2"/>
    <w:rsid w:val="004861C1"/>
    <w:rsid w:val="00493805"/>
    <w:rsid w:val="004973F4"/>
    <w:rsid w:val="00497DDD"/>
    <w:rsid w:val="004A19BD"/>
    <w:rsid w:val="004B016F"/>
    <w:rsid w:val="004B06E7"/>
    <w:rsid w:val="004B232B"/>
    <w:rsid w:val="004B31BF"/>
    <w:rsid w:val="004B4B41"/>
    <w:rsid w:val="004B6DAE"/>
    <w:rsid w:val="004C0200"/>
    <w:rsid w:val="004C6082"/>
    <w:rsid w:val="004C7A7B"/>
    <w:rsid w:val="004C7B98"/>
    <w:rsid w:val="004D045C"/>
    <w:rsid w:val="004D0B82"/>
    <w:rsid w:val="004D0C4E"/>
    <w:rsid w:val="004D25E2"/>
    <w:rsid w:val="004D488A"/>
    <w:rsid w:val="004D4AB7"/>
    <w:rsid w:val="004D6C87"/>
    <w:rsid w:val="004D71D2"/>
    <w:rsid w:val="004F022C"/>
    <w:rsid w:val="004F28C1"/>
    <w:rsid w:val="004F3103"/>
    <w:rsid w:val="00505692"/>
    <w:rsid w:val="00511D4C"/>
    <w:rsid w:val="00513615"/>
    <w:rsid w:val="00515B5E"/>
    <w:rsid w:val="00534E89"/>
    <w:rsid w:val="00535EFD"/>
    <w:rsid w:val="00540AF4"/>
    <w:rsid w:val="0054295D"/>
    <w:rsid w:val="005445B5"/>
    <w:rsid w:val="0054728A"/>
    <w:rsid w:val="00553B0E"/>
    <w:rsid w:val="00554744"/>
    <w:rsid w:val="00561363"/>
    <w:rsid w:val="00563724"/>
    <w:rsid w:val="005662D8"/>
    <w:rsid w:val="005675C1"/>
    <w:rsid w:val="00576ABD"/>
    <w:rsid w:val="00580E8B"/>
    <w:rsid w:val="00581188"/>
    <w:rsid w:val="00584140"/>
    <w:rsid w:val="005843C6"/>
    <w:rsid w:val="005860D8"/>
    <w:rsid w:val="005869B3"/>
    <w:rsid w:val="00594A43"/>
    <w:rsid w:val="005953D3"/>
    <w:rsid w:val="00596790"/>
    <w:rsid w:val="00596F85"/>
    <w:rsid w:val="00597266"/>
    <w:rsid w:val="00597A3A"/>
    <w:rsid w:val="005A12CD"/>
    <w:rsid w:val="005A2CB0"/>
    <w:rsid w:val="005A6A16"/>
    <w:rsid w:val="005A76B9"/>
    <w:rsid w:val="005B1044"/>
    <w:rsid w:val="005B2B39"/>
    <w:rsid w:val="005B3BD3"/>
    <w:rsid w:val="005B4D93"/>
    <w:rsid w:val="005B54C9"/>
    <w:rsid w:val="005B6B1E"/>
    <w:rsid w:val="005B6CE5"/>
    <w:rsid w:val="005C1168"/>
    <w:rsid w:val="005C3275"/>
    <w:rsid w:val="005C675C"/>
    <w:rsid w:val="005D2786"/>
    <w:rsid w:val="005D5AA5"/>
    <w:rsid w:val="005D5EE5"/>
    <w:rsid w:val="005E1259"/>
    <w:rsid w:val="005E267A"/>
    <w:rsid w:val="005E42E2"/>
    <w:rsid w:val="005E5909"/>
    <w:rsid w:val="005E65B3"/>
    <w:rsid w:val="005E6FCD"/>
    <w:rsid w:val="005E7376"/>
    <w:rsid w:val="005E7754"/>
    <w:rsid w:val="005E7B7E"/>
    <w:rsid w:val="005F197B"/>
    <w:rsid w:val="00601EE5"/>
    <w:rsid w:val="006033A5"/>
    <w:rsid w:val="00606409"/>
    <w:rsid w:val="006074EA"/>
    <w:rsid w:val="006104F8"/>
    <w:rsid w:val="0061749B"/>
    <w:rsid w:val="006210BC"/>
    <w:rsid w:val="00623ED3"/>
    <w:rsid w:val="0062683D"/>
    <w:rsid w:val="00627319"/>
    <w:rsid w:val="0063262E"/>
    <w:rsid w:val="00636767"/>
    <w:rsid w:val="0063754C"/>
    <w:rsid w:val="00640EC8"/>
    <w:rsid w:val="00641653"/>
    <w:rsid w:val="00643714"/>
    <w:rsid w:val="00646625"/>
    <w:rsid w:val="00647C47"/>
    <w:rsid w:val="00652A29"/>
    <w:rsid w:val="0065367D"/>
    <w:rsid w:val="00653A35"/>
    <w:rsid w:val="0065406C"/>
    <w:rsid w:val="00657924"/>
    <w:rsid w:val="00657CB1"/>
    <w:rsid w:val="0066060E"/>
    <w:rsid w:val="006606DE"/>
    <w:rsid w:val="00660F22"/>
    <w:rsid w:val="0066141E"/>
    <w:rsid w:val="00662A1D"/>
    <w:rsid w:val="006631B6"/>
    <w:rsid w:val="00663949"/>
    <w:rsid w:val="00664572"/>
    <w:rsid w:val="006657DC"/>
    <w:rsid w:val="006678C8"/>
    <w:rsid w:val="0067041B"/>
    <w:rsid w:val="00672584"/>
    <w:rsid w:val="006732FE"/>
    <w:rsid w:val="00673735"/>
    <w:rsid w:val="00674E43"/>
    <w:rsid w:val="006759CA"/>
    <w:rsid w:val="00676A54"/>
    <w:rsid w:val="006779E4"/>
    <w:rsid w:val="006815D6"/>
    <w:rsid w:val="00681E33"/>
    <w:rsid w:val="006832EA"/>
    <w:rsid w:val="0068431A"/>
    <w:rsid w:val="00684803"/>
    <w:rsid w:val="006908C2"/>
    <w:rsid w:val="00693AD1"/>
    <w:rsid w:val="00693D68"/>
    <w:rsid w:val="00693F22"/>
    <w:rsid w:val="00697FBC"/>
    <w:rsid w:val="006A1FED"/>
    <w:rsid w:val="006A2A24"/>
    <w:rsid w:val="006A5CBA"/>
    <w:rsid w:val="006B39A8"/>
    <w:rsid w:val="006B696A"/>
    <w:rsid w:val="006C0437"/>
    <w:rsid w:val="006C6711"/>
    <w:rsid w:val="006D0466"/>
    <w:rsid w:val="006D20EB"/>
    <w:rsid w:val="006D2B0A"/>
    <w:rsid w:val="006D3EBB"/>
    <w:rsid w:val="006D5812"/>
    <w:rsid w:val="006D79CD"/>
    <w:rsid w:val="006E2C87"/>
    <w:rsid w:val="006E3D3B"/>
    <w:rsid w:val="006E537E"/>
    <w:rsid w:val="006E5735"/>
    <w:rsid w:val="006E5A2D"/>
    <w:rsid w:val="006E68C7"/>
    <w:rsid w:val="006E709D"/>
    <w:rsid w:val="006F16A7"/>
    <w:rsid w:val="006F49FF"/>
    <w:rsid w:val="006F5168"/>
    <w:rsid w:val="00706920"/>
    <w:rsid w:val="00707177"/>
    <w:rsid w:val="007158A6"/>
    <w:rsid w:val="00717B92"/>
    <w:rsid w:val="00721797"/>
    <w:rsid w:val="00721F54"/>
    <w:rsid w:val="00722CB3"/>
    <w:rsid w:val="007248F8"/>
    <w:rsid w:val="007252F1"/>
    <w:rsid w:val="00726A27"/>
    <w:rsid w:val="00727CEC"/>
    <w:rsid w:val="00731D36"/>
    <w:rsid w:val="007331D3"/>
    <w:rsid w:val="00736C2C"/>
    <w:rsid w:val="00737AC1"/>
    <w:rsid w:val="00737D78"/>
    <w:rsid w:val="00740E17"/>
    <w:rsid w:val="007419B1"/>
    <w:rsid w:val="007441E2"/>
    <w:rsid w:val="0074518D"/>
    <w:rsid w:val="00746A18"/>
    <w:rsid w:val="00750383"/>
    <w:rsid w:val="00752043"/>
    <w:rsid w:val="00754E36"/>
    <w:rsid w:val="00755D5E"/>
    <w:rsid w:val="007572D6"/>
    <w:rsid w:val="00761A5F"/>
    <w:rsid w:val="00764095"/>
    <w:rsid w:val="00764E5A"/>
    <w:rsid w:val="0076642C"/>
    <w:rsid w:val="00776AA5"/>
    <w:rsid w:val="007813BC"/>
    <w:rsid w:val="0078392C"/>
    <w:rsid w:val="00783FFC"/>
    <w:rsid w:val="00784081"/>
    <w:rsid w:val="00784A62"/>
    <w:rsid w:val="00784DDA"/>
    <w:rsid w:val="0078649F"/>
    <w:rsid w:val="00790612"/>
    <w:rsid w:val="007921CE"/>
    <w:rsid w:val="007965C2"/>
    <w:rsid w:val="007A59AB"/>
    <w:rsid w:val="007A6E0F"/>
    <w:rsid w:val="007A75C1"/>
    <w:rsid w:val="007A7EF9"/>
    <w:rsid w:val="007B35D9"/>
    <w:rsid w:val="007B5185"/>
    <w:rsid w:val="007B5856"/>
    <w:rsid w:val="007B5D84"/>
    <w:rsid w:val="007B61B6"/>
    <w:rsid w:val="007B6A8B"/>
    <w:rsid w:val="007C0835"/>
    <w:rsid w:val="007C40DC"/>
    <w:rsid w:val="007C5663"/>
    <w:rsid w:val="007C68AA"/>
    <w:rsid w:val="007C6B8C"/>
    <w:rsid w:val="007C7E81"/>
    <w:rsid w:val="007D08B8"/>
    <w:rsid w:val="007D3A21"/>
    <w:rsid w:val="007D4BA5"/>
    <w:rsid w:val="007D6B32"/>
    <w:rsid w:val="007E1109"/>
    <w:rsid w:val="007E21BE"/>
    <w:rsid w:val="007E51E4"/>
    <w:rsid w:val="007E5A1B"/>
    <w:rsid w:val="007E720F"/>
    <w:rsid w:val="007F0310"/>
    <w:rsid w:val="007F2D00"/>
    <w:rsid w:val="007F3385"/>
    <w:rsid w:val="007F64D4"/>
    <w:rsid w:val="007F68B8"/>
    <w:rsid w:val="00800685"/>
    <w:rsid w:val="00804953"/>
    <w:rsid w:val="0080634F"/>
    <w:rsid w:val="008071B4"/>
    <w:rsid w:val="00812E3F"/>
    <w:rsid w:val="00813BE3"/>
    <w:rsid w:val="008145DE"/>
    <w:rsid w:val="00815C8E"/>
    <w:rsid w:val="00815D04"/>
    <w:rsid w:val="00820A84"/>
    <w:rsid w:val="008236F1"/>
    <w:rsid w:val="008267CA"/>
    <w:rsid w:val="00827221"/>
    <w:rsid w:val="00827AC7"/>
    <w:rsid w:val="00830197"/>
    <w:rsid w:val="008376F0"/>
    <w:rsid w:val="00841512"/>
    <w:rsid w:val="00842694"/>
    <w:rsid w:val="00846440"/>
    <w:rsid w:val="00850FE5"/>
    <w:rsid w:val="0085178C"/>
    <w:rsid w:val="0085276E"/>
    <w:rsid w:val="008529C6"/>
    <w:rsid w:val="008530D8"/>
    <w:rsid w:val="00853CA2"/>
    <w:rsid w:val="00856362"/>
    <w:rsid w:val="00857B53"/>
    <w:rsid w:val="008658EA"/>
    <w:rsid w:val="00867316"/>
    <w:rsid w:val="00867E66"/>
    <w:rsid w:val="00870ED8"/>
    <w:rsid w:val="00870F4E"/>
    <w:rsid w:val="008718B5"/>
    <w:rsid w:val="00871D59"/>
    <w:rsid w:val="008752A3"/>
    <w:rsid w:val="00881547"/>
    <w:rsid w:val="00881C23"/>
    <w:rsid w:val="00882698"/>
    <w:rsid w:val="0088555D"/>
    <w:rsid w:val="00885B6E"/>
    <w:rsid w:val="00885F9A"/>
    <w:rsid w:val="00886D81"/>
    <w:rsid w:val="00887408"/>
    <w:rsid w:val="00896F99"/>
    <w:rsid w:val="00897EC8"/>
    <w:rsid w:val="008A2E5D"/>
    <w:rsid w:val="008A64F3"/>
    <w:rsid w:val="008A791A"/>
    <w:rsid w:val="008B004E"/>
    <w:rsid w:val="008B0CA3"/>
    <w:rsid w:val="008B0CCC"/>
    <w:rsid w:val="008B2208"/>
    <w:rsid w:val="008B542A"/>
    <w:rsid w:val="008C281F"/>
    <w:rsid w:val="008C3AB3"/>
    <w:rsid w:val="008C5E6D"/>
    <w:rsid w:val="008C5FD9"/>
    <w:rsid w:val="008D1B87"/>
    <w:rsid w:val="008D4A14"/>
    <w:rsid w:val="008E6A68"/>
    <w:rsid w:val="008E76D0"/>
    <w:rsid w:val="008F004C"/>
    <w:rsid w:val="008F20EC"/>
    <w:rsid w:val="008F2A41"/>
    <w:rsid w:val="008F75A7"/>
    <w:rsid w:val="00900E04"/>
    <w:rsid w:val="00904C43"/>
    <w:rsid w:val="0090601F"/>
    <w:rsid w:val="009130FF"/>
    <w:rsid w:val="00913D99"/>
    <w:rsid w:val="009148DE"/>
    <w:rsid w:val="009230B1"/>
    <w:rsid w:val="00927C70"/>
    <w:rsid w:val="00932552"/>
    <w:rsid w:val="009339AB"/>
    <w:rsid w:val="0093746C"/>
    <w:rsid w:val="00940B11"/>
    <w:rsid w:val="00945124"/>
    <w:rsid w:val="00953BAA"/>
    <w:rsid w:val="009564B9"/>
    <w:rsid w:val="00956694"/>
    <w:rsid w:val="0095683C"/>
    <w:rsid w:val="00960C5E"/>
    <w:rsid w:val="00961271"/>
    <w:rsid w:val="00961781"/>
    <w:rsid w:val="0096303C"/>
    <w:rsid w:val="009677D1"/>
    <w:rsid w:val="00971A01"/>
    <w:rsid w:val="00971C83"/>
    <w:rsid w:val="009720E1"/>
    <w:rsid w:val="009729C3"/>
    <w:rsid w:val="009833F9"/>
    <w:rsid w:val="00992295"/>
    <w:rsid w:val="00994F00"/>
    <w:rsid w:val="009A4817"/>
    <w:rsid w:val="009A5964"/>
    <w:rsid w:val="009B0327"/>
    <w:rsid w:val="009B1DBE"/>
    <w:rsid w:val="009B250F"/>
    <w:rsid w:val="009B7A66"/>
    <w:rsid w:val="009C0240"/>
    <w:rsid w:val="009C0CEB"/>
    <w:rsid w:val="009C13E4"/>
    <w:rsid w:val="009C5E94"/>
    <w:rsid w:val="009C7027"/>
    <w:rsid w:val="009D11FB"/>
    <w:rsid w:val="009D2440"/>
    <w:rsid w:val="009D28B9"/>
    <w:rsid w:val="009D291C"/>
    <w:rsid w:val="009F219D"/>
    <w:rsid w:val="009F2CDB"/>
    <w:rsid w:val="009F3164"/>
    <w:rsid w:val="009F3421"/>
    <w:rsid w:val="00A00070"/>
    <w:rsid w:val="00A00331"/>
    <w:rsid w:val="00A0189C"/>
    <w:rsid w:val="00A01B56"/>
    <w:rsid w:val="00A01DD3"/>
    <w:rsid w:val="00A04A03"/>
    <w:rsid w:val="00A06072"/>
    <w:rsid w:val="00A067C1"/>
    <w:rsid w:val="00A06F78"/>
    <w:rsid w:val="00A07EC3"/>
    <w:rsid w:val="00A11DD4"/>
    <w:rsid w:val="00A12AD2"/>
    <w:rsid w:val="00A21F86"/>
    <w:rsid w:val="00A23C7D"/>
    <w:rsid w:val="00A2735A"/>
    <w:rsid w:val="00A36835"/>
    <w:rsid w:val="00A40AF7"/>
    <w:rsid w:val="00A423E0"/>
    <w:rsid w:val="00A468FF"/>
    <w:rsid w:val="00A50262"/>
    <w:rsid w:val="00A52C9B"/>
    <w:rsid w:val="00A53484"/>
    <w:rsid w:val="00A54BE2"/>
    <w:rsid w:val="00A54D8C"/>
    <w:rsid w:val="00A61EF6"/>
    <w:rsid w:val="00A628DF"/>
    <w:rsid w:val="00A63805"/>
    <w:rsid w:val="00A67EDA"/>
    <w:rsid w:val="00A70D50"/>
    <w:rsid w:val="00A73735"/>
    <w:rsid w:val="00A74D9D"/>
    <w:rsid w:val="00A776BB"/>
    <w:rsid w:val="00A83678"/>
    <w:rsid w:val="00A8477F"/>
    <w:rsid w:val="00A849DE"/>
    <w:rsid w:val="00A87EEA"/>
    <w:rsid w:val="00A94715"/>
    <w:rsid w:val="00AA23E5"/>
    <w:rsid w:val="00AA3B13"/>
    <w:rsid w:val="00AA3E18"/>
    <w:rsid w:val="00AA526B"/>
    <w:rsid w:val="00AB18E6"/>
    <w:rsid w:val="00AB2EC1"/>
    <w:rsid w:val="00AB4A3D"/>
    <w:rsid w:val="00AC0105"/>
    <w:rsid w:val="00AC4106"/>
    <w:rsid w:val="00AC421B"/>
    <w:rsid w:val="00AC7089"/>
    <w:rsid w:val="00AD0C9A"/>
    <w:rsid w:val="00AD10B1"/>
    <w:rsid w:val="00AD1965"/>
    <w:rsid w:val="00AD1CD9"/>
    <w:rsid w:val="00AD2EBE"/>
    <w:rsid w:val="00AD441F"/>
    <w:rsid w:val="00AD489A"/>
    <w:rsid w:val="00AD504C"/>
    <w:rsid w:val="00AD5ACD"/>
    <w:rsid w:val="00AD63F2"/>
    <w:rsid w:val="00AE0284"/>
    <w:rsid w:val="00AE0305"/>
    <w:rsid w:val="00AE1769"/>
    <w:rsid w:val="00AE4285"/>
    <w:rsid w:val="00AE4845"/>
    <w:rsid w:val="00AE7018"/>
    <w:rsid w:val="00AE76F9"/>
    <w:rsid w:val="00AF1255"/>
    <w:rsid w:val="00AF1B43"/>
    <w:rsid w:val="00AF6C90"/>
    <w:rsid w:val="00AF777B"/>
    <w:rsid w:val="00B0303F"/>
    <w:rsid w:val="00B038C1"/>
    <w:rsid w:val="00B0423C"/>
    <w:rsid w:val="00B10ED1"/>
    <w:rsid w:val="00B10EE9"/>
    <w:rsid w:val="00B11022"/>
    <w:rsid w:val="00B12C2D"/>
    <w:rsid w:val="00B150AB"/>
    <w:rsid w:val="00B179BC"/>
    <w:rsid w:val="00B267F7"/>
    <w:rsid w:val="00B31327"/>
    <w:rsid w:val="00B31E24"/>
    <w:rsid w:val="00B3340D"/>
    <w:rsid w:val="00B3587D"/>
    <w:rsid w:val="00B42D93"/>
    <w:rsid w:val="00B457E1"/>
    <w:rsid w:val="00B458EC"/>
    <w:rsid w:val="00B46E1D"/>
    <w:rsid w:val="00B477D5"/>
    <w:rsid w:val="00B47C4A"/>
    <w:rsid w:val="00B519F8"/>
    <w:rsid w:val="00B55949"/>
    <w:rsid w:val="00B56025"/>
    <w:rsid w:val="00B60845"/>
    <w:rsid w:val="00B60EEE"/>
    <w:rsid w:val="00B62ED3"/>
    <w:rsid w:val="00B63F72"/>
    <w:rsid w:val="00B701F8"/>
    <w:rsid w:val="00B71FF5"/>
    <w:rsid w:val="00B727D4"/>
    <w:rsid w:val="00B740DD"/>
    <w:rsid w:val="00B80789"/>
    <w:rsid w:val="00B821A5"/>
    <w:rsid w:val="00B83BCA"/>
    <w:rsid w:val="00B90334"/>
    <w:rsid w:val="00B94105"/>
    <w:rsid w:val="00B94C19"/>
    <w:rsid w:val="00B9523B"/>
    <w:rsid w:val="00BA077C"/>
    <w:rsid w:val="00BA1F80"/>
    <w:rsid w:val="00BA394B"/>
    <w:rsid w:val="00BA5574"/>
    <w:rsid w:val="00BA6C2E"/>
    <w:rsid w:val="00BB192C"/>
    <w:rsid w:val="00BB2AA4"/>
    <w:rsid w:val="00BB6C87"/>
    <w:rsid w:val="00BC0706"/>
    <w:rsid w:val="00BC680B"/>
    <w:rsid w:val="00BD1C4B"/>
    <w:rsid w:val="00BD1EA4"/>
    <w:rsid w:val="00BD227A"/>
    <w:rsid w:val="00BD4414"/>
    <w:rsid w:val="00BE70CF"/>
    <w:rsid w:val="00BE7AEF"/>
    <w:rsid w:val="00BF02A1"/>
    <w:rsid w:val="00BF481F"/>
    <w:rsid w:val="00BF4874"/>
    <w:rsid w:val="00BF5B1E"/>
    <w:rsid w:val="00BF6582"/>
    <w:rsid w:val="00BF68F4"/>
    <w:rsid w:val="00BF700A"/>
    <w:rsid w:val="00BF7DDE"/>
    <w:rsid w:val="00C007D2"/>
    <w:rsid w:val="00C01180"/>
    <w:rsid w:val="00C02148"/>
    <w:rsid w:val="00C03C8D"/>
    <w:rsid w:val="00C03E5C"/>
    <w:rsid w:val="00C04790"/>
    <w:rsid w:val="00C05B0D"/>
    <w:rsid w:val="00C06932"/>
    <w:rsid w:val="00C17F86"/>
    <w:rsid w:val="00C23CDA"/>
    <w:rsid w:val="00C25361"/>
    <w:rsid w:val="00C27509"/>
    <w:rsid w:val="00C3418C"/>
    <w:rsid w:val="00C42F5B"/>
    <w:rsid w:val="00C4379E"/>
    <w:rsid w:val="00C47CE7"/>
    <w:rsid w:val="00C52169"/>
    <w:rsid w:val="00C54F05"/>
    <w:rsid w:val="00C56A28"/>
    <w:rsid w:val="00C56FF0"/>
    <w:rsid w:val="00C62E41"/>
    <w:rsid w:val="00C63CE1"/>
    <w:rsid w:val="00C64B8F"/>
    <w:rsid w:val="00C655A1"/>
    <w:rsid w:val="00C664ED"/>
    <w:rsid w:val="00C70C97"/>
    <w:rsid w:val="00C73A46"/>
    <w:rsid w:val="00C755EB"/>
    <w:rsid w:val="00C75947"/>
    <w:rsid w:val="00C76CB1"/>
    <w:rsid w:val="00C8041A"/>
    <w:rsid w:val="00C80AAA"/>
    <w:rsid w:val="00C83377"/>
    <w:rsid w:val="00C85133"/>
    <w:rsid w:val="00C87660"/>
    <w:rsid w:val="00C90E8C"/>
    <w:rsid w:val="00C91DFD"/>
    <w:rsid w:val="00C939FE"/>
    <w:rsid w:val="00C94FA9"/>
    <w:rsid w:val="00C95917"/>
    <w:rsid w:val="00CA232F"/>
    <w:rsid w:val="00CA653D"/>
    <w:rsid w:val="00CA6576"/>
    <w:rsid w:val="00CB1DC9"/>
    <w:rsid w:val="00CB319A"/>
    <w:rsid w:val="00CC1446"/>
    <w:rsid w:val="00CC74AC"/>
    <w:rsid w:val="00CD061F"/>
    <w:rsid w:val="00CD125A"/>
    <w:rsid w:val="00CD3593"/>
    <w:rsid w:val="00CE0EA4"/>
    <w:rsid w:val="00CE2279"/>
    <w:rsid w:val="00CE3527"/>
    <w:rsid w:val="00CE566A"/>
    <w:rsid w:val="00CF23B8"/>
    <w:rsid w:val="00CF3508"/>
    <w:rsid w:val="00CF4F03"/>
    <w:rsid w:val="00D0061A"/>
    <w:rsid w:val="00D0179A"/>
    <w:rsid w:val="00D02122"/>
    <w:rsid w:val="00D04B65"/>
    <w:rsid w:val="00D0603E"/>
    <w:rsid w:val="00D06F78"/>
    <w:rsid w:val="00D07F1B"/>
    <w:rsid w:val="00D10EE8"/>
    <w:rsid w:val="00D11BE9"/>
    <w:rsid w:val="00D12BE3"/>
    <w:rsid w:val="00D1406A"/>
    <w:rsid w:val="00D168A9"/>
    <w:rsid w:val="00D201FB"/>
    <w:rsid w:val="00D224D2"/>
    <w:rsid w:val="00D22A61"/>
    <w:rsid w:val="00D26A4E"/>
    <w:rsid w:val="00D33C1A"/>
    <w:rsid w:val="00D3668A"/>
    <w:rsid w:val="00D3682A"/>
    <w:rsid w:val="00D439DC"/>
    <w:rsid w:val="00D46F51"/>
    <w:rsid w:val="00D51499"/>
    <w:rsid w:val="00D51F42"/>
    <w:rsid w:val="00D53547"/>
    <w:rsid w:val="00D56DEE"/>
    <w:rsid w:val="00D6258A"/>
    <w:rsid w:val="00D66AA0"/>
    <w:rsid w:val="00D67C1F"/>
    <w:rsid w:val="00D71676"/>
    <w:rsid w:val="00D81283"/>
    <w:rsid w:val="00D843B7"/>
    <w:rsid w:val="00D87487"/>
    <w:rsid w:val="00D96567"/>
    <w:rsid w:val="00DA3A07"/>
    <w:rsid w:val="00DA4654"/>
    <w:rsid w:val="00DA646A"/>
    <w:rsid w:val="00DB117A"/>
    <w:rsid w:val="00DB1C7B"/>
    <w:rsid w:val="00DB31D2"/>
    <w:rsid w:val="00DB43BE"/>
    <w:rsid w:val="00DB787F"/>
    <w:rsid w:val="00DC2201"/>
    <w:rsid w:val="00DC5F5B"/>
    <w:rsid w:val="00DC69C6"/>
    <w:rsid w:val="00DD03AD"/>
    <w:rsid w:val="00DD3785"/>
    <w:rsid w:val="00DE0809"/>
    <w:rsid w:val="00DE0DE5"/>
    <w:rsid w:val="00DE10A1"/>
    <w:rsid w:val="00DE3E8C"/>
    <w:rsid w:val="00DE725A"/>
    <w:rsid w:val="00DF215C"/>
    <w:rsid w:val="00DF2377"/>
    <w:rsid w:val="00DF4701"/>
    <w:rsid w:val="00DF4EF4"/>
    <w:rsid w:val="00E04340"/>
    <w:rsid w:val="00E04FDF"/>
    <w:rsid w:val="00E07745"/>
    <w:rsid w:val="00E1085A"/>
    <w:rsid w:val="00E13008"/>
    <w:rsid w:val="00E13AA1"/>
    <w:rsid w:val="00E17C93"/>
    <w:rsid w:val="00E17D13"/>
    <w:rsid w:val="00E21167"/>
    <w:rsid w:val="00E221C3"/>
    <w:rsid w:val="00E23D71"/>
    <w:rsid w:val="00E270C0"/>
    <w:rsid w:val="00E32605"/>
    <w:rsid w:val="00E33905"/>
    <w:rsid w:val="00E36306"/>
    <w:rsid w:val="00E44720"/>
    <w:rsid w:val="00E46B97"/>
    <w:rsid w:val="00E46FAC"/>
    <w:rsid w:val="00E50EB0"/>
    <w:rsid w:val="00E50F3E"/>
    <w:rsid w:val="00E52D4A"/>
    <w:rsid w:val="00E53519"/>
    <w:rsid w:val="00E542AB"/>
    <w:rsid w:val="00E57B35"/>
    <w:rsid w:val="00E60301"/>
    <w:rsid w:val="00E6214C"/>
    <w:rsid w:val="00E643FB"/>
    <w:rsid w:val="00E64C93"/>
    <w:rsid w:val="00E70848"/>
    <w:rsid w:val="00E70995"/>
    <w:rsid w:val="00E734F9"/>
    <w:rsid w:val="00E819BD"/>
    <w:rsid w:val="00E87B01"/>
    <w:rsid w:val="00E93A64"/>
    <w:rsid w:val="00E954AB"/>
    <w:rsid w:val="00E95F85"/>
    <w:rsid w:val="00E96015"/>
    <w:rsid w:val="00EA0876"/>
    <w:rsid w:val="00EA1C3F"/>
    <w:rsid w:val="00EA2295"/>
    <w:rsid w:val="00EA73DB"/>
    <w:rsid w:val="00EB0546"/>
    <w:rsid w:val="00EB6D84"/>
    <w:rsid w:val="00EC03BC"/>
    <w:rsid w:val="00EC0EB0"/>
    <w:rsid w:val="00EC14A2"/>
    <w:rsid w:val="00EC2029"/>
    <w:rsid w:val="00EC2E28"/>
    <w:rsid w:val="00EC389F"/>
    <w:rsid w:val="00EC5AE1"/>
    <w:rsid w:val="00EC7DD9"/>
    <w:rsid w:val="00ED1385"/>
    <w:rsid w:val="00ED2109"/>
    <w:rsid w:val="00ED77B9"/>
    <w:rsid w:val="00EE022E"/>
    <w:rsid w:val="00EE0E98"/>
    <w:rsid w:val="00EE20B5"/>
    <w:rsid w:val="00EE3477"/>
    <w:rsid w:val="00EE5717"/>
    <w:rsid w:val="00EE5B4A"/>
    <w:rsid w:val="00EE5ED7"/>
    <w:rsid w:val="00EE60CD"/>
    <w:rsid w:val="00EE61A9"/>
    <w:rsid w:val="00EF010D"/>
    <w:rsid w:val="00EF40A0"/>
    <w:rsid w:val="00EF583F"/>
    <w:rsid w:val="00EF74CD"/>
    <w:rsid w:val="00EF7814"/>
    <w:rsid w:val="00F0144C"/>
    <w:rsid w:val="00F014DA"/>
    <w:rsid w:val="00F04970"/>
    <w:rsid w:val="00F053A4"/>
    <w:rsid w:val="00F1277C"/>
    <w:rsid w:val="00F21129"/>
    <w:rsid w:val="00F302DD"/>
    <w:rsid w:val="00F352B5"/>
    <w:rsid w:val="00F4151B"/>
    <w:rsid w:val="00F457F9"/>
    <w:rsid w:val="00F47F59"/>
    <w:rsid w:val="00F5409D"/>
    <w:rsid w:val="00F5519E"/>
    <w:rsid w:val="00F55345"/>
    <w:rsid w:val="00F57175"/>
    <w:rsid w:val="00F603CE"/>
    <w:rsid w:val="00F6069F"/>
    <w:rsid w:val="00F60EE6"/>
    <w:rsid w:val="00F66D53"/>
    <w:rsid w:val="00F71F42"/>
    <w:rsid w:val="00F72566"/>
    <w:rsid w:val="00F7304F"/>
    <w:rsid w:val="00F73D17"/>
    <w:rsid w:val="00F81B2A"/>
    <w:rsid w:val="00F8223E"/>
    <w:rsid w:val="00F834E4"/>
    <w:rsid w:val="00F8467D"/>
    <w:rsid w:val="00F846BF"/>
    <w:rsid w:val="00F8613F"/>
    <w:rsid w:val="00F86B83"/>
    <w:rsid w:val="00F93064"/>
    <w:rsid w:val="00F96F5D"/>
    <w:rsid w:val="00F97922"/>
    <w:rsid w:val="00F97A0A"/>
    <w:rsid w:val="00FA0579"/>
    <w:rsid w:val="00FA2959"/>
    <w:rsid w:val="00FA6C04"/>
    <w:rsid w:val="00FA6EF4"/>
    <w:rsid w:val="00FB0224"/>
    <w:rsid w:val="00FB175D"/>
    <w:rsid w:val="00FB4EA7"/>
    <w:rsid w:val="00FB572B"/>
    <w:rsid w:val="00FC2089"/>
    <w:rsid w:val="00FC2FFC"/>
    <w:rsid w:val="00FC436E"/>
    <w:rsid w:val="00FC59EA"/>
    <w:rsid w:val="00FC70B1"/>
    <w:rsid w:val="00FD2975"/>
    <w:rsid w:val="00FE0571"/>
    <w:rsid w:val="00FE094E"/>
    <w:rsid w:val="00FE186B"/>
    <w:rsid w:val="00FE5D8F"/>
    <w:rsid w:val="00FF025E"/>
    <w:rsid w:val="00FF027E"/>
    <w:rsid w:val="00FF0CCA"/>
    <w:rsid w:val="00FF6BA6"/>
    <w:rsid w:val="00FF7A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98DD43A"/>
  <w15:docId w15:val="{ECB51049-10C7-4018-AB20-659412B286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1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 w:qFormat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 w:qFormat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qFormat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C03E5C"/>
    <w:pPr>
      <w:spacing w:after="0"/>
    </w:pPr>
    <w:rPr>
      <w:rFonts w:ascii="Arial" w:eastAsia="Arial" w:hAnsi="Arial" w:cs="Arial"/>
      <w:color w:val="000000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3F06B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0">
    <w:name w:val="heading 2"/>
    <w:basedOn w:val="a0"/>
    <w:next w:val="a0"/>
    <w:link w:val="22"/>
    <w:uiPriority w:val="1"/>
    <w:unhideWhenUsed/>
    <w:qFormat/>
    <w:rsid w:val="002D51E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0"/>
    <w:link w:val="30"/>
    <w:uiPriority w:val="9"/>
    <w:qFormat/>
    <w:rsid w:val="00736C2C"/>
    <w:pPr>
      <w:widowControl w:val="0"/>
      <w:autoSpaceDE w:val="0"/>
      <w:autoSpaceDN w:val="0"/>
      <w:spacing w:line="240" w:lineRule="auto"/>
      <w:ind w:left="157"/>
      <w:outlineLvl w:val="2"/>
    </w:pPr>
    <w:rPr>
      <w:rFonts w:ascii="Trebuchet MS" w:eastAsia="Trebuchet MS" w:hAnsi="Trebuchet MS" w:cs="Trebuchet MS"/>
    </w:rPr>
  </w:style>
  <w:style w:type="paragraph" w:styleId="4">
    <w:name w:val="heading 4"/>
    <w:basedOn w:val="a0"/>
    <w:next w:val="a0"/>
    <w:link w:val="40"/>
    <w:uiPriority w:val="9"/>
    <w:unhideWhenUsed/>
    <w:qFormat/>
    <w:rsid w:val="006D20EB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5">
    <w:name w:val="heading 5"/>
    <w:basedOn w:val="a0"/>
    <w:next w:val="a0"/>
    <w:link w:val="50"/>
    <w:uiPriority w:val="1"/>
    <w:semiHidden/>
    <w:unhideWhenUsed/>
    <w:qFormat/>
    <w:rsid w:val="009F3421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EF010D"/>
    <w:pPr>
      <w:keepNext/>
      <w:keepLines/>
      <w:spacing w:before="40" w:line="256" w:lineRule="auto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EF010D"/>
    <w:pPr>
      <w:keepNext/>
      <w:keepLines/>
      <w:widowControl w:val="0"/>
      <w:spacing w:before="240" w:after="240" w:line="240" w:lineRule="auto"/>
      <w:outlineLvl w:val="6"/>
    </w:pPr>
    <w:rPr>
      <w:rFonts w:ascii="Times New Roman" w:eastAsia="Times New Roman" w:hAnsi="Times New Roman" w:cs="Times New Roman"/>
      <w:b/>
      <w:iCs/>
      <w:sz w:val="24"/>
      <w:lang w:val="en-US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EF010D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EF010D"/>
    <w:pPr>
      <w:spacing w:before="240" w:after="60" w:line="240" w:lineRule="auto"/>
      <w:outlineLvl w:val="8"/>
    </w:pPr>
    <w:rPr>
      <w:rFonts w:eastAsia="Times New Roman" w:cs="Times New Roman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3F06B5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2">
    <w:name w:val="Заголовок 2 Знак"/>
    <w:basedOn w:val="a1"/>
    <w:link w:val="20"/>
    <w:uiPriority w:val="1"/>
    <w:qFormat/>
    <w:rsid w:val="002D51E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30">
    <w:name w:val="Заголовок 3 Знак"/>
    <w:basedOn w:val="a1"/>
    <w:link w:val="3"/>
    <w:uiPriority w:val="9"/>
    <w:qFormat/>
    <w:rsid w:val="00736C2C"/>
    <w:rPr>
      <w:rFonts w:ascii="Trebuchet MS" w:eastAsia="Trebuchet MS" w:hAnsi="Trebuchet MS" w:cs="Trebuchet MS"/>
    </w:rPr>
  </w:style>
  <w:style w:type="character" w:customStyle="1" w:styleId="40">
    <w:name w:val="Заголовок 4 Знак"/>
    <w:basedOn w:val="a1"/>
    <w:link w:val="4"/>
    <w:uiPriority w:val="9"/>
    <w:rsid w:val="006D20EB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50">
    <w:name w:val="Заголовок 5 Знак"/>
    <w:basedOn w:val="a1"/>
    <w:link w:val="5"/>
    <w:uiPriority w:val="1"/>
    <w:semiHidden/>
    <w:qFormat/>
    <w:rsid w:val="009F3421"/>
    <w:rPr>
      <w:rFonts w:asciiTheme="majorHAnsi" w:eastAsiaTheme="majorEastAsia" w:hAnsiTheme="majorHAnsi" w:cstheme="majorBidi"/>
      <w:color w:val="365F91" w:themeColor="accent1" w:themeShade="BF"/>
    </w:rPr>
  </w:style>
  <w:style w:type="character" w:styleId="a4">
    <w:name w:val="Hyperlink"/>
    <w:link w:val="23"/>
    <w:uiPriority w:val="99"/>
    <w:unhideWhenUsed/>
    <w:rsid w:val="002E1CF5"/>
    <w:rPr>
      <w:color w:val="0000FF"/>
      <w:u w:val="single"/>
    </w:rPr>
  </w:style>
  <w:style w:type="paragraph" w:styleId="12">
    <w:name w:val="toc 1"/>
    <w:basedOn w:val="a0"/>
    <w:next w:val="a0"/>
    <w:link w:val="13"/>
    <w:autoRedefine/>
    <w:uiPriority w:val="1"/>
    <w:qFormat/>
    <w:rsid w:val="005A2CB0"/>
    <w:pPr>
      <w:tabs>
        <w:tab w:val="left" w:pos="660"/>
        <w:tab w:val="right" w:leader="underscore" w:pos="9062"/>
      </w:tabs>
      <w:spacing w:line="240" w:lineRule="auto"/>
    </w:pPr>
    <w:rPr>
      <w:rFonts w:ascii="Times New Roman" w:hAnsi="Times New Roman" w:cs="Times New Roman"/>
      <w:b/>
      <w:bCs/>
      <w:i/>
      <w:iCs/>
      <w:noProof/>
      <w:sz w:val="24"/>
      <w:szCs w:val="24"/>
    </w:rPr>
  </w:style>
  <w:style w:type="paragraph" w:styleId="24">
    <w:name w:val="toc 2"/>
    <w:basedOn w:val="a0"/>
    <w:next w:val="a0"/>
    <w:link w:val="25"/>
    <w:autoRedefine/>
    <w:uiPriority w:val="1"/>
    <w:unhideWhenUsed/>
    <w:qFormat/>
    <w:rsid w:val="005A2CB0"/>
    <w:pPr>
      <w:tabs>
        <w:tab w:val="left" w:pos="426"/>
        <w:tab w:val="right" w:leader="underscore" w:pos="9062"/>
      </w:tabs>
      <w:spacing w:line="240" w:lineRule="auto"/>
    </w:pPr>
    <w:rPr>
      <w:rFonts w:cstheme="minorHAnsi"/>
      <w:b/>
      <w:bCs/>
    </w:rPr>
  </w:style>
  <w:style w:type="paragraph" w:styleId="32">
    <w:name w:val="toc 3"/>
    <w:basedOn w:val="a0"/>
    <w:next w:val="a0"/>
    <w:link w:val="33"/>
    <w:autoRedefine/>
    <w:uiPriority w:val="1"/>
    <w:unhideWhenUsed/>
    <w:qFormat/>
    <w:rsid w:val="00AE0305"/>
    <w:pPr>
      <w:ind w:left="440"/>
    </w:pPr>
    <w:rPr>
      <w:rFonts w:cstheme="minorHAnsi"/>
      <w:sz w:val="20"/>
      <w:szCs w:val="20"/>
    </w:rPr>
  </w:style>
  <w:style w:type="paragraph" w:styleId="41">
    <w:name w:val="toc 4"/>
    <w:basedOn w:val="a0"/>
    <w:next w:val="a0"/>
    <w:link w:val="42"/>
    <w:autoRedefine/>
    <w:uiPriority w:val="39"/>
    <w:unhideWhenUsed/>
    <w:rsid w:val="002E1CF5"/>
    <w:pPr>
      <w:ind w:left="660"/>
    </w:pPr>
    <w:rPr>
      <w:rFonts w:cstheme="minorHAnsi"/>
      <w:sz w:val="20"/>
      <w:szCs w:val="20"/>
    </w:rPr>
  </w:style>
  <w:style w:type="paragraph" w:styleId="a5">
    <w:name w:val="List Paragraph"/>
    <w:aliases w:val="ITL List Paragraph,Цветной список - Акцент 13"/>
    <w:basedOn w:val="a0"/>
    <w:link w:val="a6"/>
    <w:uiPriority w:val="34"/>
    <w:qFormat/>
    <w:rsid w:val="0065406C"/>
    <w:pPr>
      <w:ind w:left="720"/>
      <w:contextualSpacing/>
    </w:pPr>
  </w:style>
  <w:style w:type="paragraph" w:styleId="a7">
    <w:name w:val="endnote text"/>
    <w:basedOn w:val="a0"/>
    <w:link w:val="a8"/>
    <w:uiPriority w:val="99"/>
    <w:semiHidden/>
    <w:unhideWhenUsed/>
    <w:rsid w:val="00A21F86"/>
    <w:pPr>
      <w:spacing w:line="240" w:lineRule="auto"/>
    </w:pPr>
    <w:rPr>
      <w:sz w:val="20"/>
      <w:szCs w:val="20"/>
    </w:rPr>
  </w:style>
  <w:style w:type="character" w:customStyle="1" w:styleId="a8">
    <w:name w:val="Текст концевой сноски Знак"/>
    <w:basedOn w:val="a1"/>
    <w:link w:val="a7"/>
    <w:uiPriority w:val="99"/>
    <w:semiHidden/>
    <w:rsid w:val="00A21F86"/>
    <w:rPr>
      <w:sz w:val="20"/>
      <w:szCs w:val="20"/>
    </w:rPr>
  </w:style>
  <w:style w:type="character" w:styleId="a9">
    <w:name w:val="endnote reference"/>
    <w:basedOn w:val="a1"/>
    <w:uiPriority w:val="99"/>
    <w:semiHidden/>
    <w:unhideWhenUsed/>
    <w:rsid w:val="00A21F86"/>
    <w:rPr>
      <w:vertAlign w:val="superscript"/>
    </w:rPr>
  </w:style>
  <w:style w:type="paragraph" w:styleId="aa">
    <w:name w:val="footnote text"/>
    <w:basedOn w:val="a0"/>
    <w:link w:val="ab"/>
    <w:unhideWhenUsed/>
    <w:rsid w:val="00A21F86"/>
    <w:pPr>
      <w:spacing w:line="240" w:lineRule="auto"/>
    </w:pPr>
    <w:rPr>
      <w:sz w:val="20"/>
      <w:szCs w:val="20"/>
    </w:rPr>
  </w:style>
  <w:style w:type="character" w:customStyle="1" w:styleId="ab">
    <w:name w:val="Текст сноски Знак"/>
    <w:basedOn w:val="a1"/>
    <w:link w:val="aa"/>
    <w:qFormat/>
    <w:rsid w:val="00A21F86"/>
    <w:rPr>
      <w:sz w:val="20"/>
      <w:szCs w:val="20"/>
    </w:rPr>
  </w:style>
  <w:style w:type="character" w:styleId="ac">
    <w:name w:val="footnote reference"/>
    <w:basedOn w:val="a1"/>
    <w:uiPriority w:val="99"/>
    <w:unhideWhenUsed/>
    <w:rsid w:val="00A21F86"/>
    <w:rPr>
      <w:vertAlign w:val="superscript"/>
    </w:rPr>
  </w:style>
  <w:style w:type="table" w:customStyle="1" w:styleId="TableNormal">
    <w:name w:val="Table Normal"/>
    <w:uiPriority w:val="2"/>
    <w:unhideWhenUsed/>
    <w:qFormat/>
    <w:rsid w:val="00060ED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0"/>
    <w:uiPriority w:val="1"/>
    <w:qFormat/>
    <w:rsid w:val="00060EDC"/>
    <w:pPr>
      <w:widowControl w:val="0"/>
      <w:autoSpaceDE w:val="0"/>
      <w:autoSpaceDN w:val="0"/>
      <w:spacing w:line="240" w:lineRule="auto"/>
    </w:pPr>
    <w:rPr>
      <w:rFonts w:ascii="Times New Roman" w:eastAsia="Times New Roman" w:hAnsi="Times New Roman" w:cs="Times New Roman"/>
    </w:rPr>
  </w:style>
  <w:style w:type="paragraph" w:styleId="ad">
    <w:name w:val="Body Text"/>
    <w:aliases w:val="body text,Основной текст Знак1,Основной текст Знак Знак,Основной текст отчета,Основной текст отчета Знак,Основной текст отчета Знак Знак Знак,DTP Body Text"/>
    <w:basedOn w:val="a0"/>
    <w:link w:val="ae"/>
    <w:uiPriority w:val="1"/>
    <w:unhideWhenUsed/>
    <w:qFormat/>
    <w:rsid w:val="00060EDC"/>
    <w:pPr>
      <w:spacing w:after="120"/>
    </w:pPr>
  </w:style>
  <w:style w:type="character" w:customStyle="1" w:styleId="ae">
    <w:name w:val="Основной текст Знак"/>
    <w:aliases w:val="body text Знак,Основной текст Знак1 Знак,Основной текст Знак Знак Знак,Основной текст отчета Знак1,Основной текст отчета Знак Знак,Основной текст отчета Знак Знак Знак Знак,DTP Body Text Знак"/>
    <w:basedOn w:val="a1"/>
    <w:link w:val="ad"/>
    <w:uiPriority w:val="1"/>
    <w:qFormat/>
    <w:rsid w:val="00060EDC"/>
  </w:style>
  <w:style w:type="paragraph" w:styleId="af">
    <w:name w:val="TOC Heading"/>
    <w:basedOn w:val="1"/>
    <w:next w:val="a0"/>
    <w:link w:val="af0"/>
    <w:uiPriority w:val="39"/>
    <w:unhideWhenUsed/>
    <w:qFormat/>
    <w:rsid w:val="00790612"/>
    <w:pPr>
      <w:spacing w:line="259" w:lineRule="auto"/>
      <w:outlineLvl w:val="9"/>
    </w:pPr>
  </w:style>
  <w:style w:type="character" w:styleId="af1">
    <w:name w:val="Placeholder Text"/>
    <w:basedOn w:val="a1"/>
    <w:uiPriority w:val="99"/>
    <w:semiHidden/>
    <w:rsid w:val="00D12BE3"/>
    <w:rPr>
      <w:color w:val="808080"/>
    </w:rPr>
  </w:style>
  <w:style w:type="paragraph" w:styleId="af2">
    <w:name w:val="header"/>
    <w:basedOn w:val="a0"/>
    <w:link w:val="af3"/>
    <w:uiPriority w:val="99"/>
    <w:unhideWhenUsed/>
    <w:rsid w:val="002D0C34"/>
    <w:pPr>
      <w:tabs>
        <w:tab w:val="center" w:pos="4677"/>
        <w:tab w:val="right" w:pos="9355"/>
      </w:tabs>
      <w:spacing w:line="240" w:lineRule="auto"/>
    </w:pPr>
  </w:style>
  <w:style w:type="character" w:customStyle="1" w:styleId="af3">
    <w:name w:val="Верхний колонтитул Знак"/>
    <w:basedOn w:val="a1"/>
    <w:link w:val="af2"/>
    <w:uiPriority w:val="99"/>
    <w:qFormat/>
    <w:rsid w:val="002D0C34"/>
  </w:style>
  <w:style w:type="paragraph" w:styleId="af4">
    <w:name w:val="footer"/>
    <w:basedOn w:val="a0"/>
    <w:link w:val="af5"/>
    <w:uiPriority w:val="99"/>
    <w:unhideWhenUsed/>
    <w:qFormat/>
    <w:rsid w:val="002D0C34"/>
    <w:pPr>
      <w:tabs>
        <w:tab w:val="center" w:pos="4677"/>
        <w:tab w:val="right" w:pos="9355"/>
      </w:tabs>
      <w:spacing w:line="240" w:lineRule="auto"/>
    </w:pPr>
  </w:style>
  <w:style w:type="character" w:customStyle="1" w:styleId="af5">
    <w:name w:val="Нижний колонтитул Знак"/>
    <w:basedOn w:val="a1"/>
    <w:link w:val="af4"/>
    <w:uiPriority w:val="99"/>
    <w:qFormat/>
    <w:rsid w:val="002D0C34"/>
  </w:style>
  <w:style w:type="paragraph" w:styleId="af6">
    <w:name w:val="Balloon Text"/>
    <w:basedOn w:val="a0"/>
    <w:link w:val="af7"/>
    <w:uiPriority w:val="99"/>
    <w:semiHidden/>
    <w:unhideWhenUsed/>
    <w:qFormat/>
    <w:rsid w:val="0066394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1"/>
    <w:link w:val="af6"/>
    <w:uiPriority w:val="99"/>
    <w:semiHidden/>
    <w:qFormat/>
    <w:rsid w:val="00663949"/>
    <w:rPr>
      <w:rFonts w:ascii="Tahoma" w:hAnsi="Tahoma" w:cs="Tahoma"/>
      <w:sz w:val="16"/>
      <w:szCs w:val="16"/>
    </w:rPr>
  </w:style>
  <w:style w:type="paragraph" w:styleId="51">
    <w:name w:val="toc 5"/>
    <w:basedOn w:val="a0"/>
    <w:next w:val="a0"/>
    <w:link w:val="52"/>
    <w:autoRedefine/>
    <w:uiPriority w:val="39"/>
    <w:unhideWhenUsed/>
    <w:rsid w:val="00DA646A"/>
    <w:pPr>
      <w:ind w:left="880"/>
    </w:pPr>
    <w:rPr>
      <w:rFonts w:cstheme="minorHAnsi"/>
      <w:sz w:val="20"/>
      <w:szCs w:val="20"/>
    </w:rPr>
  </w:style>
  <w:style w:type="paragraph" w:styleId="61">
    <w:name w:val="toc 6"/>
    <w:basedOn w:val="a0"/>
    <w:next w:val="a0"/>
    <w:link w:val="62"/>
    <w:autoRedefine/>
    <w:uiPriority w:val="39"/>
    <w:unhideWhenUsed/>
    <w:rsid w:val="00DA646A"/>
    <w:pPr>
      <w:ind w:left="1100"/>
    </w:pPr>
    <w:rPr>
      <w:rFonts w:cstheme="minorHAnsi"/>
      <w:sz w:val="20"/>
      <w:szCs w:val="20"/>
    </w:rPr>
  </w:style>
  <w:style w:type="paragraph" w:styleId="71">
    <w:name w:val="toc 7"/>
    <w:basedOn w:val="a0"/>
    <w:next w:val="a0"/>
    <w:link w:val="72"/>
    <w:autoRedefine/>
    <w:uiPriority w:val="39"/>
    <w:unhideWhenUsed/>
    <w:rsid w:val="00DA646A"/>
    <w:pPr>
      <w:ind w:left="1320"/>
    </w:pPr>
    <w:rPr>
      <w:rFonts w:cstheme="minorHAnsi"/>
      <w:sz w:val="20"/>
      <w:szCs w:val="20"/>
    </w:rPr>
  </w:style>
  <w:style w:type="paragraph" w:styleId="81">
    <w:name w:val="toc 8"/>
    <w:basedOn w:val="a0"/>
    <w:next w:val="a0"/>
    <w:link w:val="82"/>
    <w:autoRedefine/>
    <w:uiPriority w:val="39"/>
    <w:unhideWhenUsed/>
    <w:rsid w:val="00DA646A"/>
    <w:pPr>
      <w:ind w:left="1540"/>
    </w:pPr>
    <w:rPr>
      <w:rFonts w:cstheme="minorHAnsi"/>
      <w:sz w:val="20"/>
      <w:szCs w:val="20"/>
    </w:rPr>
  </w:style>
  <w:style w:type="paragraph" w:styleId="91">
    <w:name w:val="toc 9"/>
    <w:basedOn w:val="a0"/>
    <w:next w:val="a0"/>
    <w:link w:val="92"/>
    <w:autoRedefine/>
    <w:uiPriority w:val="39"/>
    <w:unhideWhenUsed/>
    <w:rsid w:val="00DA646A"/>
    <w:pPr>
      <w:ind w:left="1760"/>
    </w:pPr>
    <w:rPr>
      <w:rFonts w:cstheme="minorHAnsi"/>
      <w:sz w:val="20"/>
      <w:szCs w:val="20"/>
    </w:rPr>
  </w:style>
  <w:style w:type="table" w:styleId="af8">
    <w:name w:val="Table Grid"/>
    <w:basedOn w:val="a2"/>
    <w:rsid w:val="008F75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">
    <w:name w:val="Сетка таблицы1"/>
    <w:basedOn w:val="a2"/>
    <w:next w:val="af8"/>
    <w:uiPriority w:val="59"/>
    <w:rsid w:val="004710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">
    <w:name w:val="Сетка таблицы2"/>
    <w:basedOn w:val="a2"/>
    <w:next w:val="af8"/>
    <w:uiPriority w:val="59"/>
    <w:rsid w:val="00182B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2"/>
    <w:next w:val="af8"/>
    <w:uiPriority w:val="39"/>
    <w:rsid w:val="00182B7D"/>
    <w:pPr>
      <w:spacing w:beforeAutospacing="1" w:after="0" w:afterAutospacing="1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">
    <w:name w:val="Сетка таблицы3"/>
    <w:basedOn w:val="a2"/>
    <w:next w:val="af8"/>
    <w:uiPriority w:val="59"/>
    <w:rsid w:val="00DE0D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">
    <w:name w:val="Сетка таблицы4"/>
    <w:basedOn w:val="a2"/>
    <w:next w:val="af8"/>
    <w:uiPriority w:val="59"/>
    <w:rsid w:val="00DE0D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">
    <w:name w:val="Сетка таблицы5"/>
    <w:basedOn w:val="a2"/>
    <w:next w:val="af8"/>
    <w:uiPriority w:val="59"/>
    <w:rsid w:val="00660F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3">
    <w:name w:val="Сетка таблицы6"/>
    <w:basedOn w:val="a2"/>
    <w:next w:val="af8"/>
    <w:uiPriority w:val="59"/>
    <w:rsid w:val="00461A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qFormat/>
    <w:rsid w:val="006E5A2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6E5A2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character" w:customStyle="1" w:styleId="af9">
    <w:name w:val="Сноска_"/>
    <w:basedOn w:val="a1"/>
    <w:link w:val="afa"/>
    <w:rsid w:val="00FA6EF4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afa">
    <w:name w:val="Сноска"/>
    <w:basedOn w:val="a0"/>
    <w:link w:val="af9"/>
    <w:rsid w:val="00FA6EF4"/>
    <w:pPr>
      <w:widowControl w:val="0"/>
      <w:shd w:val="clear" w:color="auto" w:fill="FFFFFF"/>
      <w:spacing w:line="298" w:lineRule="exact"/>
      <w:jc w:val="both"/>
    </w:pPr>
    <w:rPr>
      <w:rFonts w:ascii="Times New Roman" w:eastAsia="Times New Roman" w:hAnsi="Times New Roman" w:cs="Times New Roman"/>
      <w:b/>
      <w:bCs/>
    </w:rPr>
  </w:style>
  <w:style w:type="character" w:customStyle="1" w:styleId="afb">
    <w:name w:val="Колонтитул_"/>
    <w:basedOn w:val="a1"/>
    <w:rsid w:val="00FA6EF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4"/>
      <w:szCs w:val="14"/>
      <w:u w:val="none"/>
    </w:rPr>
  </w:style>
  <w:style w:type="character" w:customStyle="1" w:styleId="afc">
    <w:name w:val="Колонтитул"/>
    <w:basedOn w:val="afb"/>
    <w:rsid w:val="00FA6EF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27">
    <w:name w:val="Основной текст (2)_"/>
    <w:basedOn w:val="a1"/>
    <w:link w:val="28"/>
    <w:rsid w:val="00FA6EF4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8">
    <w:name w:val="Основной текст (2)"/>
    <w:basedOn w:val="a0"/>
    <w:link w:val="27"/>
    <w:rsid w:val="00FA6EF4"/>
    <w:pPr>
      <w:widowControl w:val="0"/>
      <w:shd w:val="clear" w:color="auto" w:fill="FFFFFF"/>
      <w:spacing w:before="240" w:after="120"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54">
    <w:name w:val="Заголовок №5_"/>
    <w:basedOn w:val="a1"/>
    <w:link w:val="55"/>
    <w:rsid w:val="00FA6EF4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55">
    <w:name w:val="Заголовок №5"/>
    <w:basedOn w:val="a0"/>
    <w:link w:val="54"/>
    <w:rsid w:val="00FA6EF4"/>
    <w:pPr>
      <w:widowControl w:val="0"/>
      <w:shd w:val="clear" w:color="auto" w:fill="FFFFFF"/>
      <w:spacing w:before="600" w:after="240" w:line="326" w:lineRule="exact"/>
      <w:ind w:hanging="1820"/>
      <w:outlineLvl w:val="4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64">
    <w:name w:val="Основной текст (6)_"/>
    <w:basedOn w:val="a1"/>
    <w:link w:val="65"/>
    <w:rsid w:val="00FA6EF4"/>
    <w:rPr>
      <w:rFonts w:ascii="Cambria" w:eastAsia="Cambria" w:hAnsi="Cambria" w:cs="Cambria"/>
      <w:w w:val="150"/>
      <w:sz w:val="10"/>
      <w:szCs w:val="10"/>
      <w:shd w:val="clear" w:color="auto" w:fill="FFFFFF"/>
    </w:rPr>
  </w:style>
  <w:style w:type="paragraph" w:customStyle="1" w:styleId="65">
    <w:name w:val="Основной текст (6)"/>
    <w:basedOn w:val="a0"/>
    <w:link w:val="64"/>
    <w:rsid w:val="00FA6EF4"/>
    <w:pPr>
      <w:widowControl w:val="0"/>
      <w:shd w:val="clear" w:color="auto" w:fill="FFFFFF"/>
      <w:spacing w:line="0" w:lineRule="atLeast"/>
    </w:pPr>
    <w:rPr>
      <w:rFonts w:ascii="Cambria" w:eastAsia="Cambria" w:hAnsi="Cambria" w:cs="Cambria"/>
      <w:w w:val="150"/>
      <w:sz w:val="10"/>
      <w:szCs w:val="10"/>
    </w:rPr>
  </w:style>
  <w:style w:type="character" w:customStyle="1" w:styleId="29pt">
    <w:name w:val="Основной текст (2) + 9 pt;Полужирный"/>
    <w:basedOn w:val="27"/>
    <w:rsid w:val="00FA6EF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2Exact">
    <w:name w:val="Подпись к картинке (2) Exact"/>
    <w:basedOn w:val="a1"/>
    <w:link w:val="29"/>
    <w:rsid w:val="00FA6EF4"/>
    <w:rPr>
      <w:rFonts w:ascii="Cambria" w:eastAsia="Cambria" w:hAnsi="Cambria" w:cs="Cambria"/>
      <w:b/>
      <w:bCs/>
      <w:spacing w:val="-10"/>
      <w:sz w:val="30"/>
      <w:szCs w:val="30"/>
      <w:shd w:val="clear" w:color="auto" w:fill="FFFFFF"/>
    </w:rPr>
  </w:style>
  <w:style w:type="paragraph" w:customStyle="1" w:styleId="29">
    <w:name w:val="Подпись к картинке (2)"/>
    <w:basedOn w:val="a0"/>
    <w:link w:val="2Exact"/>
    <w:rsid w:val="00FA6EF4"/>
    <w:pPr>
      <w:widowControl w:val="0"/>
      <w:shd w:val="clear" w:color="auto" w:fill="FFFFFF"/>
      <w:spacing w:line="0" w:lineRule="atLeast"/>
    </w:pPr>
    <w:rPr>
      <w:rFonts w:ascii="Cambria" w:eastAsia="Cambria" w:hAnsi="Cambria" w:cs="Cambria"/>
      <w:b/>
      <w:bCs/>
      <w:spacing w:val="-10"/>
      <w:sz w:val="30"/>
      <w:szCs w:val="30"/>
    </w:rPr>
  </w:style>
  <w:style w:type="character" w:customStyle="1" w:styleId="Exact">
    <w:name w:val="Подпись к картинке Exact"/>
    <w:basedOn w:val="a1"/>
    <w:link w:val="afd"/>
    <w:rsid w:val="00FA6EF4"/>
    <w:rPr>
      <w:rFonts w:ascii="Times New Roman" w:eastAsia="Times New Roman" w:hAnsi="Times New Roman" w:cs="Times New Roman"/>
      <w:b/>
      <w:bCs/>
      <w:w w:val="75"/>
      <w:sz w:val="28"/>
      <w:szCs w:val="28"/>
      <w:shd w:val="clear" w:color="auto" w:fill="FFFFFF"/>
    </w:rPr>
  </w:style>
  <w:style w:type="paragraph" w:customStyle="1" w:styleId="afd">
    <w:name w:val="Подпись к картинке"/>
    <w:basedOn w:val="a0"/>
    <w:link w:val="Exact"/>
    <w:rsid w:val="00FA6EF4"/>
    <w:pPr>
      <w:widowControl w:val="0"/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w w:val="75"/>
      <w:sz w:val="28"/>
      <w:szCs w:val="28"/>
    </w:rPr>
  </w:style>
  <w:style w:type="character" w:customStyle="1" w:styleId="5Exact">
    <w:name w:val="Основной текст (5) Exact"/>
    <w:basedOn w:val="a1"/>
    <w:link w:val="56"/>
    <w:rsid w:val="00FA6EF4"/>
    <w:rPr>
      <w:rFonts w:ascii="Times New Roman" w:eastAsia="Times New Roman" w:hAnsi="Times New Roman" w:cs="Times New Roman"/>
      <w:b/>
      <w:bCs/>
      <w:i/>
      <w:iCs/>
      <w:spacing w:val="-20"/>
      <w:sz w:val="36"/>
      <w:szCs w:val="36"/>
      <w:shd w:val="clear" w:color="auto" w:fill="FFFFFF"/>
      <w:lang w:val="en-US" w:bidi="en-US"/>
    </w:rPr>
  </w:style>
  <w:style w:type="paragraph" w:customStyle="1" w:styleId="56">
    <w:name w:val="Основной текст (5)"/>
    <w:basedOn w:val="a0"/>
    <w:link w:val="5Exact"/>
    <w:rsid w:val="00FA6EF4"/>
    <w:pPr>
      <w:widowControl w:val="0"/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i/>
      <w:iCs/>
      <w:spacing w:val="-20"/>
      <w:sz w:val="36"/>
      <w:szCs w:val="36"/>
      <w:lang w:val="en-US" w:bidi="en-US"/>
    </w:rPr>
  </w:style>
  <w:style w:type="character" w:customStyle="1" w:styleId="5Candara15pt0ptExact">
    <w:name w:val="Основной текст (5) + Candara;15 pt;Не полужирный;Не курсив;Интервал 0 pt Exact"/>
    <w:basedOn w:val="5Exact"/>
    <w:rsid w:val="00FA6EF4"/>
    <w:rPr>
      <w:rFonts w:ascii="Candara" w:eastAsia="Candara" w:hAnsi="Candara" w:cs="Candara"/>
      <w:b/>
      <w:bCs/>
      <w:i/>
      <w:iCs/>
      <w:color w:val="000000"/>
      <w:spacing w:val="0"/>
      <w:w w:val="100"/>
      <w:position w:val="0"/>
      <w:sz w:val="30"/>
      <w:szCs w:val="30"/>
      <w:shd w:val="clear" w:color="auto" w:fill="FFFFFF"/>
      <w:lang w:val="ru-RU" w:eastAsia="ru-RU" w:bidi="ru-RU"/>
    </w:rPr>
  </w:style>
  <w:style w:type="character" w:customStyle="1" w:styleId="35">
    <w:name w:val="Основной текст (3)_"/>
    <w:basedOn w:val="a1"/>
    <w:link w:val="36"/>
    <w:rsid w:val="00FA6EF4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36">
    <w:name w:val="Основной текст (3)"/>
    <w:basedOn w:val="a0"/>
    <w:link w:val="35"/>
    <w:rsid w:val="00FA6EF4"/>
    <w:pPr>
      <w:widowControl w:val="0"/>
      <w:shd w:val="clear" w:color="auto" w:fill="FFFFFF"/>
      <w:spacing w:after="120" w:line="283" w:lineRule="exact"/>
      <w:jc w:val="center"/>
    </w:pPr>
    <w:rPr>
      <w:rFonts w:ascii="Times New Roman" w:eastAsia="Times New Roman" w:hAnsi="Times New Roman" w:cs="Times New Roman"/>
      <w:b/>
      <w:bCs/>
    </w:rPr>
  </w:style>
  <w:style w:type="character" w:customStyle="1" w:styleId="31pt">
    <w:name w:val="Основной текст (3) + Интервал 1 pt"/>
    <w:basedOn w:val="35"/>
    <w:rsid w:val="00FA6EF4"/>
    <w:rPr>
      <w:rFonts w:ascii="Times New Roman" w:eastAsia="Times New Roman" w:hAnsi="Times New Roman" w:cs="Times New Roman"/>
      <w:b/>
      <w:bCs/>
      <w:color w:val="000000"/>
      <w:spacing w:val="30"/>
      <w:w w:val="100"/>
      <w:position w:val="0"/>
      <w:shd w:val="clear" w:color="auto" w:fill="FFFFFF"/>
      <w:lang w:val="ru-RU" w:eastAsia="ru-RU" w:bidi="ru-RU"/>
    </w:rPr>
  </w:style>
  <w:style w:type="character" w:customStyle="1" w:styleId="44">
    <w:name w:val="Заголовок №4_"/>
    <w:basedOn w:val="a1"/>
    <w:link w:val="45"/>
    <w:rsid w:val="00FA6EF4"/>
    <w:rPr>
      <w:rFonts w:ascii="Times New Roman" w:eastAsia="Times New Roman" w:hAnsi="Times New Roman" w:cs="Times New Roman"/>
      <w:b/>
      <w:bCs/>
      <w:spacing w:val="120"/>
      <w:sz w:val="36"/>
      <w:szCs w:val="36"/>
      <w:shd w:val="clear" w:color="auto" w:fill="FFFFFF"/>
    </w:rPr>
  </w:style>
  <w:style w:type="paragraph" w:customStyle="1" w:styleId="45">
    <w:name w:val="Заголовок №4"/>
    <w:basedOn w:val="a0"/>
    <w:link w:val="44"/>
    <w:rsid w:val="00FA6EF4"/>
    <w:pPr>
      <w:widowControl w:val="0"/>
      <w:shd w:val="clear" w:color="auto" w:fill="FFFFFF"/>
      <w:spacing w:before="420" w:after="240" w:line="0" w:lineRule="atLeast"/>
      <w:jc w:val="center"/>
      <w:outlineLvl w:val="3"/>
    </w:pPr>
    <w:rPr>
      <w:rFonts w:ascii="Times New Roman" w:eastAsia="Times New Roman" w:hAnsi="Times New Roman" w:cs="Times New Roman"/>
      <w:b/>
      <w:bCs/>
      <w:spacing w:val="120"/>
      <w:sz w:val="36"/>
      <w:szCs w:val="36"/>
    </w:rPr>
  </w:style>
  <w:style w:type="character" w:customStyle="1" w:styleId="46">
    <w:name w:val="Основной текст (4)_"/>
    <w:basedOn w:val="a1"/>
    <w:link w:val="47"/>
    <w:rsid w:val="00FA6EF4"/>
    <w:rPr>
      <w:rFonts w:ascii="Times New Roman" w:eastAsia="Times New Roman" w:hAnsi="Times New Roman" w:cs="Times New Roman"/>
      <w:sz w:val="8"/>
      <w:szCs w:val="8"/>
      <w:shd w:val="clear" w:color="auto" w:fill="FFFFFF"/>
    </w:rPr>
  </w:style>
  <w:style w:type="paragraph" w:customStyle="1" w:styleId="47">
    <w:name w:val="Основной текст (4)"/>
    <w:basedOn w:val="a0"/>
    <w:link w:val="46"/>
    <w:rsid w:val="00FA6EF4"/>
    <w:pPr>
      <w:widowControl w:val="0"/>
      <w:shd w:val="clear" w:color="auto" w:fill="FFFFFF"/>
      <w:spacing w:line="0" w:lineRule="atLeast"/>
    </w:pPr>
    <w:rPr>
      <w:rFonts w:ascii="Times New Roman" w:eastAsia="Times New Roman" w:hAnsi="Times New Roman" w:cs="Times New Roman"/>
      <w:sz w:val="8"/>
      <w:szCs w:val="8"/>
    </w:rPr>
  </w:style>
  <w:style w:type="character" w:customStyle="1" w:styleId="73">
    <w:name w:val="Основной текст (7)_"/>
    <w:basedOn w:val="a1"/>
    <w:link w:val="74"/>
    <w:rsid w:val="00FA6EF4"/>
    <w:rPr>
      <w:rFonts w:ascii="Times New Roman" w:eastAsia="Times New Roman" w:hAnsi="Times New Roman" w:cs="Times New Roman"/>
      <w:spacing w:val="20"/>
      <w:sz w:val="36"/>
      <w:szCs w:val="36"/>
      <w:shd w:val="clear" w:color="auto" w:fill="FFFFFF"/>
    </w:rPr>
  </w:style>
  <w:style w:type="paragraph" w:customStyle="1" w:styleId="74">
    <w:name w:val="Основной текст (7)"/>
    <w:basedOn w:val="a0"/>
    <w:link w:val="73"/>
    <w:rsid w:val="00FA6EF4"/>
    <w:pPr>
      <w:widowControl w:val="0"/>
      <w:shd w:val="clear" w:color="auto" w:fill="FFFFFF"/>
      <w:spacing w:after="420" w:line="0" w:lineRule="atLeast"/>
      <w:jc w:val="center"/>
    </w:pPr>
    <w:rPr>
      <w:rFonts w:ascii="Times New Roman" w:eastAsia="Times New Roman" w:hAnsi="Times New Roman" w:cs="Times New Roman"/>
      <w:spacing w:val="20"/>
      <w:sz w:val="36"/>
      <w:szCs w:val="36"/>
    </w:rPr>
  </w:style>
  <w:style w:type="character" w:customStyle="1" w:styleId="83">
    <w:name w:val="Основной текст (8)_"/>
    <w:basedOn w:val="a1"/>
    <w:link w:val="84"/>
    <w:rsid w:val="00FA6EF4"/>
    <w:rPr>
      <w:rFonts w:ascii="Segoe UI" w:eastAsia="Segoe UI" w:hAnsi="Segoe UI" w:cs="Segoe UI"/>
      <w:w w:val="200"/>
      <w:sz w:val="8"/>
      <w:szCs w:val="8"/>
      <w:shd w:val="clear" w:color="auto" w:fill="FFFFFF"/>
      <w:lang w:val="en-US" w:bidi="en-US"/>
    </w:rPr>
  </w:style>
  <w:style w:type="paragraph" w:customStyle="1" w:styleId="84">
    <w:name w:val="Основной текст (8)"/>
    <w:basedOn w:val="a0"/>
    <w:link w:val="83"/>
    <w:rsid w:val="00FA6EF4"/>
    <w:pPr>
      <w:widowControl w:val="0"/>
      <w:shd w:val="clear" w:color="auto" w:fill="FFFFFF"/>
      <w:spacing w:before="180" w:line="0" w:lineRule="atLeast"/>
    </w:pPr>
    <w:rPr>
      <w:rFonts w:ascii="Segoe UI" w:eastAsia="Segoe UI" w:hAnsi="Segoe UI" w:cs="Segoe UI"/>
      <w:w w:val="200"/>
      <w:sz w:val="8"/>
      <w:szCs w:val="8"/>
      <w:lang w:val="en-US" w:bidi="en-US"/>
    </w:rPr>
  </w:style>
  <w:style w:type="character" w:customStyle="1" w:styleId="855pt150">
    <w:name w:val="Основной текст (8) + 5;5 pt;Масштаб 150%"/>
    <w:basedOn w:val="83"/>
    <w:rsid w:val="00FA6EF4"/>
    <w:rPr>
      <w:rFonts w:ascii="Segoe UI" w:eastAsia="Segoe UI" w:hAnsi="Segoe UI" w:cs="Segoe UI"/>
      <w:b/>
      <w:bCs/>
      <w:color w:val="000000"/>
      <w:spacing w:val="0"/>
      <w:w w:val="150"/>
      <w:position w:val="0"/>
      <w:sz w:val="11"/>
      <w:szCs w:val="11"/>
      <w:shd w:val="clear" w:color="auto" w:fill="FFFFFF"/>
      <w:lang w:val="en-US" w:bidi="en-US"/>
    </w:rPr>
  </w:style>
  <w:style w:type="character" w:customStyle="1" w:styleId="93">
    <w:name w:val="Основной текст (9)_"/>
    <w:basedOn w:val="a1"/>
    <w:link w:val="94"/>
    <w:rsid w:val="00FA6EF4"/>
    <w:rPr>
      <w:rFonts w:ascii="Times New Roman" w:eastAsia="Times New Roman" w:hAnsi="Times New Roman" w:cs="Times New Roman"/>
      <w:b/>
      <w:bCs/>
      <w:sz w:val="19"/>
      <w:szCs w:val="19"/>
      <w:shd w:val="clear" w:color="auto" w:fill="FFFFFF"/>
    </w:rPr>
  </w:style>
  <w:style w:type="paragraph" w:customStyle="1" w:styleId="94">
    <w:name w:val="Основной текст (9)"/>
    <w:basedOn w:val="a0"/>
    <w:link w:val="93"/>
    <w:rsid w:val="00FA6EF4"/>
    <w:pPr>
      <w:widowControl w:val="0"/>
      <w:shd w:val="clear" w:color="auto" w:fill="FFFFFF"/>
      <w:spacing w:line="475" w:lineRule="exact"/>
      <w:jc w:val="both"/>
    </w:pPr>
    <w:rPr>
      <w:rFonts w:ascii="Times New Roman" w:eastAsia="Times New Roman" w:hAnsi="Times New Roman" w:cs="Times New Roman"/>
      <w:b/>
      <w:bCs/>
      <w:sz w:val="19"/>
      <w:szCs w:val="19"/>
    </w:rPr>
  </w:style>
  <w:style w:type="character" w:customStyle="1" w:styleId="100">
    <w:name w:val="Основной текст (10)_"/>
    <w:basedOn w:val="a1"/>
    <w:link w:val="101"/>
    <w:rsid w:val="00FA6EF4"/>
    <w:rPr>
      <w:rFonts w:ascii="Times New Roman" w:eastAsia="Times New Roman" w:hAnsi="Times New Roman" w:cs="Times New Roman"/>
      <w:sz w:val="8"/>
      <w:szCs w:val="8"/>
      <w:shd w:val="clear" w:color="auto" w:fill="FFFFFF"/>
    </w:rPr>
  </w:style>
  <w:style w:type="paragraph" w:customStyle="1" w:styleId="101">
    <w:name w:val="Основной текст (10)"/>
    <w:basedOn w:val="a0"/>
    <w:link w:val="100"/>
    <w:rsid w:val="00FA6EF4"/>
    <w:pPr>
      <w:widowControl w:val="0"/>
      <w:shd w:val="clear" w:color="auto" w:fill="FFFFFF"/>
      <w:spacing w:before="180" w:line="0" w:lineRule="atLeast"/>
    </w:pPr>
    <w:rPr>
      <w:rFonts w:ascii="Times New Roman" w:eastAsia="Times New Roman" w:hAnsi="Times New Roman" w:cs="Times New Roman"/>
      <w:sz w:val="8"/>
      <w:szCs w:val="8"/>
    </w:rPr>
  </w:style>
  <w:style w:type="character" w:customStyle="1" w:styleId="111">
    <w:name w:val="Основной текст (11)_"/>
    <w:basedOn w:val="a1"/>
    <w:link w:val="112"/>
    <w:rsid w:val="00FA6EF4"/>
    <w:rPr>
      <w:rFonts w:ascii="Times New Roman" w:eastAsia="Times New Roman" w:hAnsi="Times New Roman" w:cs="Times New Roman"/>
      <w:sz w:val="8"/>
      <w:szCs w:val="8"/>
      <w:shd w:val="clear" w:color="auto" w:fill="FFFFFF"/>
    </w:rPr>
  </w:style>
  <w:style w:type="paragraph" w:customStyle="1" w:styleId="112">
    <w:name w:val="Основной текст (11)"/>
    <w:basedOn w:val="a0"/>
    <w:link w:val="111"/>
    <w:rsid w:val="00FA6EF4"/>
    <w:pPr>
      <w:widowControl w:val="0"/>
      <w:shd w:val="clear" w:color="auto" w:fill="FFFFFF"/>
      <w:spacing w:line="0" w:lineRule="atLeast"/>
    </w:pPr>
    <w:rPr>
      <w:rFonts w:ascii="Times New Roman" w:eastAsia="Times New Roman" w:hAnsi="Times New Roman" w:cs="Times New Roman"/>
      <w:sz w:val="8"/>
      <w:szCs w:val="8"/>
    </w:rPr>
  </w:style>
  <w:style w:type="character" w:customStyle="1" w:styleId="120">
    <w:name w:val="Основной текст (12)_"/>
    <w:basedOn w:val="a1"/>
    <w:link w:val="121"/>
    <w:rsid w:val="00FA6EF4"/>
    <w:rPr>
      <w:rFonts w:ascii="Times New Roman" w:eastAsia="Times New Roman" w:hAnsi="Times New Roman" w:cs="Times New Roman"/>
      <w:sz w:val="10"/>
      <w:szCs w:val="10"/>
      <w:shd w:val="clear" w:color="auto" w:fill="FFFFFF"/>
    </w:rPr>
  </w:style>
  <w:style w:type="paragraph" w:customStyle="1" w:styleId="121">
    <w:name w:val="Основной текст (12)"/>
    <w:basedOn w:val="a0"/>
    <w:link w:val="120"/>
    <w:rsid w:val="00FA6EF4"/>
    <w:pPr>
      <w:widowControl w:val="0"/>
      <w:shd w:val="clear" w:color="auto" w:fill="FFFFFF"/>
      <w:spacing w:before="180" w:line="0" w:lineRule="atLeast"/>
    </w:pPr>
    <w:rPr>
      <w:rFonts w:ascii="Times New Roman" w:eastAsia="Times New Roman" w:hAnsi="Times New Roman" w:cs="Times New Roman"/>
      <w:sz w:val="10"/>
      <w:szCs w:val="10"/>
    </w:rPr>
  </w:style>
  <w:style w:type="character" w:customStyle="1" w:styleId="130">
    <w:name w:val="Основной текст (13)_"/>
    <w:basedOn w:val="a1"/>
    <w:link w:val="131"/>
    <w:rsid w:val="00FA6EF4"/>
    <w:rPr>
      <w:rFonts w:ascii="Times New Roman" w:eastAsia="Times New Roman" w:hAnsi="Times New Roman" w:cs="Times New Roman"/>
      <w:sz w:val="9"/>
      <w:szCs w:val="9"/>
      <w:shd w:val="clear" w:color="auto" w:fill="FFFFFF"/>
    </w:rPr>
  </w:style>
  <w:style w:type="paragraph" w:customStyle="1" w:styleId="131">
    <w:name w:val="Основной текст (13)"/>
    <w:basedOn w:val="a0"/>
    <w:link w:val="130"/>
    <w:rsid w:val="00FA6EF4"/>
    <w:pPr>
      <w:widowControl w:val="0"/>
      <w:shd w:val="clear" w:color="auto" w:fill="FFFFFF"/>
      <w:spacing w:line="0" w:lineRule="atLeast"/>
    </w:pPr>
    <w:rPr>
      <w:rFonts w:ascii="Times New Roman" w:eastAsia="Times New Roman" w:hAnsi="Times New Roman" w:cs="Times New Roman"/>
      <w:sz w:val="9"/>
      <w:szCs w:val="9"/>
    </w:rPr>
  </w:style>
  <w:style w:type="character" w:customStyle="1" w:styleId="140">
    <w:name w:val="Основной текст (14)_"/>
    <w:basedOn w:val="a1"/>
    <w:link w:val="141"/>
    <w:rsid w:val="00FA6EF4"/>
    <w:rPr>
      <w:rFonts w:ascii="Times New Roman" w:eastAsia="Times New Roman" w:hAnsi="Times New Roman" w:cs="Times New Roman"/>
      <w:sz w:val="9"/>
      <w:szCs w:val="9"/>
      <w:shd w:val="clear" w:color="auto" w:fill="FFFFFF"/>
    </w:rPr>
  </w:style>
  <w:style w:type="paragraph" w:customStyle="1" w:styleId="141">
    <w:name w:val="Основной текст (14)"/>
    <w:basedOn w:val="a0"/>
    <w:link w:val="140"/>
    <w:rsid w:val="00FA6EF4"/>
    <w:pPr>
      <w:widowControl w:val="0"/>
      <w:shd w:val="clear" w:color="auto" w:fill="FFFFFF"/>
      <w:spacing w:line="0" w:lineRule="atLeast"/>
    </w:pPr>
    <w:rPr>
      <w:rFonts w:ascii="Times New Roman" w:eastAsia="Times New Roman" w:hAnsi="Times New Roman" w:cs="Times New Roman"/>
      <w:sz w:val="9"/>
      <w:szCs w:val="9"/>
    </w:rPr>
  </w:style>
  <w:style w:type="character" w:customStyle="1" w:styleId="15">
    <w:name w:val="Основной текст (15)_"/>
    <w:basedOn w:val="a1"/>
    <w:link w:val="150"/>
    <w:rsid w:val="00FA6EF4"/>
    <w:rPr>
      <w:rFonts w:ascii="Sylfaen" w:eastAsia="Sylfaen" w:hAnsi="Sylfaen" w:cs="Sylfaen"/>
      <w:sz w:val="8"/>
      <w:szCs w:val="8"/>
      <w:shd w:val="clear" w:color="auto" w:fill="FFFFFF"/>
      <w:lang w:val="en-US" w:bidi="en-US"/>
    </w:rPr>
  </w:style>
  <w:style w:type="paragraph" w:customStyle="1" w:styleId="150">
    <w:name w:val="Основной текст (15)"/>
    <w:basedOn w:val="a0"/>
    <w:link w:val="15"/>
    <w:rsid w:val="00FA6EF4"/>
    <w:pPr>
      <w:widowControl w:val="0"/>
      <w:shd w:val="clear" w:color="auto" w:fill="FFFFFF"/>
      <w:spacing w:line="0" w:lineRule="atLeast"/>
      <w:jc w:val="both"/>
    </w:pPr>
    <w:rPr>
      <w:rFonts w:ascii="Sylfaen" w:eastAsia="Sylfaen" w:hAnsi="Sylfaen" w:cs="Sylfaen"/>
      <w:sz w:val="8"/>
      <w:szCs w:val="8"/>
      <w:lang w:val="en-US" w:bidi="en-US"/>
    </w:rPr>
  </w:style>
  <w:style w:type="character" w:customStyle="1" w:styleId="15CourierNew">
    <w:name w:val="Основной текст (15) + Courier New;Курсив"/>
    <w:basedOn w:val="15"/>
    <w:rsid w:val="00FA6EF4"/>
    <w:rPr>
      <w:rFonts w:ascii="Courier New" w:eastAsia="Courier New" w:hAnsi="Courier New" w:cs="Courier New"/>
      <w:i/>
      <w:iCs/>
      <w:color w:val="000000"/>
      <w:spacing w:val="0"/>
      <w:w w:val="100"/>
      <w:position w:val="0"/>
      <w:sz w:val="8"/>
      <w:szCs w:val="8"/>
      <w:shd w:val="clear" w:color="auto" w:fill="FFFFFF"/>
      <w:lang w:val="en-US" w:bidi="en-US"/>
    </w:rPr>
  </w:style>
  <w:style w:type="character" w:customStyle="1" w:styleId="16">
    <w:name w:val="Основной текст (16)_"/>
    <w:basedOn w:val="a1"/>
    <w:link w:val="160"/>
    <w:rsid w:val="00FA6EF4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160">
    <w:name w:val="Основной текст (16)"/>
    <w:basedOn w:val="a0"/>
    <w:link w:val="16"/>
    <w:rsid w:val="00FA6EF4"/>
    <w:pPr>
      <w:widowControl w:val="0"/>
      <w:shd w:val="clear" w:color="auto" w:fill="FFFFFF"/>
      <w:spacing w:line="490" w:lineRule="exact"/>
      <w:ind w:firstLine="760"/>
      <w:jc w:val="both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1695pt1pt">
    <w:name w:val="Основной текст (16) + 9;5 pt;Курсив;Интервал 1 pt"/>
    <w:basedOn w:val="16"/>
    <w:rsid w:val="00FA6EF4"/>
    <w:rPr>
      <w:rFonts w:ascii="Times New Roman" w:eastAsia="Times New Roman" w:hAnsi="Times New Roman" w:cs="Times New Roman"/>
      <w:b/>
      <w:bCs/>
      <w:i/>
      <w:iCs/>
      <w:color w:val="000000"/>
      <w:spacing w:val="30"/>
      <w:w w:val="100"/>
      <w:position w:val="0"/>
      <w:sz w:val="19"/>
      <w:szCs w:val="19"/>
      <w:shd w:val="clear" w:color="auto" w:fill="FFFFFF"/>
      <w:lang w:val="en-US" w:eastAsia="en-US" w:bidi="en-US"/>
    </w:rPr>
  </w:style>
  <w:style w:type="character" w:customStyle="1" w:styleId="17">
    <w:name w:val="Основной текст (17)_"/>
    <w:basedOn w:val="a1"/>
    <w:link w:val="170"/>
    <w:rsid w:val="00FA6EF4"/>
    <w:rPr>
      <w:rFonts w:ascii="Times New Roman" w:eastAsia="Times New Roman" w:hAnsi="Times New Roman" w:cs="Times New Roman"/>
      <w:b/>
      <w:bCs/>
      <w:sz w:val="20"/>
      <w:szCs w:val="20"/>
      <w:shd w:val="clear" w:color="auto" w:fill="FFFFFF"/>
    </w:rPr>
  </w:style>
  <w:style w:type="paragraph" w:customStyle="1" w:styleId="170">
    <w:name w:val="Основной текст (17)"/>
    <w:basedOn w:val="a0"/>
    <w:link w:val="17"/>
    <w:rsid w:val="00FA6EF4"/>
    <w:pPr>
      <w:widowControl w:val="0"/>
      <w:shd w:val="clear" w:color="auto" w:fill="FFFFFF"/>
      <w:spacing w:line="475" w:lineRule="exact"/>
      <w:ind w:firstLine="740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171">
    <w:name w:val="Основной текст (17) + Малые прописные"/>
    <w:basedOn w:val="17"/>
    <w:rsid w:val="00FA6EF4"/>
    <w:rPr>
      <w:rFonts w:ascii="Times New Roman" w:eastAsia="Times New Roman" w:hAnsi="Times New Roman" w:cs="Times New Roman"/>
      <w:b/>
      <w:bCs/>
      <w:smallCaps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character" w:customStyle="1" w:styleId="18">
    <w:name w:val="Основной текст (18)_"/>
    <w:basedOn w:val="a1"/>
    <w:link w:val="180"/>
    <w:rsid w:val="00FA6EF4"/>
    <w:rPr>
      <w:rFonts w:ascii="Century Schoolbook" w:eastAsia="Century Schoolbook" w:hAnsi="Century Schoolbook" w:cs="Century Schoolbook"/>
      <w:sz w:val="8"/>
      <w:szCs w:val="8"/>
      <w:shd w:val="clear" w:color="auto" w:fill="FFFFFF"/>
    </w:rPr>
  </w:style>
  <w:style w:type="paragraph" w:customStyle="1" w:styleId="180">
    <w:name w:val="Основной текст (18)"/>
    <w:basedOn w:val="a0"/>
    <w:link w:val="18"/>
    <w:rsid w:val="00FA6EF4"/>
    <w:pPr>
      <w:widowControl w:val="0"/>
      <w:shd w:val="clear" w:color="auto" w:fill="FFFFFF"/>
      <w:spacing w:before="60" w:after="60" w:line="0" w:lineRule="atLeast"/>
    </w:pPr>
    <w:rPr>
      <w:rFonts w:ascii="Century Schoolbook" w:eastAsia="Century Schoolbook" w:hAnsi="Century Schoolbook" w:cs="Century Schoolbook"/>
      <w:sz w:val="8"/>
      <w:szCs w:val="8"/>
    </w:rPr>
  </w:style>
  <w:style w:type="character" w:customStyle="1" w:styleId="19">
    <w:name w:val="Основной текст (19)_"/>
    <w:basedOn w:val="a1"/>
    <w:link w:val="190"/>
    <w:rsid w:val="00FA6EF4"/>
    <w:rPr>
      <w:rFonts w:ascii="Times New Roman" w:eastAsia="Times New Roman" w:hAnsi="Times New Roman" w:cs="Times New Roman"/>
      <w:b/>
      <w:bCs/>
      <w:i/>
      <w:iCs/>
      <w:sz w:val="19"/>
      <w:szCs w:val="19"/>
      <w:shd w:val="clear" w:color="auto" w:fill="FFFFFF"/>
    </w:rPr>
  </w:style>
  <w:style w:type="paragraph" w:customStyle="1" w:styleId="190">
    <w:name w:val="Основной текст (19)"/>
    <w:basedOn w:val="a0"/>
    <w:link w:val="19"/>
    <w:rsid w:val="00FA6EF4"/>
    <w:pPr>
      <w:widowControl w:val="0"/>
      <w:shd w:val="clear" w:color="auto" w:fill="FFFFFF"/>
      <w:spacing w:line="475" w:lineRule="exact"/>
      <w:jc w:val="both"/>
    </w:pPr>
    <w:rPr>
      <w:rFonts w:ascii="Times New Roman" w:eastAsia="Times New Roman" w:hAnsi="Times New Roman" w:cs="Times New Roman"/>
      <w:b/>
      <w:bCs/>
      <w:i/>
      <w:iCs/>
      <w:sz w:val="19"/>
      <w:szCs w:val="19"/>
    </w:rPr>
  </w:style>
  <w:style w:type="character" w:customStyle="1" w:styleId="200">
    <w:name w:val="Основной текст (20)_"/>
    <w:basedOn w:val="a1"/>
    <w:link w:val="201"/>
    <w:rsid w:val="00FA6EF4"/>
    <w:rPr>
      <w:rFonts w:ascii="Franklin Gothic Heavy" w:eastAsia="Franklin Gothic Heavy" w:hAnsi="Franklin Gothic Heavy" w:cs="Franklin Gothic Heavy"/>
      <w:sz w:val="8"/>
      <w:szCs w:val="8"/>
      <w:shd w:val="clear" w:color="auto" w:fill="FFFFFF"/>
    </w:rPr>
  </w:style>
  <w:style w:type="paragraph" w:customStyle="1" w:styleId="201">
    <w:name w:val="Основной текст (20)"/>
    <w:basedOn w:val="a0"/>
    <w:link w:val="200"/>
    <w:rsid w:val="00FA6EF4"/>
    <w:pPr>
      <w:widowControl w:val="0"/>
      <w:shd w:val="clear" w:color="auto" w:fill="FFFFFF"/>
      <w:spacing w:line="0" w:lineRule="atLeast"/>
    </w:pPr>
    <w:rPr>
      <w:rFonts w:ascii="Franklin Gothic Heavy" w:eastAsia="Franklin Gothic Heavy" w:hAnsi="Franklin Gothic Heavy" w:cs="Franklin Gothic Heavy"/>
      <w:sz w:val="8"/>
      <w:szCs w:val="8"/>
    </w:rPr>
  </w:style>
  <w:style w:type="character" w:customStyle="1" w:styleId="31TimesNewRoman13ptExact">
    <w:name w:val="Основной текст (31) + Times New Roman;13 pt;Полужирный;Не курсив Exact"/>
    <w:basedOn w:val="310"/>
    <w:rsid w:val="00FA6EF4"/>
    <w:rPr>
      <w:rFonts w:ascii="Times New Roman" w:eastAsia="Times New Roman" w:hAnsi="Times New Roman" w:cs="Times New Roman"/>
      <w:b/>
      <w:bCs/>
      <w:i/>
      <w:iCs/>
      <w:sz w:val="26"/>
      <w:szCs w:val="26"/>
      <w:shd w:val="clear" w:color="auto" w:fill="FFFFFF"/>
      <w:lang w:val="en-US" w:eastAsia="en-US" w:bidi="en-US"/>
    </w:rPr>
  </w:style>
  <w:style w:type="character" w:customStyle="1" w:styleId="310">
    <w:name w:val="Основной текст (31)_"/>
    <w:basedOn w:val="a1"/>
    <w:link w:val="311"/>
    <w:rsid w:val="00FA6EF4"/>
    <w:rPr>
      <w:rFonts w:ascii="Franklin Gothic Medium Cond" w:eastAsia="Franklin Gothic Medium Cond" w:hAnsi="Franklin Gothic Medium Cond" w:cs="Franklin Gothic Medium Cond"/>
      <w:i/>
      <w:iCs/>
      <w:sz w:val="36"/>
      <w:szCs w:val="36"/>
      <w:shd w:val="clear" w:color="auto" w:fill="FFFFFF"/>
    </w:rPr>
  </w:style>
  <w:style w:type="paragraph" w:customStyle="1" w:styleId="311">
    <w:name w:val="Основной текст (31)"/>
    <w:basedOn w:val="a0"/>
    <w:link w:val="310"/>
    <w:rsid w:val="00FA6EF4"/>
    <w:pPr>
      <w:widowControl w:val="0"/>
      <w:shd w:val="clear" w:color="auto" w:fill="FFFFFF"/>
      <w:spacing w:line="0" w:lineRule="atLeast"/>
    </w:pPr>
    <w:rPr>
      <w:rFonts w:ascii="Franklin Gothic Medium Cond" w:eastAsia="Franklin Gothic Medium Cond" w:hAnsi="Franklin Gothic Medium Cond" w:cs="Franklin Gothic Medium Cond"/>
      <w:i/>
      <w:iCs/>
      <w:sz w:val="36"/>
      <w:szCs w:val="36"/>
    </w:rPr>
  </w:style>
  <w:style w:type="character" w:customStyle="1" w:styleId="39Exact">
    <w:name w:val="Основной текст (39) Exact"/>
    <w:basedOn w:val="a1"/>
    <w:link w:val="39"/>
    <w:rsid w:val="00FA6EF4"/>
    <w:rPr>
      <w:rFonts w:ascii="Impact" w:eastAsia="Impact" w:hAnsi="Impact" w:cs="Impact"/>
      <w:sz w:val="28"/>
      <w:szCs w:val="28"/>
      <w:shd w:val="clear" w:color="auto" w:fill="FFFFFF"/>
    </w:rPr>
  </w:style>
  <w:style w:type="paragraph" w:customStyle="1" w:styleId="39">
    <w:name w:val="Основной текст (39)"/>
    <w:basedOn w:val="a0"/>
    <w:link w:val="39Exact"/>
    <w:rsid w:val="00FA6EF4"/>
    <w:pPr>
      <w:widowControl w:val="0"/>
      <w:shd w:val="clear" w:color="auto" w:fill="FFFFFF"/>
      <w:spacing w:line="0" w:lineRule="atLeast"/>
    </w:pPr>
    <w:rPr>
      <w:rFonts w:ascii="Impact" w:eastAsia="Impact" w:hAnsi="Impact" w:cs="Impact"/>
      <w:sz w:val="28"/>
      <w:szCs w:val="28"/>
    </w:rPr>
  </w:style>
  <w:style w:type="character" w:customStyle="1" w:styleId="211">
    <w:name w:val="Основной текст (21)_"/>
    <w:basedOn w:val="a1"/>
    <w:link w:val="212"/>
    <w:rsid w:val="00FA6EF4"/>
    <w:rPr>
      <w:rFonts w:ascii="Franklin Gothic Heavy" w:eastAsia="Franklin Gothic Heavy" w:hAnsi="Franklin Gothic Heavy" w:cs="Franklin Gothic Heavy"/>
      <w:sz w:val="8"/>
      <w:szCs w:val="8"/>
      <w:shd w:val="clear" w:color="auto" w:fill="FFFFFF"/>
    </w:rPr>
  </w:style>
  <w:style w:type="paragraph" w:customStyle="1" w:styleId="212">
    <w:name w:val="Основной текст (21)"/>
    <w:basedOn w:val="a0"/>
    <w:link w:val="211"/>
    <w:rsid w:val="00FA6EF4"/>
    <w:pPr>
      <w:widowControl w:val="0"/>
      <w:shd w:val="clear" w:color="auto" w:fill="FFFFFF"/>
      <w:spacing w:line="0" w:lineRule="atLeast"/>
    </w:pPr>
    <w:rPr>
      <w:rFonts w:ascii="Franklin Gothic Heavy" w:eastAsia="Franklin Gothic Heavy" w:hAnsi="Franklin Gothic Heavy" w:cs="Franklin Gothic Heavy"/>
      <w:sz w:val="8"/>
      <w:szCs w:val="8"/>
    </w:rPr>
  </w:style>
  <w:style w:type="character" w:customStyle="1" w:styleId="220">
    <w:name w:val="Основной текст (22)_"/>
    <w:basedOn w:val="a1"/>
    <w:link w:val="221"/>
    <w:rsid w:val="00FA6EF4"/>
    <w:rPr>
      <w:rFonts w:ascii="Segoe UI" w:eastAsia="Segoe UI" w:hAnsi="Segoe UI" w:cs="Segoe UI"/>
      <w:sz w:val="8"/>
      <w:szCs w:val="8"/>
      <w:shd w:val="clear" w:color="auto" w:fill="FFFFFF"/>
    </w:rPr>
  </w:style>
  <w:style w:type="paragraph" w:customStyle="1" w:styleId="221">
    <w:name w:val="Основной текст (22)"/>
    <w:basedOn w:val="a0"/>
    <w:link w:val="220"/>
    <w:rsid w:val="00FA6EF4"/>
    <w:pPr>
      <w:widowControl w:val="0"/>
      <w:shd w:val="clear" w:color="auto" w:fill="FFFFFF"/>
      <w:spacing w:line="0" w:lineRule="atLeast"/>
    </w:pPr>
    <w:rPr>
      <w:rFonts w:ascii="Segoe UI" w:eastAsia="Segoe UI" w:hAnsi="Segoe UI" w:cs="Segoe UI"/>
      <w:sz w:val="8"/>
      <w:szCs w:val="8"/>
    </w:rPr>
  </w:style>
  <w:style w:type="character" w:customStyle="1" w:styleId="230">
    <w:name w:val="Основной текст (23)_"/>
    <w:basedOn w:val="a1"/>
    <w:link w:val="231"/>
    <w:rsid w:val="00FA6EF4"/>
    <w:rPr>
      <w:rFonts w:ascii="Segoe UI" w:eastAsia="Segoe UI" w:hAnsi="Segoe UI" w:cs="Segoe UI"/>
      <w:sz w:val="10"/>
      <w:szCs w:val="10"/>
      <w:shd w:val="clear" w:color="auto" w:fill="FFFFFF"/>
    </w:rPr>
  </w:style>
  <w:style w:type="paragraph" w:customStyle="1" w:styleId="231">
    <w:name w:val="Основной текст (23)"/>
    <w:basedOn w:val="a0"/>
    <w:link w:val="230"/>
    <w:rsid w:val="00FA6EF4"/>
    <w:pPr>
      <w:widowControl w:val="0"/>
      <w:shd w:val="clear" w:color="auto" w:fill="FFFFFF"/>
      <w:spacing w:line="0" w:lineRule="atLeast"/>
    </w:pPr>
    <w:rPr>
      <w:rFonts w:ascii="Segoe UI" w:eastAsia="Segoe UI" w:hAnsi="Segoe UI" w:cs="Segoe UI"/>
      <w:sz w:val="10"/>
      <w:szCs w:val="10"/>
    </w:rPr>
  </w:style>
  <w:style w:type="character" w:customStyle="1" w:styleId="240">
    <w:name w:val="Основной текст (24)_"/>
    <w:basedOn w:val="a1"/>
    <w:link w:val="241"/>
    <w:rsid w:val="00FA6EF4"/>
    <w:rPr>
      <w:rFonts w:ascii="Times New Roman" w:eastAsia="Times New Roman" w:hAnsi="Times New Roman" w:cs="Times New Roman"/>
      <w:sz w:val="8"/>
      <w:szCs w:val="8"/>
      <w:shd w:val="clear" w:color="auto" w:fill="FFFFFF"/>
    </w:rPr>
  </w:style>
  <w:style w:type="paragraph" w:customStyle="1" w:styleId="241">
    <w:name w:val="Основной текст (24)"/>
    <w:basedOn w:val="a0"/>
    <w:link w:val="240"/>
    <w:rsid w:val="00FA6EF4"/>
    <w:pPr>
      <w:widowControl w:val="0"/>
      <w:shd w:val="clear" w:color="auto" w:fill="FFFFFF"/>
      <w:spacing w:line="0" w:lineRule="atLeast"/>
    </w:pPr>
    <w:rPr>
      <w:rFonts w:ascii="Times New Roman" w:eastAsia="Times New Roman" w:hAnsi="Times New Roman" w:cs="Times New Roman"/>
      <w:sz w:val="8"/>
      <w:szCs w:val="8"/>
    </w:rPr>
  </w:style>
  <w:style w:type="character" w:customStyle="1" w:styleId="250">
    <w:name w:val="Основной текст (25)_"/>
    <w:basedOn w:val="a1"/>
    <w:link w:val="251"/>
    <w:rsid w:val="00FA6EF4"/>
    <w:rPr>
      <w:rFonts w:ascii="Times New Roman" w:eastAsia="Times New Roman" w:hAnsi="Times New Roman" w:cs="Times New Roman"/>
      <w:sz w:val="10"/>
      <w:szCs w:val="10"/>
      <w:shd w:val="clear" w:color="auto" w:fill="FFFFFF"/>
    </w:rPr>
  </w:style>
  <w:style w:type="paragraph" w:customStyle="1" w:styleId="251">
    <w:name w:val="Основной текст (25)"/>
    <w:basedOn w:val="a0"/>
    <w:link w:val="250"/>
    <w:rsid w:val="00FA6EF4"/>
    <w:pPr>
      <w:widowControl w:val="0"/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0"/>
      <w:szCs w:val="10"/>
    </w:rPr>
  </w:style>
  <w:style w:type="character" w:customStyle="1" w:styleId="260">
    <w:name w:val="Основной текст (26)_"/>
    <w:basedOn w:val="a1"/>
    <w:link w:val="261"/>
    <w:rsid w:val="00FA6EF4"/>
    <w:rPr>
      <w:rFonts w:ascii="Segoe UI" w:eastAsia="Segoe UI" w:hAnsi="Segoe UI" w:cs="Segoe UI"/>
      <w:sz w:val="10"/>
      <w:szCs w:val="10"/>
      <w:shd w:val="clear" w:color="auto" w:fill="FFFFFF"/>
    </w:rPr>
  </w:style>
  <w:style w:type="paragraph" w:customStyle="1" w:styleId="261">
    <w:name w:val="Основной текст (26)"/>
    <w:basedOn w:val="a0"/>
    <w:link w:val="260"/>
    <w:rsid w:val="00FA6EF4"/>
    <w:pPr>
      <w:widowControl w:val="0"/>
      <w:shd w:val="clear" w:color="auto" w:fill="FFFFFF"/>
      <w:spacing w:line="0" w:lineRule="atLeast"/>
    </w:pPr>
    <w:rPr>
      <w:rFonts w:ascii="Segoe UI" w:eastAsia="Segoe UI" w:hAnsi="Segoe UI" w:cs="Segoe UI"/>
      <w:sz w:val="10"/>
      <w:szCs w:val="10"/>
    </w:rPr>
  </w:style>
  <w:style w:type="character" w:customStyle="1" w:styleId="270">
    <w:name w:val="Основной текст (27)_"/>
    <w:basedOn w:val="a1"/>
    <w:link w:val="271"/>
    <w:rsid w:val="00FA6EF4"/>
    <w:rPr>
      <w:rFonts w:ascii="Times New Roman" w:eastAsia="Times New Roman" w:hAnsi="Times New Roman" w:cs="Times New Roman"/>
      <w:spacing w:val="-10"/>
      <w:sz w:val="9"/>
      <w:szCs w:val="9"/>
      <w:shd w:val="clear" w:color="auto" w:fill="FFFFFF"/>
      <w:lang w:val="en-US" w:bidi="en-US"/>
    </w:rPr>
  </w:style>
  <w:style w:type="paragraph" w:customStyle="1" w:styleId="271">
    <w:name w:val="Основной текст (27)"/>
    <w:basedOn w:val="a0"/>
    <w:link w:val="270"/>
    <w:rsid w:val="00FA6EF4"/>
    <w:pPr>
      <w:widowControl w:val="0"/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-10"/>
      <w:sz w:val="9"/>
      <w:szCs w:val="9"/>
      <w:lang w:val="en-US" w:bidi="en-US"/>
    </w:rPr>
  </w:style>
  <w:style w:type="character" w:customStyle="1" w:styleId="280">
    <w:name w:val="Основной текст (28)_"/>
    <w:basedOn w:val="a1"/>
    <w:link w:val="281"/>
    <w:rsid w:val="00FA6EF4"/>
    <w:rPr>
      <w:rFonts w:ascii="Times New Roman" w:eastAsia="Times New Roman" w:hAnsi="Times New Roman" w:cs="Times New Roman"/>
      <w:sz w:val="8"/>
      <w:szCs w:val="8"/>
      <w:shd w:val="clear" w:color="auto" w:fill="FFFFFF"/>
    </w:rPr>
  </w:style>
  <w:style w:type="paragraph" w:customStyle="1" w:styleId="281">
    <w:name w:val="Основной текст (28)"/>
    <w:basedOn w:val="a0"/>
    <w:link w:val="280"/>
    <w:rsid w:val="00FA6EF4"/>
    <w:pPr>
      <w:widowControl w:val="0"/>
      <w:shd w:val="clear" w:color="auto" w:fill="FFFFFF"/>
      <w:spacing w:line="0" w:lineRule="atLeast"/>
    </w:pPr>
    <w:rPr>
      <w:rFonts w:ascii="Times New Roman" w:eastAsia="Times New Roman" w:hAnsi="Times New Roman" w:cs="Times New Roman"/>
      <w:sz w:val="8"/>
      <w:szCs w:val="8"/>
    </w:rPr>
  </w:style>
  <w:style w:type="character" w:customStyle="1" w:styleId="290">
    <w:name w:val="Основной текст (29)_"/>
    <w:basedOn w:val="a1"/>
    <w:link w:val="291"/>
    <w:rsid w:val="00FA6EF4"/>
    <w:rPr>
      <w:rFonts w:ascii="Franklin Gothic Medium Cond" w:eastAsia="Franklin Gothic Medium Cond" w:hAnsi="Franklin Gothic Medium Cond" w:cs="Franklin Gothic Medium Cond"/>
      <w:spacing w:val="-10"/>
      <w:sz w:val="36"/>
      <w:szCs w:val="36"/>
      <w:shd w:val="clear" w:color="auto" w:fill="FFFFFF"/>
    </w:rPr>
  </w:style>
  <w:style w:type="paragraph" w:customStyle="1" w:styleId="291">
    <w:name w:val="Основной текст (29)"/>
    <w:basedOn w:val="a0"/>
    <w:link w:val="290"/>
    <w:rsid w:val="00FA6EF4"/>
    <w:pPr>
      <w:widowControl w:val="0"/>
      <w:shd w:val="clear" w:color="auto" w:fill="FFFFFF"/>
      <w:spacing w:after="240" w:line="0" w:lineRule="atLeast"/>
      <w:jc w:val="both"/>
    </w:pPr>
    <w:rPr>
      <w:rFonts w:ascii="Franklin Gothic Medium Cond" w:eastAsia="Franklin Gothic Medium Cond" w:hAnsi="Franklin Gothic Medium Cond" w:cs="Franklin Gothic Medium Cond"/>
      <w:spacing w:val="-10"/>
      <w:sz w:val="36"/>
      <w:szCs w:val="36"/>
    </w:rPr>
  </w:style>
  <w:style w:type="character" w:customStyle="1" w:styleId="29TimesNewRoman16pt0pt">
    <w:name w:val="Основной текст (29) + Times New Roman;16 pt;Полужирный;Курсив;Интервал 0 pt"/>
    <w:basedOn w:val="290"/>
    <w:rsid w:val="00FA6EF4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32"/>
      <w:szCs w:val="32"/>
      <w:shd w:val="clear" w:color="auto" w:fill="FFFFFF"/>
      <w:lang w:val="ru-RU" w:eastAsia="ru-RU" w:bidi="ru-RU"/>
    </w:rPr>
  </w:style>
  <w:style w:type="character" w:customStyle="1" w:styleId="292">
    <w:name w:val="Основной текст (29) + Малые прописные"/>
    <w:basedOn w:val="290"/>
    <w:rsid w:val="00FA6EF4"/>
    <w:rPr>
      <w:rFonts w:ascii="Franklin Gothic Medium Cond" w:eastAsia="Franklin Gothic Medium Cond" w:hAnsi="Franklin Gothic Medium Cond" w:cs="Franklin Gothic Medium Cond"/>
      <w:smallCaps/>
      <w:color w:val="000000"/>
      <w:spacing w:val="-10"/>
      <w:w w:val="100"/>
      <w:position w:val="0"/>
      <w:sz w:val="36"/>
      <w:szCs w:val="36"/>
      <w:shd w:val="clear" w:color="auto" w:fill="FFFFFF"/>
      <w:lang w:val="ru-RU" w:eastAsia="ru-RU" w:bidi="ru-RU"/>
    </w:rPr>
  </w:style>
  <w:style w:type="character" w:customStyle="1" w:styleId="300">
    <w:name w:val="Основной текст (30)_"/>
    <w:basedOn w:val="a1"/>
    <w:link w:val="301"/>
    <w:rsid w:val="00FA6EF4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301">
    <w:name w:val="Основной текст (30)"/>
    <w:basedOn w:val="a0"/>
    <w:link w:val="300"/>
    <w:rsid w:val="00FA6EF4"/>
    <w:pPr>
      <w:widowControl w:val="0"/>
      <w:shd w:val="clear" w:color="auto" w:fill="FFFFFF"/>
      <w:spacing w:line="533" w:lineRule="exact"/>
      <w:jc w:val="both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30FranklinGothicMediumCond18pt">
    <w:name w:val="Основной текст (30) + Franklin Gothic Medium Cond;18 pt;Не полужирный;Курсив"/>
    <w:basedOn w:val="300"/>
    <w:rsid w:val="00FA6EF4"/>
    <w:rPr>
      <w:rFonts w:ascii="Franklin Gothic Medium Cond" w:eastAsia="Franklin Gothic Medium Cond" w:hAnsi="Franklin Gothic Medium Cond" w:cs="Franklin Gothic Medium Cond"/>
      <w:b/>
      <w:bCs/>
      <w:i/>
      <w:iCs/>
      <w:color w:val="000000"/>
      <w:spacing w:val="0"/>
      <w:w w:val="100"/>
      <w:position w:val="0"/>
      <w:sz w:val="36"/>
      <w:szCs w:val="36"/>
      <w:shd w:val="clear" w:color="auto" w:fill="FFFFFF"/>
      <w:lang w:val="ru-RU" w:eastAsia="ru-RU" w:bidi="ru-RU"/>
    </w:rPr>
  </w:style>
  <w:style w:type="character" w:customStyle="1" w:styleId="29TimesNewRoman16pt0pt0">
    <w:name w:val="Основной текст (29) + Times New Roman;16 pt;Полужирный;Курсив;Малые прописные;Интервал 0 pt"/>
    <w:basedOn w:val="290"/>
    <w:rsid w:val="00FA6EF4"/>
    <w:rPr>
      <w:rFonts w:ascii="Times New Roman" w:eastAsia="Times New Roman" w:hAnsi="Times New Roman" w:cs="Times New Roman"/>
      <w:b/>
      <w:bCs/>
      <w:i/>
      <w:iCs/>
      <w:smallCaps/>
      <w:color w:val="000000"/>
      <w:spacing w:val="0"/>
      <w:w w:val="100"/>
      <w:position w:val="0"/>
      <w:sz w:val="32"/>
      <w:szCs w:val="32"/>
      <w:shd w:val="clear" w:color="auto" w:fill="FFFFFF"/>
      <w:lang w:val="en-US" w:eastAsia="en-US" w:bidi="en-US"/>
    </w:rPr>
  </w:style>
  <w:style w:type="character" w:customStyle="1" w:styleId="2a">
    <w:name w:val="Оглавление (2)_"/>
    <w:basedOn w:val="a1"/>
    <w:link w:val="2b"/>
    <w:rsid w:val="00FA6EF4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b">
    <w:name w:val="Оглавление (2)"/>
    <w:basedOn w:val="a0"/>
    <w:link w:val="2a"/>
    <w:rsid w:val="00FA6EF4"/>
    <w:pPr>
      <w:widowControl w:val="0"/>
      <w:shd w:val="clear" w:color="auto" w:fill="FFFFFF"/>
      <w:spacing w:after="240"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pt">
    <w:name w:val="Оглавление (2) + Курсив;Интервал 1 pt"/>
    <w:basedOn w:val="2a"/>
    <w:rsid w:val="00FA6EF4"/>
    <w:rPr>
      <w:rFonts w:ascii="Times New Roman" w:eastAsia="Times New Roman" w:hAnsi="Times New Roman" w:cs="Times New Roman"/>
      <w:i/>
      <w:iCs/>
      <w:color w:val="000000"/>
      <w:spacing w:val="2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2c">
    <w:name w:val="Оглавление (2) + Малые прописные"/>
    <w:basedOn w:val="2a"/>
    <w:rsid w:val="00FA6EF4"/>
    <w:rPr>
      <w:rFonts w:ascii="Times New Roman" w:eastAsia="Times New Roman" w:hAnsi="Times New Roman" w:cs="Times New Roman"/>
      <w:smallCap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afe">
    <w:name w:val="Оглавление_"/>
    <w:basedOn w:val="a1"/>
    <w:link w:val="aff"/>
    <w:rsid w:val="00FA6EF4"/>
    <w:rPr>
      <w:rFonts w:ascii="Franklin Gothic Medium Cond" w:eastAsia="Franklin Gothic Medium Cond" w:hAnsi="Franklin Gothic Medium Cond" w:cs="Franklin Gothic Medium Cond"/>
      <w:spacing w:val="-10"/>
      <w:sz w:val="36"/>
      <w:szCs w:val="36"/>
      <w:shd w:val="clear" w:color="auto" w:fill="FFFFFF"/>
    </w:rPr>
  </w:style>
  <w:style w:type="paragraph" w:customStyle="1" w:styleId="aff">
    <w:name w:val="Оглавление"/>
    <w:basedOn w:val="a0"/>
    <w:link w:val="afe"/>
    <w:rsid w:val="00FA6EF4"/>
    <w:pPr>
      <w:widowControl w:val="0"/>
      <w:shd w:val="clear" w:color="auto" w:fill="FFFFFF"/>
      <w:spacing w:line="538" w:lineRule="exact"/>
    </w:pPr>
    <w:rPr>
      <w:rFonts w:ascii="Franklin Gothic Medium Cond" w:eastAsia="Franklin Gothic Medium Cond" w:hAnsi="Franklin Gothic Medium Cond" w:cs="Franklin Gothic Medium Cond"/>
      <w:spacing w:val="-10"/>
      <w:sz w:val="36"/>
      <w:szCs w:val="36"/>
    </w:rPr>
  </w:style>
  <w:style w:type="character" w:customStyle="1" w:styleId="TimesNewRoman16pt0pt">
    <w:name w:val="Оглавление + Times New Roman;16 pt;Полужирный;Курсив;Интервал 0 pt"/>
    <w:basedOn w:val="afe"/>
    <w:rsid w:val="00FA6EF4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32"/>
      <w:szCs w:val="32"/>
      <w:shd w:val="clear" w:color="auto" w:fill="FFFFFF"/>
      <w:lang w:val="ru-RU" w:eastAsia="ru-RU" w:bidi="ru-RU"/>
    </w:rPr>
  </w:style>
  <w:style w:type="character" w:customStyle="1" w:styleId="29TimesNewRoman105pt0pt">
    <w:name w:val="Основной текст (29) + Times New Roman;10;5 pt;Полужирный;Малые прописные;Интервал 0 pt"/>
    <w:basedOn w:val="290"/>
    <w:rsid w:val="00FA6EF4"/>
    <w:rPr>
      <w:rFonts w:ascii="Times New Roman" w:eastAsia="Times New Roman" w:hAnsi="Times New Roman" w:cs="Times New Roman"/>
      <w:b/>
      <w:bCs/>
      <w:smallCaps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1a">
    <w:name w:val="Заголовок №1_"/>
    <w:basedOn w:val="a1"/>
    <w:link w:val="1b"/>
    <w:rsid w:val="00FA6EF4"/>
    <w:rPr>
      <w:rFonts w:ascii="Verdana" w:eastAsia="Verdana" w:hAnsi="Verdana" w:cs="Verdana"/>
      <w:sz w:val="30"/>
      <w:szCs w:val="30"/>
      <w:shd w:val="clear" w:color="auto" w:fill="FFFFFF"/>
      <w:lang w:val="en-US" w:bidi="en-US"/>
    </w:rPr>
  </w:style>
  <w:style w:type="paragraph" w:customStyle="1" w:styleId="1b">
    <w:name w:val="Заголовок №1"/>
    <w:basedOn w:val="a0"/>
    <w:link w:val="1a"/>
    <w:rsid w:val="00FA6EF4"/>
    <w:pPr>
      <w:widowControl w:val="0"/>
      <w:shd w:val="clear" w:color="auto" w:fill="FFFFFF"/>
      <w:spacing w:after="240" w:line="0" w:lineRule="atLeast"/>
      <w:jc w:val="both"/>
      <w:outlineLvl w:val="0"/>
    </w:pPr>
    <w:rPr>
      <w:rFonts w:ascii="Verdana" w:eastAsia="Verdana" w:hAnsi="Verdana" w:cs="Verdana"/>
      <w:sz w:val="30"/>
      <w:szCs w:val="30"/>
      <w:lang w:val="en-US" w:bidi="en-US"/>
    </w:rPr>
  </w:style>
  <w:style w:type="character" w:customStyle="1" w:styleId="302">
    <w:name w:val="Основной текст (30) + Малые прописные"/>
    <w:basedOn w:val="300"/>
    <w:rsid w:val="00FA6EF4"/>
    <w:rPr>
      <w:rFonts w:ascii="Times New Roman" w:eastAsia="Times New Roman" w:hAnsi="Times New Roman" w:cs="Times New Roman"/>
      <w:b/>
      <w:bCs/>
      <w:smallCap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302pt">
    <w:name w:val="Основной текст (30) + Интервал 2 pt"/>
    <w:basedOn w:val="300"/>
    <w:rsid w:val="00FA6EF4"/>
    <w:rPr>
      <w:rFonts w:ascii="Times New Roman" w:eastAsia="Times New Roman" w:hAnsi="Times New Roman" w:cs="Times New Roman"/>
      <w:b/>
      <w:bCs/>
      <w:color w:val="000000"/>
      <w:spacing w:val="5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320">
    <w:name w:val="Основной текст (32)_"/>
    <w:basedOn w:val="a1"/>
    <w:link w:val="321"/>
    <w:rsid w:val="00FA6EF4"/>
    <w:rPr>
      <w:rFonts w:ascii="Times New Roman" w:eastAsia="Times New Roman" w:hAnsi="Times New Roman" w:cs="Times New Roman"/>
      <w:spacing w:val="-20"/>
      <w:sz w:val="34"/>
      <w:szCs w:val="34"/>
      <w:shd w:val="clear" w:color="auto" w:fill="FFFFFF"/>
    </w:rPr>
  </w:style>
  <w:style w:type="paragraph" w:customStyle="1" w:styleId="321">
    <w:name w:val="Основной текст (32)"/>
    <w:basedOn w:val="a0"/>
    <w:link w:val="320"/>
    <w:rsid w:val="00FA6EF4"/>
    <w:pPr>
      <w:widowControl w:val="0"/>
      <w:shd w:val="clear" w:color="auto" w:fill="FFFFFF"/>
      <w:spacing w:after="300" w:line="0" w:lineRule="atLeast"/>
      <w:jc w:val="both"/>
    </w:pPr>
    <w:rPr>
      <w:rFonts w:ascii="Times New Roman" w:eastAsia="Times New Roman" w:hAnsi="Times New Roman" w:cs="Times New Roman"/>
      <w:spacing w:val="-20"/>
      <w:sz w:val="34"/>
      <w:szCs w:val="34"/>
    </w:rPr>
  </w:style>
  <w:style w:type="character" w:customStyle="1" w:styleId="32Consolas18pt-3pt">
    <w:name w:val="Основной текст (32) + Consolas;18 pt;Курсив;Интервал -3 pt"/>
    <w:basedOn w:val="320"/>
    <w:rsid w:val="00FA6EF4"/>
    <w:rPr>
      <w:rFonts w:ascii="Consolas" w:eastAsia="Consolas" w:hAnsi="Consolas" w:cs="Consolas"/>
      <w:i/>
      <w:iCs/>
      <w:color w:val="000000"/>
      <w:spacing w:val="-70"/>
      <w:w w:val="100"/>
      <w:position w:val="0"/>
      <w:sz w:val="36"/>
      <w:szCs w:val="36"/>
      <w:shd w:val="clear" w:color="auto" w:fill="FFFFFF"/>
      <w:lang w:val="ru-RU" w:eastAsia="ru-RU" w:bidi="ru-RU"/>
    </w:rPr>
  </w:style>
  <w:style w:type="character" w:customStyle="1" w:styleId="330">
    <w:name w:val="Основной текст (33)_"/>
    <w:basedOn w:val="a1"/>
    <w:link w:val="331"/>
    <w:rsid w:val="00FA6EF4"/>
    <w:rPr>
      <w:rFonts w:ascii="Garamond" w:eastAsia="Garamond" w:hAnsi="Garamond" w:cs="Garamond"/>
      <w:b/>
      <w:bCs/>
      <w:spacing w:val="20"/>
      <w:sz w:val="28"/>
      <w:szCs w:val="28"/>
      <w:shd w:val="clear" w:color="auto" w:fill="FFFFFF"/>
    </w:rPr>
  </w:style>
  <w:style w:type="paragraph" w:customStyle="1" w:styleId="331">
    <w:name w:val="Основной текст (33)"/>
    <w:basedOn w:val="a0"/>
    <w:link w:val="330"/>
    <w:rsid w:val="00FA6EF4"/>
    <w:pPr>
      <w:widowControl w:val="0"/>
      <w:shd w:val="clear" w:color="auto" w:fill="FFFFFF"/>
      <w:spacing w:before="300" w:after="300" w:line="0" w:lineRule="atLeast"/>
      <w:jc w:val="both"/>
    </w:pPr>
    <w:rPr>
      <w:rFonts w:ascii="Garamond" w:eastAsia="Garamond" w:hAnsi="Garamond" w:cs="Garamond"/>
      <w:b/>
      <w:bCs/>
      <w:spacing w:val="20"/>
      <w:sz w:val="28"/>
      <w:szCs w:val="28"/>
    </w:rPr>
  </w:style>
  <w:style w:type="character" w:customStyle="1" w:styleId="37">
    <w:name w:val="Оглавление (3)_"/>
    <w:basedOn w:val="a1"/>
    <w:link w:val="38"/>
    <w:rsid w:val="00FA6EF4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38">
    <w:name w:val="Оглавление (3)"/>
    <w:basedOn w:val="a0"/>
    <w:link w:val="37"/>
    <w:rsid w:val="00FA6EF4"/>
    <w:pPr>
      <w:widowControl w:val="0"/>
      <w:shd w:val="clear" w:color="auto" w:fill="FFFFFF"/>
      <w:spacing w:before="300" w:line="538" w:lineRule="exact"/>
      <w:jc w:val="both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3FranklinGothicMediumCond18pt">
    <w:name w:val="Оглавление (3) + Franklin Gothic Medium Cond;18 pt;Не полужирный;Курсив"/>
    <w:basedOn w:val="37"/>
    <w:rsid w:val="00FA6EF4"/>
    <w:rPr>
      <w:rFonts w:ascii="Franklin Gothic Medium Cond" w:eastAsia="Franklin Gothic Medium Cond" w:hAnsi="Franklin Gothic Medium Cond" w:cs="Franklin Gothic Medium Cond"/>
      <w:b/>
      <w:bCs/>
      <w:i/>
      <w:iCs/>
      <w:color w:val="000000"/>
      <w:spacing w:val="0"/>
      <w:w w:val="100"/>
      <w:position w:val="0"/>
      <w:sz w:val="36"/>
      <w:szCs w:val="36"/>
      <w:shd w:val="clear" w:color="auto" w:fill="FFFFFF"/>
      <w:lang w:val="en-US" w:eastAsia="en-US" w:bidi="en-US"/>
    </w:rPr>
  </w:style>
  <w:style w:type="character" w:customStyle="1" w:styleId="31TimesNewRoman13pt">
    <w:name w:val="Основной текст (31) + Times New Roman;13 pt;Полужирный;Не курсив"/>
    <w:basedOn w:val="310"/>
    <w:rsid w:val="00FA6EF4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29TimesNewRoman16pt2pt">
    <w:name w:val="Основной текст (29) + Times New Roman;16 pt;Полужирный;Курсив;Интервал 2 pt"/>
    <w:basedOn w:val="290"/>
    <w:rsid w:val="00FA6EF4"/>
    <w:rPr>
      <w:rFonts w:ascii="Times New Roman" w:eastAsia="Times New Roman" w:hAnsi="Times New Roman" w:cs="Times New Roman"/>
      <w:b/>
      <w:bCs/>
      <w:i/>
      <w:iCs/>
      <w:color w:val="000000"/>
      <w:spacing w:val="50"/>
      <w:w w:val="100"/>
      <w:position w:val="0"/>
      <w:sz w:val="32"/>
      <w:szCs w:val="32"/>
      <w:shd w:val="clear" w:color="auto" w:fill="FFFFFF"/>
      <w:lang w:val="ru-RU" w:eastAsia="ru-RU" w:bidi="ru-RU"/>
    </w:rPr>
  </w:style>
  <w:style w:type="character" w:customStyle="1" w:styleId="29TimesNewRoman16pt1pt">
    <w:name w:val="Основной текст (29) + Times New Roman;16 pt;Полужирный;Курсив;Интервал 1 pt"/>
    <w:basedOn w:val="290"/>
    <w:rsid w:val="00FA6EF4"/>
    <w:rPr>
      <w:rFonts w:ascii="Times New Roman" w:eastAsia="Times New Roman" w:hAnsi="Times New Roman" w:cs="Times New Roman"/>
      <w:b/>
      <w:bCs/>
      <w:i/>
      <w:iCs/>
      <w:color w:val="000000"/>
      <w:spacing w:val="30"/>
      <w:w w:val="100"/>
      <w:position w:val="0"/>
      <w:sz w:val="32"/>
      <w:szCs w:val="32"/>
      <w:shd w:val="clear" w:color="auto" w:fill="FFFFFF"/>
      <w:lang w:val="ru-RU" w:eastAsia="ru-RU" w:bidi="ru-RU"/>
    </w:rPr>
  </w:style>
  <w:style w:type="character" w:customStyle="1" w:styleId="340">
    <w:name w:val="Основной текст (34)_"/>
    <w:basedOn w:val="a1"/>
    <w:link w:val="341"/>
    <w:rsid w:val="00FA6EF4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341">
    <w:name w:val="Основной текст (34)"/>
    <w:basedOn w:val="a0"/>
    <w:link w:val="340"/>
    <w:rsid w:val="00FA6EF4"/>
    <w:pPr>
      <w:widowControl w:val="0"/>
      <w:shd w:val="clear" w:color="auto" w:fill="FFFFFF"/>
      <w:spacing w:line="547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3413pt1pt">
    <w:name w:val="Основной текст (34) + 13 pt;Полужирный;Интервал 1 pt"/>
    <w:basedOn w:val="340"/>
    <w:rsid w:val="00FA6EF4"/>
    <w:rPr>
      <w:rFonts w:ascii="Times New Roman" w:eastAsia="Times New Roman" w:hAnsi="Times New Roman" w:cs="Times New Roman"/>
      <w:b/>
      <w:bCs/>
      <w:color w:val="000000"/>
      <w:spacing w:val="2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29TimesNewRoman12pt0pt">
    <w:name w:val="Основной текст (29) + Times New Roman;12 pt;Интервал 0 pt"/>
    <w:basedOn w:val="290"/>
    <w:rsid w:val="00FA6EF4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290pt">
    <w:name w:val="Основной текст (29) + Курсив;Интервал 0 pt"/>
    <w:basedOn w:val="290"/>
    <w:rsid w:val="00FA6EF4"/>
    <w:rPr>
      <w:rFonts w:ascii="Franklin Gothic Medium Cond" w:eastAsia="Franklin Gothic Medium Cond" w:hAnsi="Franklin Gothic Medium Cond" w:cs="Franklin Gothic Medium Cond"/>
      <w:b/>
      <w:bCs/>
      <w:i/>
      <w:iCs/>
      <w:color w:val="000000"/>
      <w:spacing w:val="0"/>
      <w:w w:val="100"/>
      <w:position w:val="0"/>
      <w:sz w:val="36"/>
      <w:szCs w:val="36"/>
      <w:shd w:val="clear" w:color="auto" w:fill="FFFFFF"/>
      <w:lang w:val="ru-RU" w:eastAsia="ru-RU" w:bidi="ru-RU"/>
    </w:rPr>
  </w:style>
  <w:style w:type="character" w:customStyle="1" w:styleId="29TimesNewRoman12pt0pt0">
    <w:name w:val="Основной текст (29) + Times New Roman;12 pt;Малые прописные;Интервал 0 pt"/>
    <w:basedOn w:val="290"/>
    <w:rsid w:val="00FA6EF4"/>
    <w:rPr>
      <w:rFonts w:ascii="Times New Roman" w:eastAsia="Times New Roman" w:hAnsi="Times New Roman" w:cs="Times New Roman"/>
      <w:b/>
      <w:bCs/>
      <w:smallCap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350">
    <w:name w:val="Основной текст (35)_"/>
    <w:basedOn w:val="a1"/>
    <w:link w:val="351"/>
    <w:rsid w:val="00FA6EF4"/>
    <w:rPr>
      <w:rFonts w:ascii="Times New Roman" w:eastAsia="Times New Roman" w:hAnsi="Times New Roman" w:cs="Times New Roman"/>
      <w:w w:val="50"/>
      <w:sz w:val="34"/>
      <w:szCs w:val="34"/>
      <w:shd w:val="clear" w:color="auto" w:fill="FFFFFF"/>
    </w:rPr>
  </w:style>
  <w:style w:type="paragraph" w:customStyle="1" w:styleId="351">
    <w:name w:val="Основной текст (35)"/>
    <w:basedOn w:val="a0"/>
    <w:link w:val="350"/>
    <w:rsid w:val="00FA6EF4"/>
    <w:pPr>
      <w:widowControl w:val="0"/>
      <w:shd w:val="clear" w:color="auto" w:fill="FFFFFF"/>
      <w:spacing w:line="542" w:lineRule="exact"/>
      <w:ind w:firstLine="760"/>
      <w:jc w:val="both"/>
    </w:pPr>
    <w:rPr>
      <w:rFonts w:ascii="Times New Roman" w:eastAsia="Times New Roman" w:hAnsi="Times New Roman" w:cs="Times New Roman"/>
      <w:w w:val="50"/>
      <w:sz w:val="34"/>
      <w:szCs w:val="34"/>
    </w:rPr>
  </w:style>
  <w:style w:type="character" w:customStyle="1" w:styleId="3514pt100">
    <w:name w:val="Основной текст (35) + 14 pt;Масштаб 100%"/>
    <w:basedOn w:val="350"/>
    <w:rsid w:val="00FA6EF4"/>
    <w:rPr>
      <w:rFonts w:ascii="Times New Roman" w:eastAsia="Times New Roman" w:hAnsi="Times New Roman" w:cs="Times New Roman"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35SegoeUI100">
    <w:name w:val="Основной текст (35) + Segoe UI;Полужирный;Курсив;Масштаб 100%"/>
    <w:basedOn w:val="350"/>
    <w:rsid w:val="00FA6EF4"/>
    <w:rPr>
      <w:rFonts w:ascii="Segoe UI" w:eastAsia="Segoe UI" w:hAnsi="Segoe UI" w:cs="Segoe UI"/>
      <w:b/>
      <w:bCs/>
      <w:i/>
      <w:iCs/>
      <w:color w:val="000000"/>
      <w:spacing w:val="0"/>
      <w:w w:val="100"/>
      <w:position w:val="0"/>
      <w:sz w:val="34"/>
      <w:szCs w:val="34"/>
      <w:shd w:val="clear" w:color="auto" w:fill="FFFFFF"/>
      <w:lang w:val="ru-RU" w:eastAsia="ru-RU" w:bidi="ru-RU"/>
    </w:rPr>
  </w:style>
  <w:style w:type="character" w:customStyle="1" w:styleId="360">
    <w:name w:val="Основной текст (36)_"/>
    <w:basedOn w:val="a1"/>
    <w:link w:val="361"/>
    <w:rsid w:val="00FA6EF4"/>
    <w:rPr>
      <w:rFonts w:ascii="Times New Roman" w:eastAsia="Times New Roman" w:hAnsi="Times New Roman" w:cs="Times New Roman"/>
      <w:b/>
      <w:bCs/>
      <w:i/>
      <w:iCs/>
      <w:spacing w:val="60"/>
      <w:sz w:val="38"/>
      <w:szCs w:val="38"/>
      <w:shd w:val="clear" w:color="auto" w:fill="FFFFFF"/>
    </w:rPr>
  </w:style>
  <w:style w:type="paragraph" w:customStyle="1" w:styleId="361">
    <w:name w:val="Основной текст (36)"/>
    <w:basedOn w:val="a0"/>
    <w:link w:val="360"/>
    <w:rsid w:val="00FA6EF4"/>
    <w:pPr>
      <w:widowControl w:val="0"/>
      <w:shd w:val="clear" w:color="auto" w:fill="FFFFFF"/>
      <w:spacing w:line="518" w:lineRule="exact"/>
    </w:pPr>
    <w:rPr>
      <w:rFonts w:ascii="Times New Roman" w:eastAsia="Times New Roman" w:hAnsi="Times New Roman" w:cs="Times New Roman"/>
      <w:b/>
      <w:bCs/>
      <w:i/>
      <w:iCs/>
      <w:spacing w:val="60"/>
      <w:sz w:val="38"/>
      <w:szCs w:val="38"/>
    </w:rPr>
  </w:style>
  <w:style w:type="character" w:customStyle="1" w:styleId="370">
    <w:name w:val="Основной текст (37)_"/>
    <w:basedOn w:val="a1"/>
    <w:link w:val="371"/>
    <w:rsid w:val="00FA6EF4"/>
    <w:rPr>
      <w:rFonts w:ascii="Times New Roman" w:eastAsia="Times New Roman" w:hAnsi="Times New Roman" w:cs="Times New Roman"/>
      <w:i/>
      <w:iCs/>
      <w:spacing w:val="20"/>
      <w:sz w:val="28"/>
      <w:szCs w:val="28"/>
      <w:shd w:val="clear" w:color="auto" w:fill="FFFFFF"/>
    </w:rPr>
  </w:style>
  <w:style w:type="paragraph" w:customStyle="1" w:styleId="371">
    <w:name w:val="Основной текст (37)"/>
    <w:basedOn w:val="a0"/>
    <w:link w:val="370"/>
    <w:rsid w:val="00FA6EF4"/>
    <w:pPr>
      <w:widowControl w:val="0"/>
      <w:shd w:val="clear" w:color="auto" w:fill="FFFFFF"/>
      <w:spacing w:line="542" w:lineRule="exact"/>
      <w:jc w:val="both"/>
    </w:pPr>
    <w:rPr>
      <w:rFonts w:ascii="Times New Roman" w:eastAsia="Times New Roman" w:hAnsi="Times New Roman" w:cs="Times New Roman"/>
      <w:i/>
      <w:iCs/>
      <w:spacing w:val="20"/>
      <w:sz w:val="28"/>
      <w:szCs w:val="28"/>
    </w:rPr>
  </w:style>
  <w:style w:type="character" w:customStyle="1" w:styleId="370pt">
    <w:name w:val="Основной текст (37) + Не курсив;Интервал 0 pt"/>
    <w:basedOn w:val="370"/>
    <w:rsid w:val="00FA6EF4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29TimesNewRoman14pt0pt60">
    <w:name w:val="Основной текст (29) + Times New Roman;14 pt;Полужирный;Интервал 0 pt;Масштаб 60%"/>
    <w:basedOn w:val="290"/>
    <w:rsid w:val="00FA6EF4"/>
    <w:rPr>
      <w:rFonts w:ascii="Times New Roman" w:eastAsia="Times New Roman" w:hAnsi="Times New Roman" w:cs="Times New Roman"/>
      <w:b/>
      <w:bCs/>
      <w:color w:val="000000"/>
      <w:spacing w:val="0"/>
      <w:w w:val="60"/>
      <w:position w:val="0"/>
      <w:sz w:val="28"/>
      <w:szCs w:val="28"/>
      <w:shd w:val="clear" w:color="auto" w:fill="FFFFFF"/>
      <w:lang w:val="en-US" w:eastAsia="en-US" w:bidi="en-US"/>
    </w:rPr>
  </w:style>
  <w:style w:type="character" w:customStyle="1" w:styleId="aff0">
    <w:name w:val="Оглавление + Малые прописные"/>
    <w:basedOn w:val="afe"/>
    <w:rsid w:val="00FA6EF4"/>
    <w:rPr>
      <w:rFonts w:ascii="Franklin Gothic Medium Cond" w:eastAsia="Franklin Gothic Medium Cond" w:hAnsi="Franklin Gothic Medium Cond" w:cs="Franklin Gothic Medium Cond"/>
      <w:smallCaps/>
      <w:color w:val="000000"/>
      <w:spacing w:val="-10"/>
      <w:w w:val="100"/>
      <w:position w:val="0"/>
      <w:sz w:val="36"/>
      <w:szCs w:val="36"/>
      <w:shd w:val="clear" w:color="auto" w:fill="FFFFFF"/>
      <w:lang w:val="en-US" w:eastAsia="en-US" w:bidi="en-US"/>
    </w:rPr>
  </w:style>
  <w:style w:type="character" w:customStyle="1" w:styleId="TimesNewRoman16pt1pt">
    <w:name w:val="Оглавление + Times New Roman;16 pt;Полужирный;Курсив;Интервал 1 pt"/>
    <w:basedOn w:val="afe"/>
    <w:rsid w:val="00FA6EF4"/>
    <w:rPr>
      <w:rFonts w:ascii="Times New Roman" w:eastAsia="Times New Roman" w:hAnsi="Times New Roman" w:cs="Times New Roman"/>
      <w:b/>
      <w:bCs/>
      <w:i/>
      <w:iCs/>
      <w:color w:val="000000"/>
      <w:spacing w:val="30"/>
      <w:w w:val="100"/>
      <w:position w:val="0"/>
      <w:sz w:val="32"/>
      <w:szCs w:val="32"/>
      <w:shd w:val="clear" w:color="auto" w:fill="FFFFFF"/>
      <w:lang w:val="ru-RU" w:eastAsia="ru-RU" w:bidi="ru-RU"/>
    </w:rPr>
  </w:style>
  <w:style w:type="character" w:customStyle="1" w:styleId="2d">
    <w:name w:val="Заголовок №2_"/>
    <w:basedOn w:val="a1"/>
    <w:link w:val="2e"/>
    <w:rsid w:val="00FA6EF4"/>
    <w:rPr>
      <w:rFonts w:ascii="Times New Roman" w:eastAsia="Times New Roman" w:hAnsi="Times New Roman" w:cs="Times New Roman"/>
      <w:b/>
      <w:bCs/>
      <w:spacing w:val="20"/>
      <w:sz w:val="24"/>
      <w:szCs w:val="24"/>
      <w:shd w:val="clear" w:color="auto" w:fill="FFFFFF"/>
    </w:rPr>
  </w:style>
  <w:style w:type="paragraph" w:customStyle="1" w:styleId="2e">
    <w:name w:val="Заголовок №2"/>
    <w:basedOn w:val="a0"/>
    <w:link w:val="2d"/>
    <w:rsid w:val="00FA6EF4"/>
    <w:pPr>
      <w:widowControl w:val="0"/>
      <w:shd w:val="clear" w:color="auto" w:fill="FFFFFF"/>
      <w:spacing w:after="240" w:line="0" w:lineRule="atLeast"/>
      <w:outlineLvl w:val="1"/>
    </w:pPr>
    <w:rPr>
      <w:rFonts w:ascii="Times New Roman" w:eastAsia="Times New Roman" w:hAnsi="Times New Roman" w:cs="Times New Roman"/>
      <w:b/>
      <w:bCs/>
      <w:spacing w:val="20"/>
      <w:sz w:val="24"/>
      <w:szCs w:val="24"/>
    </w:rPr>
  </w:style>
  <w:style w:type="character" w:customStyle="1" w:styleId="2Consolas18pt0pt">
    <w:name w:val="Заголовок №2 + Consolas;18 pt;Курсив;Интервал 0 pt"/>
    <w:basedOn w:val="2d"/>
    <w:rsid w:val="00FA6EF4"/>
    <w:rPr>
      <w:rFonts w:ascii="Consolas" w:eastAsia="Consolas" w:hAnsi="Consolas" w:cs="Consolas"/>
      <w:b/>
      <w:bCs/>
      <w:i/>
      <w:iCs/>
      <w:color w:val="000000"/>
      <w:spacing w:val="-10"/>
      <w:w w:val="100"/>
      <w:position w:val="0"/>
      <w:sz w:val="36"/>
      <w:szCs w:val="36"/>
      <w:shd w:val="clear" w:color="auto" w:fill="FFFFFF"/>
      <w:lang w:val="ru-RU" w:eastAsia="ru-RU" w:bidi="ru-RU"/>
    </w:rPr>
  </w:style>
  <w:style w:type="character" w:customStyle="1" w:styleId="2f">
    <w:name w:val="Оглавление (2) + Курсив"/>
    <w:basedOn w:val="2a"/>
    <w:rsid w:val="00FA6EF4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220pt1pt">
    <w:name w:val="Оглавление (2) + 20 pt;Курсив;Интервал 1 pt"/>
    <w:basedOn w:val="2a"/>
    <w:rsid w:val="00FA6EF4"/>
    <w:rPr>
      <w:rFonts w:ascii="Times New Roman" w:eastAsia="Times New Roman" w:hAnsi="Times New Roman" w:cs="Times New Roman"/>
      <w:i/>
      <w:iCs/>
      <w:color w:val="000000"/>
      <w:spacing w:val="30"/>
      <w:w w:val="100"/>
      <w:position w:val="0"/>
      <w:sz w:val="40"/>
      <w:szCs w:val="40"/>
      <w:shd w:val="clear" w:color="auto" w:fill="FFFFFF"/>
      <w:lang w:val="ru-RU" w:eastAsia="ru-RU" w:bidi="ru-RU"/>
    </w:rPr>
  </w:style>
  <w:style w:type="character" w:customStyle="1" w:styleId="2115pt1pt">
    <w:name w:val="Оглавление (2) + 11;5 pt;Полужирный;Интервал 1 pt"/>
    <w:basedOn w:val="2a"/>
    <w:rsid w:val="00FA6EF4"/>
    <w:rPr>
      <w:rFonts w:ascii="Times New Roman" w:eastAsia="Times New Roman" w:hAnsi="Times New Roman" w:cs="Times New Roman"/>
      <w:b/>
      <w:bCs/>
      <w:color w:val="000000"/>
      <w:spacing w:val="30"/>
      <w:w w:val="100"/>
      <w:position w:val="0"/>
      <w:sz w:val="23"/>
      <w:szCs w:val="23"/>
      <w:shd w:val="clear" w:color="auto" w:fill="FFFFFF"/>
      <w:lang w:val="en-US" w:eastAsia="en-US" w:bidi="en-US"/>
    </w:rPr>
  </w:style>
  <w:style w:type="character" w:customStyle="1" w:styleId="48">
    <w:name w:val="Оглавление (4)_"/>
    <w:basedOn w:val="a1"/>
    <w:link w:val="49"/>
    <w:rsid w:val="00FA6EF4"/>
    <w:rPr>
      <w:rFonts w:ascii="Times New Roman" w:eastAsia="Times New Roman" w:hAnsi="Times New Roman" w:cs="Times New Roman"/>
      <w:b/>
      <w:bCs/>
      <w:spacing w:val="30"/>
      <w:sz w:val="23"/>
      <w:szCs w:val="23"/>
      <w:shd w:val="clear" w:color="auto" w:fill="FFFFFF"/>
    </w:rPr>
  </w:style>
  <w:style w:type="paragraph" w:customStyle="1" w:styleId="49">
    <w:name w:val="Оглавление (4)"/>
    <w:basedOn w:val="a0"/>
    <w:link w:val="48"/>
    <w:rsid w:val="00FA6EF4"/>
    <w:pPr>
      <w:widowControl w:val="0"/>
      <w:shd w:val="clear" w:color="auto" w:fill="FFFFFF"/>
      <w:spacing w:after="300" w:line="0" w:lineRule="atLeast"/>
      <w:jc w:val="both"/>
    </w:pPr>
    <w:rPr>
      <w:rFonts w:ascii="Times New Roman" w:eastAsia="Times New Roman" w:hAnsi="Times New Roman" w:cs="Times New Roman"/>
      <w:b/>
      <w:bCs/>
      <w:spacing w:val="30"/>
      <w:sz w:val="23"/>
      <w:szCs w:val="23"/>
    </w:rPr>
  </w:style>
  <w:style w:type="character" w:customStyle="1" w:styleId="420pt">
    <w:name w:val="Оглавление (4) + 20 pt;Не полужирный;Курсив"/>
    <w:basedOn w:val="48"/>
    <w:rsid w:val="00FA6EF4"/>
    <w:rPr>
      <w:rFonts w:ascii="Times New Roman" w:eastAsia="Times New Roman" w:hAnsi="Times New Roman" w:cs="Times New Roman"/>
      <w:b/>
      <w:bCs/>
      <w:i/>
      <w:iCs/>
      <w:color w:val="000000"/>
      <w:spacing w:val="30"/>
      <w:w w:val="100"/>
      <w:position w:val="0"/>
      <w:sz w:val="40"/>
      <w:szCs w:val="40"/>
      <w:shd w:val="clear" w:color="auto" w:fill="FFFFFF"/>
      <w:lang w:val="ru-RU" w:eastAsia="ru-RU" w:bidi="ru-RU"/>
    </w:rPr>
  </w:style>
  <w:style w:type="character" w:customStyle="1" w:styleId="380">
    <w:name w:val="Основной текст (38)_"/>
    <w:basedOn w:val="a1"/>
    <w:link w:val="381"/>
    <w:rsid w:val="00FA6EF4"/>
    <w:rPr>
      <w:rFonts w:ascii="Times New Roman" w:eastAsia="Times New Roman" w:hAnsi="Times New Roman" w:cs="Times New Roman"/>
      <w:b/>
      <w:bCs/>
      <w:sz w:val="24"/>
      <w:szCs w:val="24"/>
      <w:shd w:val="clear" w:color="auto" w:fill="FFFFFF"/>
    </w:rPr>
  </w:style>
  <w:style w:type="paragraph" w:customStyle="1" w:styleId="381">
    <w:name w:val="Основной текст (38)"/>
    <w:basedOn w:val="a0"/>
    <w:link w:val="380"/>
    <w:rsid w:val="00FA6EF4"/>
    <w:pPr>
      <w:widowControl w:val="0"/>
      <w:shd w:val="clear" w:color="auto" w:fill="FFFFFF"/>
      <w:spacing w:line="499" w:lineRule="exact"/>
      <w:ind w:firstLine="780"/>
      <w:jc w:val="both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38Consolas18pt0pt">
    <w:name w:val="Основной текст (38) + Consolas;18 pt;Курсив;Малые прописные;Интервал 0 pt"/>
    <w:basedOn w:val="380"/>
    <w:rsid w:val="00FA6EF4"/>
    <w:rPr>
      <w:rFonts w:ascii="Consolas" w:eastAsia="Consolas" w:hAnsi="Consolas" w:cs="Consolas"/>
      <w:b/>
      <w:bCs/>
      <w:i/>
      <w:iCs/>
      <w:smallCaps/>
      <w:color w:val="000000"/>
      <w:spacing w:val="-10"/>
      <w:w w:val="100"/>
      <w:position w:val="0"/>
      <w:sz w:val="36"/>
      <w:szCs w:val="36"/>
      <w:shd w:val="clear" w:color="auto" w:fill="FFFFFF"/>
      <w:lang w:val="en-US" w:eastAsia="en-US" w:bidi="en-US"/>
    </w:rPr>
  </w:style>
  <w:style w:type="character" w:customStyle="1" w:styleId="382">
    <w:name w:val="Основной текст (38) + Малые прописные"/>
    <w:basedOn w:val="380"/>
    <w:rsid w:val="00FA6EF4"/>
    <w:rPr>
      <w:rFonts w:ascii="Times New Roman" w:eastAsia="Times New Roman" w:hAnsi="Times New Roman" w:cs="Times New Roman"/>
      <w:b/>
      <w:bCs/>
      <w:smallCaps/>
      <w:color w:val="000000"/>
      <w:spacing w:val="0"/>
      <w:w w:val="100"/>
      <w:position w:val="0"/>
      <w:sz w:val="24"/>
      <w:szCs w:val="24"/>
      <w:shd w:val="clear" w:color="auto" w:fill="FFFFFF"/>
      <w:lang w:val="en-US" w:eastAsia="en-US" w:bidi="en-US"/>
    </w:rPr>
  </w:style>
  <w:style w:type="character" w:customStyle="1" w:styleId="420">
    <w:name w:val="Заголовок №4 (2)_"/>
    <w:basedOn w:val="a1"/>
    <w:link w:val="421"/>
    <w:rsid w:val="00FA6EF4"/>
    <w:rPr>
      <w:rFonts w:ascii="Times New Roman" w:eastAsia="Times New Roman" w:hAnsi="Times New Roman" w:cs="Times New Roman"/>
      <w:b/>
      <w:bCs/>
      <w:spacing w:val="20"/>
      <w:w w:val="60"/>
      <w:sz w:val="28"/>
      <w:szCs w:val="28"/>
      <w:shd w:val="clear" w:color="auto" w:fill="FFFFFF"/>
    </w:rPr>
  </w:style>
  <w:style w:type="paragraph" w:customStyle="1" w:styleId="421">
    <w:name w:val="Заголовок №4 (2)"/>
    <w:basedOn w:val="a0"/>
    <w:link w:val="420"/>
    <w:rsid w:val="00FA6EF4"/>
    <w:pPr>
      <w:widowControl w:val="0"/>
      <w:shd w:val="clear" w:color="auto" w:fill="FFFFFF"/>
      <w:spacing w:line="509" w:lineRule="exact"/>
      <w:jc w:val="both"/>
      <w:outlineLvl w:val="3"/>
    </w:pPr>
    <w:rPr>
      <w:rFonts w:ascii="Times New Roman" w:eastAsia="Times New Roman" w:hAnsi="Times New Roman" w:cs="Times New Roman"/>
      <w:b/>
      <w:bCs/>
      <w:spacing w:val="20"/>
      <w:w w:val="60"/>
      <w:sz w:val="28"/>
      <w:szCs w:val="28"/>
    </w:rPr>
  </w:style>
  <w:style w:type="character" w:customStyle="1" w:styleId="420pt100">
    <w:name w:val="Заголовок №4 (2) + Не полужирный;Интервал 0 pt;Масштаб 100%"/>
    <w:basedOn w:val="420"/>
    <w:rsid w:val="00FA6EF4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42FranklinGothicMediumCond18pt-3pt100">
    <w:name w:val="Заголовок №4 (2) + Franklin Gothic Medium Cond;18 pt;Не полужирный;Курсив;Интервал -3 pt;Масштаб 100%"/>
    <w:basedOn w:val="420"/>
    <w:rsid w:val="00FA6EF4"/>
    <w:rPr>
      <w:rFonts w:ascii="Franklin Gothic Medium Cond" w:eastAsia="Franklin Gothic Medium Cond" w:hAnsi="Franklin Gothic Medium Cond" w:cs="Franklin Gothic Medium Cond"/>
      <w:b/>
      <w:bCs/>
      <w:i/>
      <w:iCs/>
      <w:color w:val="000000"/>
      <w:spacing w:val="-70"/>
      <w:w w:val="100"/>
      <w:position w:val="0"/>
      <w:sz w:val="36"/>
      <w:szCs w:val="36"/>
      <w:shd w:val="clear" w:color="auto" w:fill="FFFFFF"/>
      <w:lang w:val="ru-RU" w:eastAsia="ru-RU" w:bidi="ru-RU"/>
    </w:rPr>
  </w:style>
  <w:style w:type="character" w:customStyle="1" w:styleId="430">
    <w:name w:val="Заголовок №4 (3)_"/>
    <w:basedOn w:val="a1"/>
    <w:link w:val="431"/>
    <w:rsid w:val="00FA6EF4"/>
    <w:rPr>
      <w:rFonts w:ascii="Times New Roman" w:eastAsia="Times New Roman" w:hAnsi="Times New Roman" w:cs="Times New Roman"/>
      <w:spacing w:val="30"/>
      <w:w w:val="50"/>
      <w:sz w:val="34"/>
      <w:szCs w:val="34"/>
      <w:shd w:val="clear" w:color="auto" w:fill="FFFFFF"/>
    </w:rPr>
  </w:style>
  <w:style w:type="paragraph" w:customStyle="1" w:styleId="431">
    <w:name w:val="Заголовок №4 (3)"/>
    <w:basedOn w:val="a0"/>
    <w:link w:val="430"/>
    <w:rsid w:val="00FA6EF4"/>
    <w:pPr>
      <w:widowControl w:val="0"/>
      <w:shd w:val="clear" w:color="auto" w:fill="FFFFFF"/>
      <w:spacing w:before="240" w:after="240" w:line="0" w:lineRule="atLeast"/>
      <w:ind w:firstLine="740"/>
      <w:jc w:val="both"/>
      <w:outlineLvl w:val="3"/>
    </w:pPr>
    <w:rPr>
      <w:rFonts w:ascii="Times New Roman" w:eastAsia="Times New Roman" w:hAnsi="Times New Roman" w:cs="Times New Roman"/>
      <w:spacing w:val="30"/>
      <w:w w:val="50"/>
      <w:sz w:val="34"/>
      <w:szCs w:val="34"/>
    </w:rPr>
  </w:style>
  <w:style w:type="character" w:customStyle="1" w:styleId="4314pt0pt100">
    <w:name w:val="Заголовок №4 (3) + 14 pt;Интервал 0 pt;Масштаб 100%"/>
    <w:basedOn w:val="430"/>
    <w:rsid w:val="00FA6EF4"/>
    <w:rPr>
      <w:rFonts w:ascii="Times New Roman" w:eastAsia="Times New Roman" w:hAnsi="Times New Roman" w:cs="Times New Roman"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3a">
    <w:name w:val="Заголовок №3_"/>
    <w:basedOn w:val="a1"/>
    <w:link w:val="3b"/>
    <w:rsid w:val="00FA6EF4"/>
    <w:rPr>
      <w:rFonts w:ascii="Impact" w:eastAsia="Impact" w:hAnsi="Impact" w:cs="Impact"/>
      <w:sz w:val="34"/>
      <w:szCs w:val="34"/>
      <w:shd w:val="clear" w:color="auto" w:fill="FFFFFF"/>
    </w:rPr>
  </w:style>
  <w:style w:type="paragraph" w:customStyle="1" w:styleId="3b">
    <w:name w:val="Заголовок №3"/>
    <w:basedOn w:val="a0"/>
    <w:link w:val="3a"/>
    <w:qFormat/>
    <w:rsid w:val="00FA6EF4"/>
    <w:pPr>
      <w:widowControl w:val="0"/>
      <w:shd w:val="clear" w:color="auto" w:fill="FFFFFF"/>
      <w:spacing w:after="360" w:line="0" w:lineRule="atLeast"/>
      <w:jc w:val="both"/>
      <w:outlineLvl w:val="2"/>
    </w:pPr>
    <w:rPr>
      <w:rFonts w:ascii="Impact" w:eastAsia="Impact" w:hAnsi="Impact" w:cs="Impact"/>
      <w:sz w:val="34"/>
      <w:szCs w:val="34"/>
    </w:rPr>
  </w:style>
  <w:style w:type="character" w:customStyle="1" w:styleId="3TimesNewRoman10pt">
    <w:name w:val="Заголовок №3 + Times New Roman;10 pt"/>
    <w:basedOn w:val="3a"/>
    <w:rsid w:val="00FA6EF4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</w:rPr>
  </w:style>
  <w:style w:type="character" w:customStyle="1" w:styleId="122">
    <w:name w:val="Заголовок №1 (2)_"/>
    <w:basedOn w:val="a1"/>
    <w:link w:val="123"/>
    <w:rsid w:val="00FA6EF4"/>
    <w:rPr>
      <w:rFonts w:ascii="Times New Roman" w:eastAsia="Times New Roman" w:hAnsi="Times New Roman" w:cs="Times New Roman"/>
      <w:b/>
      <w:bCs/>
      <w:sz w:val="50"/>
      <w:szCs w:val="50"/>
      <w:shd w:val="clear" w:color="auto" w:fill="FFFFFF"/>
    </w:rPr>
  </w:style>
  <w:style w:type="paragraph" w:customStyle="1" w:styleId="123">
    <w:name w:val="Заголовок №1 (2)"/>
    <w:basedOn w:val="a0"/>
    <w:link w:val="122"/>
    <w:rsid w:val="00FA6EF4"/>
    <w:pPr>
      <w:widowControl w:val="0"/>
      <w:shd w:val="clear" w:color="auto" w:fill="FFFFFF"/>
      <w:spacing w:before="240" w:after="240" w:line="0" w:lineRule="atLeast"/>
      <w:outlineLvl w:val="0"/>
    </w:pPr>
    <w:rPr>
      <w:rFonts w:ascii="Times New Roman" w:eastAsia="Times New Roman" w:hAnsi="Times New Roman" w:cs="Times New Roman"/>
      <w:b/>
      <w:bCs/>
      <w:sz w:val="50"/>
      <w:szCs w:val="50"/>
    </w:rPr>
  </w:style>
  <w:style w:type="character" w:customStyle="1" w:styleId="12Consolas24pt0pt">
    <w:name w:val="Заголовок №1 (2) + Consolas;24 pt;Не полужирный;Курсив;Интервал 0 pt"/>
    <w:basedOn w:val="122"/>
    <w:rsid w:val="00FA6EF4"/>
    <w:rPr>
      <w:rFonts w:ascii="Consolas" w:eastAsia="Consolas" w:hAnsi="Consolas" w:cs="Consolas"/>
      <w:b/>
      <w:bCs/>
      <w:i/>
      <w:iCs/>
      <w:color w:val="000000"/>
      <w:spacing w:val="-10"/>
      <w:w w:val="100"/>
      <w:position w:val="0"/>
      <w:sz w:val="48"/>
      <w:szCs w:val="48"/>
      <w:shd w:val="clear" w:color="auto" w:fill="FFFFFF"/>
      <w:lang w:val="ru-RU" w:eastAsia="ru-RU" w:bidi="ru-RU"/>
    </w:rPr>
  </w:style>
  <w:style w:type="character" w:customStyle="1" w:styleId="295pt">
    <w:name w:val="Основной текст (29) + Интервал 5 pt"/>
    <w:basedOn w:val="290"/>
    <w:rsid w:val="00FA6EF4"/>
    <w:rPr>
      <w:rFonts w:ascii="Franklin Gothic Medium Cond" w:eastAsia="Franklin Gothic Medium Cond" w:hAnsi="Franklin Gothic Medium Cond" w:cs="Franklin Gothic Medium Cond"/>
      <w:color w:val="000000"/>
      <w:spacing w:val="100"/>
      <w:w w:val="100"/>
      <w:position w:val="0"/>
      <w:sz w:val="36"/>
      <w:szCs w:val="36"/>
      <w:shd w:val="clear" w:color="auto" w:fill="FFFFFF"/>
      <w:lang w:val="ru-RU" w:eastAsia="ru-RU" w:bidi="ru-RU"/>
    </w:rPr>
  </w:style>
  <w:style w:type="character" w:customStyle="1" w:styleId="95">
    <w:name w:val="Основной текст (9) + Малые прописные"/>
    <w:basedOn w:val="93"/>
    <w:rsid w:val="00FA6EF4"/>
    <w:rPr>
      <w:rFonts w:ascii="Times New Roman" w:eastAsia="Times New Roman" w:hAnsi="Times New Roman" w:cs="Times New Roman"/>
      <w:b/>
      <w:bCs/>
      <w:smallCaps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character" w:customStyle="1" w:styleId="322">
    <w:name w:val="Заголовок №3 (2)_"/>
    <w:basedOn w:val="a1"/>
    <w:link w:val="323"/>
    <w:rsid w:val="00FA6EF4"/>
    <w:rPr>
      <w:rFonts w:ascii="Franklin Gothic Book" w:eastAsia="Franklin Gothic Book" w:hAnsi="Franklin Gothic Book" w:cs="Franklin Gothic Book"/>
      <w:sz w:val="34"/>
      <w:szCs w:val="34"/>
      <w:shd w:val="clear" w:color="auto" w:fill="FFFFFF"/>
    </w:rPr>
  </w:style>
  <w:style w:type="paragraph" w:customStyle="1" w:styleId="323">
    <w:name w:val="Заголовок №3 (2)"/>
    <w:basedOn w:val="a0"/>
    <w:link w:val="322"/>
    <w:rsid w:val="00FA6EF4"/>
    <w:pPr>
      <w:widowControl w:val="0"/>
      <w:shd w:val="clear" w:color="auto" w:fill="FFFFFF"/>
      <w:spacing w:before="540" w:after="300" w:line="0" w:lineRule="atLeast"/>
      <w:jc w:val="both"/>
      <w:outlineLvl w:val="2"/>
    </w:pPr>
    <w:rPr>
      <w:rFonts w:ascii="Franklin Gothic Book" w:eastAsia="Franklin Gothic Book" w:hAnsi="Franklin Gothic Book" w:cs="Franklin Gothic Book"/>
      <w:sz w:val="34"/>
      <w:szCs w:val="34"/>
    </w:rPr>
  </w:style>
  <w:style w:type="character" w:customStyle="1" w:styleId="32TimesNewRoman10pt">
    <w:name w:val="Заголовок №3 (2) + Times New Roman;10 pt"/>
    <w:basedOn w:val="322"/>
    <w:rsid w:val="00FA6EF4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</w:rPr>
  </w:style>
  <w:style w:type="character" w:customStyle="1" w:styleId="440">
    <w:name w:val="Заголовок №4 (4)_"/>
    <w:basedOn w:val="a1"/>
    <w:link w:val="441"/>
    <w:rsid w:val="00FA6EF4"/>
    <w:rPr>
      <w:rFonts w:ascii="Franklin Gothic Book" w:eastAsia="Franklin Gothic Book" w:hAnsi="Franklin Gothic Book" w:cs="Franklin Gothic Book"/>
      <w:spacing w:val="20"/>
      <w:sz w:val="30"/>
      <w:szCs w:val="30"/>
      <w:shd w:val="clear" w:color="auto" w:fill="FFFFFF"/>
    </w:rPr>
  </w:style>
  <w:style w:type="paragraph" w:customStyle="1" w:styleId="441">
    <w:name w:val="Заголовок №4 (4)"/>
    <w:basedOn w:val="a0"/>
    <w:link w:val="440"/>
    <w:rsid w:val="00FA6EF4"/>
    <w:pPr>
      <w:widowControl w:val="0"/>
      <w:shd w:val="clear" w:color="auto" w:fill="FFFFFF"/>
      <w:spacing w:line="523" w:lineRule="exact"/>
      <w:outlineLvl w:val="3"/>
    </w:pPr>
    <w:rPr>
      <w:rFonts w:ascii="Franklin Gothic Book" w:eastAsia="Franklin Gothic Book" w:hAnsi="Franklin Gothic Book" w:cs="Franklin Gothic Book"/>
      <w:spacing w:val="20"/>
      <w:sz w:val="30"/>
      <w:szCs w:val="30"/>
    </w:rPr>
  </w:style>
  <w:style w:type="character" w:customStyle="1" w:styleId="400">
    <w:name w:val="Основной текст (40)_"/>
    <w:basedOn w:val="a1"/>
    <w:link w:val="401"/>
    <w:rsid w:val="00FA6EF4"/>
    <w:rPr>
      <w:rFonts w:ascii="Franklin Gothic Book" w:eastAsia="Franklin Gothic Book" w:hAnsi="Franklin Gothic Book" w:cs="Franklin Gothic Book"/>
      <w:i/>
      <w:iCs/>
      <w:spacing w:val="20"/>
      <w:sz w:val="28"/>
      <w:szCs w:val="28"/>
      <w:shd w:val="clear" w:color="auto" w:fill="FFFFFF"/>
    </w:rPr>
  </w:style>
  <w:style w:type="paragraph" w:customStyle="1" w:styleId="401">
    <w:name w:val="Основной текст (40)"/>
    <w:basedOn w:val="a0"/>
    <w:link w:val="400"/>
    <w:rsid w:val="00FA6EF4"/>
    <w:pPr>
      <w:widowControl w:val="0"/>
      <w:shd w:val="clear" w:color="auto" w:fill="FFFFFF"/>
      <w:spacing w:line="0" w:lineRule="atLeast"/>
      <w:ind w:firstLine="800"/>
      <w:jc w:val="both"/>
    </w:pPr>
    <w:rPr>
      <w:rFonts w:ascii="Franklin Gothic Book" w:eastAsia="Franklin Gothic Book" w:hAnsi="Franklin Gothic Book" w:cs="Franklin Gothic Book"/>
      <w:i/>
      <w:iCs/>
      <w:spacing w:val="20"/>
      <w:sz w:val="28"/>
      <w:szCs w:val="28"/>
    </w:rPr>
  </w:style>
  <w:style w:type="character" w:customStyle="1" w:styleId="403pt">
    <w:name w:val="Основной текст (40) + Не курсив;Интервал 3 pt"/>
    <w:basedOn w:val="400"/>
    <w:rsid w:val="00FA6EF4"/>
    <w:rPr>
      <w:rFonts w:ascii="Franklin Gothic Book" w:eastAsia="Franklin Gothic Book" w:hAnsi="Franklin Gothic Book" w:cs="Franklin Gothic Book"/>
      <w:b/>
      <w:bCs/>
      <w:i/>
      <w:iCs/>
      <w:color w:val="000000"/>
      <w:spacing w:val="7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410">
    <w:name w:val="Основной текст (41)_"/>
    <w:basedOn w:val="a1"/>
    <w:link w:val="411"/>
    <w:rsid w:val="00FA6EF4"/>
    <w:rPr>
      <w:rFonts w:ascii="Times New Roman" w:eastAsia="Times New Roman" w:hAnsi="Times New Roman" w:cs="Times New Roman"/>
      <w:b/>
      <w:bCs/>
      <w:i/>
      <w:iCs/>
      <w:sz w:val="30"/>
      <w:szCs w:val="30"/>
      <w:shd w:val="clear" w:color="auto" w:fill="FFFFFF"/>
    </w:rPr>
  </w:style>
  <w:style w:type="paragraph" w:customStyle="1" w:styleId="411">
    <w:name w:val="Основной текст (41)"/>
    <w:basedOn w:val="a0"/>
    <w:link w:val="410"/>
    <w:rsid w:val="00FA6EF4"/>
    <w:pPr>
      <w:widowControl w:val="0"/>
      <w:shd w:val="clear" w:color="auto" w:fill="FFFFFF"/>
      <w:spacing w:before="60" w:line="0" w:lineRule="atLeast"/>
      <w:ind w:firstLine="760"/>
      <w:jc w:val="both"/>
    </w:pPr>
    <w:rPr>
      <w:rFonts w:ascii="Times New Roman" w:eastAsia="Times New Roman" w:hAnsi="Times New Roman" w:cs="Times New Roman"/>
      <w:b/>
      <w:bCs/>
      <w:i/>
      <w:iCs/>
      <w:sz w:val="30"/>
      <w:szCs w:val="30"/>
    </w:rPr>
  </w:style>
  <w:style w:type="character" w:customStyle="1" w:styleId="41Candara">
    <w:name w:val="Основной текст (41) + Candara;Не полужирный;Не курсив"/>
    <w:basedOn w:val="410"/>
    <w:rsid w:val="00FA6EF4"/>
    <w:rPr>
      <w:rFonts w:ascii="Candara" w:eastAsia="Candara" w:hAnsi="Candara" w:cs="Candara"/>
      <w:b/>
      <w:bCs/>
      <w:i/>
      <w:iCs/>
      <w:color w:val="000000"/>
      <w:spacing w:val="0"/>
      <w:w w:val="100"/>
      <w:position w:val="0"/>
      <w:sz w:val="30"/>
      <w:szCs w:val="30"/>
      <w:shd w:val="clear" w:color="auto" w:fill="FFFFFF"/>
      <w:lang w:val="ru-RU" w:eastAsia="ru-RU" w:bidi="ru-RU"/>
    </w:rPr>
  </w:style>
  <w:style w:type="character" w:customStyle="1" w:styleId="40TimesNewRoman0pt">
    <w:name w:val="Основной текст (40) + Times New Roman;Интервал 0 pt"/>
    <w:basedOn w:val="400"/>
    <w:rsid w:val="00FA6EF4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400pt">
    <w:name w:val="Основной текст (40) + Интервал 0 pt"/>
    <w:basedOn w:val="400"/>
    <w:rsid w:val="00FA6EF4"/>
    <w:rPr>
      <w:rFonts w:ascii="Franklin Gothic Book" w:eastAsia="Franklin Gothic Book" w:hAnsi="Franklin Gothic Book" w:cs="Franklin Gothic Book"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40TimesNewRoman10pt0pt">
    <w:name w:val="Основной текст (40) + Times New Roman;10 pt;Интервал 0 pt"/>
    <w:basedOn w:val="400"/>
    <w:rsid w:val="00FA6EF4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character" w:customStyle="1" w:styleId="400pt0">
    <w:name w:val="Основной текст (40) + Не курсив;Интервал 0 pt"/>
    <w:basedOn w:val="400"/>
    <w:rsid w:val="00FA6EF4"/>
    <w:rPr>
      <w:rFonts w:ascii="Franklin Gothic Book" w:eastAsia="Franklin Gothic Book" w:hAnsi="Franklin Gothic Book" w:cs="Franklin Gothic Book"/>
      <w:b/>
      <w:bCs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422">
    <w:name w:val="Основной текст (42)_"/>
    <w:basedOn w:val="a1"/>
    <w:link w:val="423"/>
    <w:rsid w:val="00FA6EF4"/>
    <w:rPr>
      <w:rFonts w:ascii="Arial Narrow" w:eastAsia="Arial Narrow" w:hAnsi="Arial Narrow" w:cs="Arial Narrow"/>
      <w:i/>
      <w:iCs/>
      <w:sz w:val="10"/>
      <w:szCs w:val="10"/>
      <w:shd w:val="clear" w:color="auto" w:fill="FFFFFF"/>
    </w:rPr>
  </w:style>
  <w:style w:type="paragraph" w:customStyle="1" w:styleId="423">
    <w:name w:val="Основной текст (42)"/>
    <w:basedOn w:val="a0"/>
    <w:link w:val="422"/>
    <w:rsid w:val="00FA6EF4"/>
    <w:pPr>
      <w:widowControl w:val="0"/>
      <w:shd w:val="clear" w:color="auto" w:fill="FFFFFF"/>
      <w:spacing w:before="180" w:after="180" w:line="0" w:lineRule="atLeast"/>
    </w:pPr>
    <w:rPr>
      <w:rFonts w:ascii="Arial Narrow" w:eastAsia="Arial Narrow" w:hAnsi="Arial Narrow" w:cs="Arial Narrow"/>
      <w:i/>
      <w:iCs/>
      <w:sz w:val="10"/>
      <w:szCs w:val="10"/>
    </w:rPr>
  </w:style>
  <w:style w:type="character" w:customStyle="1" w:styleId="432">
    <w:name w:val="Основной текст (43)_"/>
    <w:basedOn w:val="a1"/>
    <w:link w:val="433"/>
    <w:rsid w:val="00FA6EF4"/>
    <w:rPr>
      <w:rFonts w:ascii="Times New Roman" w:eastAsia="Times New Roman" w:hAnsi="Times New Roman" w:cs="Times New Roman"/>
      <w:sz w:val="11"/>
      <w:szCs w:val="11"/>
      <w:shd w:val="clear" w:color="auto" w:fill="FFFFFF"/>
    </w:rPr>
  </w:style>
  <w:style w:type="paragraph" w:customStyle="1" w:styleId="433">
    <w:name w:val="Основной текст (43)"/>
    <w:basedOn w:val="a0"/>
    <w:link w:val="432"/>
    <w:rsid w:val="00FA6EF4"/>
    <w:pPr>
      <w:widowControl w:val="0"/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sz w:val="11"/>
      <w:szCs w:val="11"/>
    </w:rPr>
  </w:style>
  <w:style w:type="character" w:customStyle="1" w:styleId="438pt">
    <w:name w:val="Основной текст (43) + 8 pt;Полужирный;Курсив"/>
    <w:basedOn w:val="432"/>
    <w:rsid w:val="00FA6EF4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16"/>
      <w:szCs w:val="16"/>
      <w:shd w:val="clear" w:color="auto" w:fill="FFFFFF"/>
      <w:lang w:val="ru-RU" w:eastAsia="ru-RU" w:bidi="ru-RU"/>
    </w:rPr>
  </w:style>
  <w:style w:type="character" w:customStyle="1" w:styleId="3715pt2pt">
    <w:name w:val="Основной текст (37) + 15 pt;Полужирный;Интервал 2 pt"/>
    <w:basedOn w:val="370"/>
    <w:rsid w:val="00FA6EF4"/>
    <w:rPr>
      <w:rFonts w:ascii="Times New Roman" w:eastAsia="Times New Roman" w:hAnsi="Times New Roman" w:cs="Times New Roman"/>
      <w:b/>
      <w:bCs/>
      <w:i/>
      <w:iCs/>
      <w:color w:val="000000"/>
      <w:spacing w:val="50"/>
      <w:w w:val="100"/>
      <w:position w:val="0"/>
      <w:sz w:val="30"/>
      <w:szCs w:val="30"/>
      <w:shd w:val="clear" w:color="auto" w:fill="FFFFFF"/>
      <w:lang w:val="ru-RU" w:eastAsia="ru-RU" w:bidi="ru-RU"/>
    </w:rPr>
  </w:style>
  <w:style w:type="character" w:customStyle="1" w:styleId="37Candara15pt0pt">
    <w:name w:val="Основной текст (37) + Candara;15 pt;Не курсив;Интервал 0 pt"/>
    <w:basedOn w:val="370"/>
    <w:rsid w:val="00FA6EF4"/>
    <w:rPr>
      <w:rFonts w:ascii="Candara" w:eastAsia="Candara" w:hAnsi="Candara" w:cs="Candara"/>
      <w:i/>
      <w:iCs/>
      <w:color w:val="000000"/>
      <w:spacing w:val="0"/>
      <w:w w:val="100"/>
      <w:position w:val="0"/>
      <w:sz w:val="30"/>
      <w:szCs w:val="30"/>
      <w:shd w:val="clear" w:color="auto" w:fill="FFFFFF"/>
      <w:lang w:val="ru-RU" w:eastAsia="ru-RU" w:bidi="ru-RU"/>
    </w:rPr>
  </w:style>
  <w:style w:type="character" w:customStyle="1" w:styleId="370pt0">
    <w:name w:val="Основной текст (37) + Интервал 0 pt"/>
    <w:basedOn w:val="370"/>
    <w:rsid w:val="00FA6EF4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442">
    <w:name w:val="Основной текст (44)_"/>
    <w:basedOn w:val="a1"/>
    <w:link w:val="443"/>
    <w:rsid w:val="00FA6EF4"/>
    <w:rPr>
      <w:rFonts w:ascii="Times New Roman" w:eastAsia="Times New Roman" w:hAnsi="Times New Roman" w:cs="Times New Roman"/>
      <w:b/>
      <w:bCs/>
      <w:i/>
      <w:iCs/>
      <w:sz w:val="18"/>
      <w:szCs w:val="18"/>
      <w:shd w:val="clear" w:color="auto" w:fill="FFFFFF"/>
    </w:rPr>
  </w:style>
  <w:style w:type="paragraph" w:customStyle="1" w:styleId="443">
    <w:name w:val="Основной текст (44)"/>
    <w:basedOn w:val="a0"/>
    <w:link w:val="442"/>
    <w:rsid w:val="00FA6EF4"/>
    <w:pPr>
      <w:widowControl w:val="0"/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i/>
      <w:iCs/>
      <w:sz w:val="18"/>
      <w:szCs w:val="18"/>
    </w:rPr>
  </w:style>
  <w:style w:type="character" w:customStyle="1" w:styleId="44MicrosoftSansSerif8pt">
    <w:name w:val="Основной текст (44) + Microsoft Sans Serif;8 pt;Не полужирный;Не курсив"/>
    <w:basedOn w:val="442"/>
    <w:rsid w:val="00FA6EF4"/>
    <w:rPr>
      <w:rFonts w:ascii="Microsoft Sans Serif" w:eastAsia="Microsoft Sans Serif" w:hAnsi="Microsoft Sans Serif" w:cs="Microsoft Sans Serif"/>
      <w:b/>
      <w:bCs/>
      <w:i/>
      <w:iCs/>
      <w:color w:val="000000"/>
      <w:spacing w:val="0"/>
      <w:w w:val="100"/>
      <w:position w:val="0"/>
      <w:sz w:val="16"/>
      <w:szCs w:val="16"/>
      <w:shd w:val="clear" w:color="auto" w:fill="FFFFFF"/>
      <w:lang w:val="ru-RU" w:eastAsia="ru-RU" w:bidi="ru-RU"/>
    </w:rPr>
  </w:style>
  <w:style w:type="character" w:customStyle="1" w:styleId="2f0">
    <w:name w:val="Основной текст (2) + Курсив"/>
    <w:basedOn w:val="27"/>
    <w:rsid w:val="00FA6EF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SegoeUI11pt">
    <w:name w:val="Колонтитул + Segoe UI;11 pt;Не полужирный"/>
    <w:basedOn w:val="afb"/>
    <w:rsid w:val="00FA6EF4"/>
    <w:rPr>
      <w:rFonts w:ascii="Segoe UI" w:eastAsia="Segoe UI" w:hAnsi="Segoe UI" w:cs="Segoe U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1pt">
    <w:name w:val="Колонтитул + 11 pt;Не полужирный"/>
    <w:basedOn w:val="afb"/>
    <w:rsid w:val="00FA6EF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en-US" w:eastAsia="en-US" w:bidi="en-US"/>
    </w:rPr>
  </w:style>
  <w:style w:type="character" w:customStyle="1" w:styleId="22pt">
    <w:name w:val="Основной текст (2) + Курсив;Интервал 2 pt"/>
    <w:basedOn w:val="27"/>
    <w:rsid w:val="00FA6EF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5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1pt0">
    <w:name w:val="Основной текст (2) + Курсив;Интервал 1 pt"/>
    <w:basedOn w:val="27"/>
    <w:rsid w:val="00BE7AE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2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0pt">
    <w:name w:val="Основной текст (2) + Курсив;Интервал 0 pt"/>
    <w:basedOn w:val="27"/>
    <w:rsid w:val="00BE7AE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1pt">
    <w:name w:val="Сноска + Интервал 1 pt"/>
    <w:basedOn w:val="af9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Exact0">
    <w:name w:val="Основной текст (2) Exact"/>
    <w:basedOn w:val="a1"/>
    <w:rsid w:val="007D4B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2pt0">
    <w:name w:val="Основной текст (2) + Интервал 2 pt"/>
    <w:basedOn w:val="27"/>
    <w:rsid w:val="007D4B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5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95pt0">
    <w:name w:val="Основной текст (2) + 9;5 pt;Полужирный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en-US" w:eastAsia="en-US" w:bidi="en-US"/>
    </w:rPr>
  </w:style>
  <w:style w:type="character" w:customStyle="1" w:styleId="13pt">
    <w:name w:val="Колонтитул + 13 pt;Не полужирный"/>
    <w:basedOn w:val="afb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75">
    <w:name w:val="Основной текст (2) + Полужирный;Масштаб 75%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75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12pt1pt">
    <w:name w:val="Колонтитул + 12 pt;Курсив;Интервал 1 pt"/>
    <w:basedOn w:val="afb"/>
    <w:rsid w:val="007D4BA5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20"/>
      <w:w w:val="100"/>
      <w:position w:val="0"/>
      <w:sz w:val="24"/>
      <w:szCs w:val="24"/>
      <w:u w:val="none"/>
      <w:lang w:val="en-US" w:eastAsia="en-US" w:bidi="en-US"/>
    </w:rPr>
  </w:style>
  <w:style w:type="character" w:customStyle="1" w:styleId="2Candara13pt0pt">
    <w:name w:val="Основной текст (2) + Candara;13 pt;Интервал 0 pt"/>
    <w:basedOn w:val="27"/>
    <w:rsid w:val="007D4BA5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25pt">
    <w:name w:val="Основной текст (2) + Интервал 5 pt"/>
    <w:basedOn w:val="27"/>
    <w:rsid w:val="007D4B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Candara13pt">
    <w:name w:val="Основной текст (2) + Candara;13 pt"/>
    <w:basedOn w:val="27"/>
    <w:rsid w:val="007D4BA5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210pt">
    <w:name w:val="Основной текст (2) + 10 pt;Полужирный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en-US" w:eastAsia="en-US" w:bidi="en-US"/>
    </w:rPr>
  </w:style>
  <w:style w:type="character" w:customStyle="1" w:styleId="2f1">
    <w:name w:val="Основной текст (2) + Малые прописные"/>
    <w:basedOn w:val="27"/>
    <w:rsid w:val="007D4BA5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10pt0">
    <w:name w:val="Основной текст (2) + 10 pt;Полужирный;Малые прописные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character" w:customStyle="1" w:styleId="211pt">
    <w:name w:val="Основной текст (2) + 11 pt;Полужирный;Малые прописные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en-US" w:eastAsia="en-US" w:bidi="en-US"/>
    </w:rPr>
  </w:style>
  <w:style w:type="character" w:customStyle="1" w:styleId="2f2">
    <w:name w:val="Основной текст (2) + Полужирный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en-US" w:eastAsia="en-US" w:bidi="en-US"/>
    </w:rPr>
  </w:style>
  <w:style w:type="character" w:customStyle="1" w:styleId="213pt">
    <w:name w:val="Основной текст (2) + 13 pt;Полужирный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en-US" w:eastAsia="en-US" w:bidi="en-US"/>
    </w:rPr>
  </w:style>
  <w:style w:type="character" w:customStyle="1" w:styleId="210pt1">
    <w:name w:val="Основной текст (2) + 10 pt"/>
    <w:basedOn w:val="27"/>
    <w:rsid w:val="007D4B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en-US" w:eastAsia="en-US" w:bidi="en-US"/>
    </w:rPr>
  </w:style>
  <w:style w:type="character" w:customStyle="1" w:styleId="2Candara13pt-1pt">
    <w:name w:val="Основной текст (2) + Candara;13 pt;Интервал -1 pt"/>
    <w:basedOn w:val="27"/>
    <w:rsid w:val="007D4BA5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-2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31Exact">
    <w:name w:val="Основной текст (31) Exact"/>
    <w:basedOn w:val="a1"/>
    <w:rsid w:val="007D4BA5"/>
    <w:rPr>
      <w:rFonts w:ascii="Franklin Gothic Medium Cond" w:eastAsia="Franklin Gothic Medium Cond" w:hAnsi="Franklin Gothic Medium Cond" w:cs="Franklin Gothic Medium Cond"/>
      <w:b w:val="0"/>
      <w:bCs w:val="0"/>
      <w:i/>
      <w:iCs/>
      <w:smallCaps w:val="0"/>
      <w:strike w:val="0"/>
      <w:sz w:val="36"/>
      <w:szCs w:val="36"/>
      <w:u w:val="none"/>
      <w:lang w:val="en-US" w:eastAsia="en-US" w:bidi="en-US"/>
    </w:rPr>
  </w:style>
  <w:style w:type="character" w:customStyle="1" w:styleId="11pt0pt">
    <w:name w:val="Колонтитул + 11 pt;Не полужирный;Интервал 0 pt"/>
    <w:basedOn w:val="afb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f3">
    <w:name w:val="Основной текст (2) + Полужирный;Малые прописные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en-US" w:eastAsia="en-US" w:bidi="en-US"/>
    </w:rPr>
  </w:style>
  <w:style w:type="character" w:customStyle="1" w:styleId="2Candara10pt-1pt">
    <w:name w:val="Основной текст (2) + Candara;10 pt;Интервал -1 pt"/>
    <w:basedOn w:val="27"/>
    <w:rsid w:val="007D4BA5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-2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character" w:customStyle="1" w:styleId="295pt1">
    <w:name w:val="Основной текст (2) + 9;5 pt;Полужирный;Малые прописные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2FranklinGothicMediumCond18pt">
    <w:name w:val="Основной текст (2) + Franklin Gothic Medium Cond;18 pt"/>
    <w:basedOn w:val="27"/>
    <w:rsid w:val="007D4BA5"/>
    <w:rPr>
      <w:rFonts w:ascii="Franklin Gothic Medium Cond" w:eastAsia="Franklin Gothic Medium Cond" w:hAnsi="Franklin Gothic Medium Cond" w:cs="Franklin Gothic Medium Cond"/>
      <w:b/>
      <w:bCs/>
      <w:i w:val="0"/>
      <w:iCs w:val="0"/>
      <w:smallCaps w:val="0"/>
      <w:strike w:val="0"/>
      <w:color w:val="000000"/>
      <w:spacing w:val="0"/>
      <w:w w:val="100"/>
      <w:position w:val="0"/>
      <w:sz w:val="36"/>
      <w:szCs w:val="36"/>
      <w:u w:val="none"/>
      <w:shd w:val="clear" w:color="auto" w:fill="FFFFFF"/>
      <w:lang w:val="ru-RU" w:eastAsia="ru-RU" w:bidi="ru-RU"/>
    </w:rPr>
  </w:style>
  <w:style w:type="character" w:customStyle="1" w:styleId="21pt1">
    <w:name w:val="Основной текст (2) + Интервал 1 pt"/>
    <w:basedOn w:val="27"/>
    <w:rsid w:val="007D4B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SegoeUI17pt">
    <w:name w:val="Основной текст (2) + Segoe UI;17 pt;Полужирный;Курсив"/>
    <w:basedOn w:val="27"/>
    <w:rsid w:val="007D4BA5"/>
    <w:rPr>
      <w:rFonts w:ascii="Segoe UI" w:eastAsia="Segoe UI" w:hAnsi="Segoe UI" w:cs="Segoe UI"/>
      <w:b/>
      <w:bCs/>
      <w:i/>
      <w:iCs/>
      <w:smallCaps w:val="0"/>
      <w:strike w:val="0"/>
      <w:color w:val="000000"/>
      <w:spacing w:val="0"/>
      <w:w w:val="100"/>
      <w:position w:val="0"/>
      <w:sz w:val="34"/>
      <w:szCs w:val="34"/>
      <w:u w:val="none"/>
      <w:shd w:val="clear" w:color="auto" w:fill="FFFFFF"/>
      <w:lang w:val="en-US" w:eastAsia="en-US" w:bidi="en-US"/>
    </w:rPr>
  </w:style>
  <w:style w:type="character" w:customStyle="1" w:styleId="2FranklinGothicMediumCond19pt">
    <w:name w:val="Основной текст (2) + Franklin Gothic Medium Cond;19 pt;Курсив"/>
    <w:basedOn w:val="27"/>
    <w:rsid w:val="007D4BA5"/>
    <w:rPr>
      <w:rFonts w:ascii="Franklin Gothic Medium Cond" w:eastAsia="Franklin Gothic Medium Cond" w:hAnsi="Franklin Gothic Medium Cond" w:cs="Franklin Gothic Medium Cond"/>
      <w:b/>
      <w:bCs/>
      <w:i/>
      <w:iCs/>
      <w:smallCaps w:val="0"/>
      <w:strike w:val="0"/>
      <w:color w:val="000000"/>
      <w:spacing w:val="0"/>
      <w:w w:val="100"/>
      <w:position w:val="0"/>
      <w:sz w:val="38"/>
      <w:szCs w:val="38"/>
      <w:u w:val="none"/>
      <w:shd w:val="clear" w:color="auto" w:fill="FFFFFF"/>
      <w:lang w:val="ru-RU" w:eastAsia="ru-RU" w:bidi="ru-RU"/>
    </w:rPr>
  </w:style>
  <w:style w:type="character" w:customStyle="1" w:styleId="220pt">
    <w:name w:val="Основной текст (2) + 20 pt"/>
    <w:basedOn w:val="27"/>
    <w:rsid w:val="007D4B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40"/>
      <w:szCs w:val="40"/>
      <w:u w:val="none"/>
      <w:shd w:val="clear" w:color="auto" w:fill="FFFFFF"/>
      <w:lang w:val="ru-RU" w:eastAsia="ru-RU" w:bidi="ru-RU"/>
    </w:rPr>
  </w:style>
  <w:style w:type="character" w:customStyle="1" w:styleId="226pt">
    <w:name w:val="Основной текст (2) + 26 pt;Полужирный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52"/>
      <w:szCs w:val="52"/>
      <w:u w:val="none"/>
      <w:shd w:val="clear" w:color="auto" w:fill="FFFFFF"/>
      <w:lang w:val="ru-RU" w:eastAsia="ru-RU" w:bidi="ru-RU"/>
    </w:rPr>
  </w:style>
  <w:style w:type="character" w:customStyle="1" w:styleId="218pt">
    <w:name w:val="Основной текст (2) + 18 pt;Полужирный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6"/>
      <w:szCs w:val="36"/>
      <w:u w:val="none"/>
      <w:shd w:val="clear" w:color="auto" w:fill="FFFFFF"/>
      <w:lang w:val="ru-RU" w:eastAsia="ru-RU" w:bidi="ru-RU"/>
    </w:rPr>
  </w:style>
  <w:style w:type="character" w:customStyle="1" w:styleId="212pt">
    <w:name w:val="Основной текст (2) + 12 pt;Полужирный;Малые прописные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600">
    <w:name w:val="Основной текст (2) + Полужирный;Масштаб 60%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6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FranklinGothicMediumCond18pt0">
    <w:name w:val="Основной текст (2) + Franklin Gothic Medium Cond;18 pt;Курсив"/>
    <w:basedOn w:val="27"/>
    <w:rsid w:val="007D4BA5"/>
    <w:rPr>
      <w:rFonts w:ascii="Franklin Gothic Medium Cond" w:eastAsia="Franklin Gothic Medium Cond" w:hAnsi="Franklin Gothic Medium Cond" w:cs="Franklin Gothic Medium Cond"/>
      <w:b/>
      <w:bCs/>
      <w:i/>
      <w:iCs/>
      <w:smallCaps w:val="0"/>
      <w:strike w:val="0"/>
      <w:color w:val="000000"/>
      <w:spacing w:val="0"/>
      <w:w w:val="100"/>
      <w:position w:val="0"/>
      <w:sz w:val="36"/>
      <w:szCs w:val="36"/>
      <w:u w:val="none"/>
      <w:shd w:val="clear" w:color="auto" w:fill="FFFFFF"/>
      <w:lang w:val="ru-RU" w:eastAsia="ru-RU" w:bidi="ru-RU"/>
    </w:rPr>
  </w:style>
  <w:style w:type="character" w:customStyle="1" w:styleId="210pt2">
    <w:name w:val="Основной текст (2) + 10 pt;Курсив"/>
    <w:basedOn w:val="27"/>
    <w:rsid w:val="007D4BA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character" w:customStyle="1" w:styleId="211pt0">
    <w:name w:val="Основной текст (2) + 11 pt;Полужирный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12pt0pt">
    <w:name w:val="Основной текст (2) + 12 pt;Полужирный;Малые прописные;Интервал 0 pt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-1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FranklinGothicMediumCond18pt0pt">
    <w:name w:val="Основной текст (2) + Franklin Gothic Medium Cond;18 pt;Интервал 0 pt"/>
    <w:basedOn w:val="27"/>
    <w:rsid w:val="007D4BA5"/>
    <w:rPr>
      <w:rFonts w:ascii="Franklin Gothic Medium Cond" w:eastAsia="Franklin Gothic Medium Cond" w:hAnsi="Franklin Gothic Medium Cond" w:cs="Franklin Gothic Medium Cond"/>
      <w:b/>
      <w:bCs/>
      <w:i w:val="0"/>
      <w:iCs w:val="0"/>
      <w:smallCaps w:val="0"/>
      <w:strike w:val="0"/>
      <w:color w:val="000000"/>
      <w:spacing w:val="-10"/>
      <w:w w:val="100"/>
      <w:position w:val="0"/>
      <w:sz w:val="36"/>
      <w:szCs w:val="36"/>
      <w:u w:val="none"/>
      <w:shd w:val="clear" w:color="auto" w:fill="FFFFFF"/>
      <w:lang w:val="ru-RU" w:eastAsia="ru-RU" w:bidi="ru-RU"/>
    </w:rPr>
  </w:style>
  <w:style w:type="character" w:customStyle="1" w:styleId="212pt200">
    <w:name w:val="Основной текст (2) + 12 pt;Масштаб 200%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2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12pt2000">
    <w:name w:val="Основной текст (2) + 12 pt;Малые прописные;Масштаб 200%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200"/>
      <w:position w:val="0"/>
      <w:sz w:val="24"/>
      <w:szCs w:val="24"/>
      <w:u w:val="none"/>
      <w:shd w:val="clear" w:color="auto" w:fill="FFFFFF"/>
      <w:lang w:val="en-US" w:eastAsia="en-US" w:bidi="en-US"/>
    </w:rPr>
  </w:style>
  <w:style w:type="character" w:customStyle="1" w:styleId="213pt-1pt">
    <w:name w:val="Основной текст (2) + 13 pt;Полужирный;Интервал -1 pt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3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29pt0">
    <w:name w:val="Основной текст (2) + Курсив;Интервал 9 pt"/>
    <w:basedOn w:val="27"/>
    <w:rsid w:val="007D4BA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18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Consolas24pt">
    <w:name w:val="Основной текст (2) + Consolas;24 pt;Курсив"/>
    <w:basedOn w:val="27"/>
    <w:rsid w:val="007D4BA5"/>
    <w:rPr>
      <w:rFonts w:ascii="Consolas" w:eastAsia="Consolas" w:hAnsi="Consolas" w:cs="Consolas"/>
      <w:b w:val="0"/>
      <w:bCs w:val="0"/>
      <w:i/>
      <w:iCs/>
      <w:smallCaps w:val="0"/>
      <w:strike w:val="0"/>
      <w:color w:val="000000"/>
      <w:spacing w:val="0"/>
      <w:w w:val="100"/>
      <w:position w:val="0"/>
      <w:sz w:val="48"/>
      <w:szCs w:val="48"/>
      <w:u w:val="none"/>
      <w:shd w:val="clear" w:color="auto" w:fill="FFFFFF"/>
      <w:lang w:val="ru-RU" w:eastAsia="ru-RU" w:bidi="ru-RU"/>
    </w:rPr>
  </w:style>
  <w:style w:type="character" w:customStyle="1" w:styleId="21pt2">
    <w:name w:val="Основной текст (2) + Малые прописные;Интервал 1 pt"/>
    <w:basedOn w:val="27"/>
    <w:rsid w:val="007D4BA5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3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-1pt">
    <w:name w:val="Основной текст (2) + Курсив;Интервал -1 pt"/>
    <w:basedOn w:val="27"/>
    <w:rsid w:val="007D4BA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20"/>
      <w:w w:val="100"/>
      <w:position w:val="0"/>
      <w:sz w:val="28"/>
      <w:szCs w:val="28"/>
      <w:u w:val="none"/>
      <w:shd w:val="clear" w:color="auto" w:fill="FFFFFF"/>
      <w:lang w:val="en-US" w:eastAsia="en-US" w:bidi="en-US"/>
    </w:rPr>
  </w:style>
  <w:style w:type="character" w:customStyle="1" w:styleId="2FranklinGothicMediumCond19pt0">
    <w:name w:val="Основной текст (2) + Franklin Gothic Medium Cond;19 pt"/>
    <w:basedOn w:val="27"/>
    <w:rsid w:val="007D4BA5"/>
    <w:rPr>
      <w:rFonts w:ascii="Franklin Gothic Medium Cond" w:eastAsia="Franklin Gothic Medium Cond" w:hAnsi="Franklin Gothic Medium Cond" w:cs="Franklin Gothic Medium Cond"/>
      <w:b/>
      <w:bCs/>
      <w:i w:val="0"/>
      <w:iCs w:val="0"/>
      <w:smallCaps w:val="0"/>
      <w:strike w:val="0"/>
      <w:color w:val="000000"/>
      <w:spacing w:val="0"/>
      <w:w w:val="100"/>
      <w:position w:val="0"/>
      <w:sz w:val="38"/>
      <w:szCs w:val="38"/>
      <w:u w:val="none"/>
      <w:shd w:val="clear" w:color="auto" w:fill="FFFFFF"/>
      <w:lang w:val="ru-RU" w:eastAsia="ru-RU" w:bidi="ru-RU"/>
    </w:rPr>
  </w:style>
  <w:style w:type="character" w:customStyle="1" w:styleId="21pt60">
    <w:name w:val="Основной текст (2) + Полужирный;Интервал 1 pt;Масштаб 60%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0"/>
      <w:w w:val="6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CenturySchoolbook17pt-1pt">
    <w:name w:val="Основной текст (2) + Century Schoolbook;17 pt;Полужирный;Интервал -1 pt"/>
    <w:basedOn w:val="27"/>
    <w:rsid w:val="007D4BA5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color w:val="000000"/>
      <w:spacing w:val="-20"/>
      <w:w w:val="100"/>
      <w:position w:val="0"/>
      <w:sz w:val="34"/>
      <w:szCs w:val="34"/>
      <w:u w:val="none"/>
      <w:shd w:val="clear" w:color="auto" w:fill="FFFFFF"/>
      <w:lang w:val="en-US" w:eastAsia="en-US" w:bidi="en-US"/>
    </w:rPr>
  </w:style>
  <w:style w:type="character" w:customStyle="1" w:styleId="212pt0">
    <w:name w:val="Основной текст (2) + 12 pt;Полужирный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en-US" w:eastAsia="en-US" w:bidi="en-US"/>
    </w:rPr>
  </w:style>
  <w:style w:type="character" w:customStyle="1" w:styleId="2CenturyGothic11pt-1pt66">
    <w:name w:val="Основной текст (2) + Century Gothic;11 pt;Полужирный;Интервал -1 pt;Масштаб 66%"/>
    <w:basedOn w:val="27"/>
    <w:rsid w:val="007D4BA5"/>
    <w:rPr>
      <w:rFonts w:ascii="Century Gothic" w:eastAsia="Century Gothic" w:hAnsi="Century Gothic" w:cs="Century Gothic"/>
      <w:b/>
      <w:bCs/>
      <w:i w:val="0"/>
      <w:iCs w:val="0"/>
      <w:smallCaps w:val="0"/>
      <w:strike w:val="0"/>
      <w:color w:val="000000"/>
      <w:spacing w:val="-20"/>
      <w:w w:val="66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CenturyGothic17pt">
    <w:name w:val="Основной текст (2) + Century Gothic;17 pt;Полужирный;Курсив"/>
    <w:basedOn w:val="27"/>
    <w:rsid w:val="007D4BA5"/>
    <w:rPr>
      <w:rFonts w:ascii="Century Gothic" w:eastAsia="Century Gothic" w:hAnsi="Century Gothic" w:cs="Century Gothic"/>
      <w:b/>
      <w:bCs/>
      <w:i/>
      <w:iCs/>
      <w:smallCaps w:val="0"/>
      <w:strike w:val="0"/>
      <w:color w:val="000000"/>
      <w:spacing w:val="0"/>
      <w:w w:val="100"/>
      <w:position w:val="0"/>
      <w:sz w:val="34"/>
      <w:szCs w:val="34"/>
      <w:u w:val="none"/>
      <w:shd w:val="clear" w:color="auto" w:fill="FFFFFF"/>
      <w:lang w:val="ru-RU" w:eastAsia="ru-RU" w:bidi="ru-RU"/>
    </w:rPr>
  </w:style>
  <w:style w:type="character" w:customStyle="1" w:styleId="217pt">
    <w:name w:val="Основной текст (2) + 17 pt"/>
    <w:basedOn w:val="27"/>
    <w:rsid w:val="007D4B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4"/>
      <w:szCs w:val="34"/>
      <w:u w:val="none"/>
      <w:shd w:val="clear" w:color="auto" w:fill="FFFFFF"/>
      <w:lang w:val="ru-RU" w:eastAsia="ru-RU" w:bidi="ru-RU"/>
    </w:rPr>
  </w:style>
  <w:style w:type="character" w:customStyle="1" w:styleId="220pt1pt0">
    <w:name w:val="Основной текст (2) + 20 pt;Курсив;Интервал 1 pt"/>
    <w:basedOn w:val="27"/>
    <w:rsid w:val="007D4BA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30"/>
      <w:w w:val="100"/>
      <w:position w:val="0"/>
      <w:sz w:val="40"/>
      <w:szCs w:val="40"/>
      <w:u w:val="none"/>
      <w:shd w:val="clear" w:color="auto" w:fill="FFFFFF"/>
      <w:lang w:val="en-US" w:eastAsia="en-US" w:bidi="en-US"/>
    </w:rPr>
  </w:style>
  <w:style w:type="character" w:customStyle="1" w:styleId="2115pt1pt0">
    <w:name w:val="Основной текст (2) + 11;5 pt;Полужирный;Интервал 1 pt"/>
    <w:basedOn w:val="27"/>
    <w:rsid w:val="007D4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0"/>
      <w:w w:val="100"/>
      <w:position w:val="0"/>
      <w:sz w:val="23"/>
      <w:szCs w:val="23"/>
      <w:u w:val="none"/>
      <w:shd w:val="clear" w:color="auto" w:fill="FFFFFF"/>
      <w:lang w:val="en-US" w:eastAsia="en-US" w:bidi="en-US"/>
    </w:rPr>
  </w:style>
  <w:style w:type="character" w:customStyle="1" w:styleId="20pt0">
    <w:name w:val="Основной текст (2) + Курсив;Малые прописные;Интервал 0 pt"/>
    <w:basedOn w:val="27"/>
    <w:rsid w:val="007D4BA5"/>
    <w:rPr>
      <w:rFonts w:ascii="Times New Roman" w:eastAsia="Times New Roman" w:hAnsi="Times New Roman" w:cs="Times New Roman"/>
      <w:b w:val="0"/>
      <w:bCs w:val="0"/>
      <w:i/>
      <w:iCs/>
      <w:smallCaps/>
      <w:strike w:val="0"/>
      <w:color w:val="000000"/>
      <w:spacing w:val="-1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17pt0pt50">
    <w:name w:val="Основной текст (2) + 17 pt;Интервал 0 pt;Масштаб 50%"/>
    <w:basedOn w:val="27"/>
    <w:rsid w:val="007D4B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0"/>
      <w:w w:val="50"/>
      <w:position w:val="0"/>
      <w:sz w:val="34"/>
      <w:szCs w:val="34"/>
      <w:u w:val="none"/>
      <w:shd w:val="clear" w:color="auto" w:fill="FFFFFF"/>
      <w:lang w:val="ru-RU" w:eastAsia="ru-RU" w:bidi="ru-RU"/>
    </w:rPr>
  </w:style>
  <w:style w:type="character" w:customStyle="1" w:styleId="228pt50">
    <w:name w:val="Основной текст (2) + 28 pt;Полужирный;Курсив;Масштаб 50%"/>
    <w:basedOn w:val="27"/>
    <w:rsid w:val="007D4BA5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50"/>
      <w:position w:val="0"/>
      <w:sz w:val="56"/>
      <w:szCs w:val="56"/>
      <w:u w:val="none"/>
      <w:shd w:val="clear" w:color="auto" w:fill="FFFFFF"/>
      <w:lang w:val="ru-RU" w:eastAsia="ru-RU" w:bidi="ru-RU"/>
    </w:rPr>
  </w:style>
  <w:style w:type="character" w:customStyle="1" w:styleId="2Verdana17pt">
    <w:name w:val="Основной текст (2) + Verdana;17 pt;Полужирный"/>
    <w:basedOn w:val="27"/>
    <w:rsid w:val="007D4BA5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34"/>
      <w:szCs w:val="34"/>
      <w:u w:val="none"/>
      <w:shd w:val="clear" w:color="auto" w:fill="FFFFFF"/>
      <w:lang w:val="ru-RU" w:eastAsia="ru-RU" w:bidi="ru-RU"/>
    </w:rPr>
  </w:style>
  <w:style w:type="character" w:customStyle="1" w:styleId="aff1">
    <w:name w:val="Подпись к таблице_"/>
    <w:basedOn w:val="a1"/>
    <w:rsid w:val="007D4B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Exact0">
    <w:name w:val="Подпись к таблице Exact"/>
    <w:basedOn w:val="a1"/>
    <w:rsid w:val="007D4B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ff2">
    <w:name w:val="Подпись к таблице"/>
    <w:basedOn w:val="aff1"/>
    <w:rsid w:val="007D4B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numbering" w:customStyle="1" w:styleId="1c">
    <w:name w:val="Нет списка1"/>
    <w:next w:val="a3"/>
    <w:uiPriority w:val="99"/>
    <w:semiHidden/>
    <w:unhideWhenUsed/>
    <w:rsid w:val="00813BE3"/>
  </w:style>
  <w:style w:type="character" w:customStyle="1" w:styleId="151">
    <w:name w:val="Основной текст + Полужирный15"/>
    <w:rsid w:val="000630B4"/>
    <w:rPr>
      <w:rFonts w:ascii="Times New Roman" w:hAnsi="Times New Roman" w:cs="Times New Roman"/>
      <w:b/>
      <w:bCs/>
      <w:spacing w:val="0"/>
      <w:sz w:val="22"/>
      <w:szCs w:val="22"/>
      <w:shd w:val="clear" w:color="auto" w:fill="FFFFFF"/>
      <w:lang w:bidi="ar-SA"/>
    </w:rPr>
  </w:style>
  <w:style w:type="character" w:customStyle="1" w:styleId="60">
    <w:name w:val="Заголовок 6 Знак"/>
    <w:basedOn w:val="a1"/>
    <w:link w:val="6"/>
    <w:uiPriority w:val="9"/>
    <w:semiHidden/>
    <w:rsid w:val="00EF010D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70">
    <w:name w:val="Заголовок 7 Знак"/>
    <w:basedOn w:val="a1"/>
    <w:link w:val="7"/>
    <w:uiPriority w:val="9"/>
    <w:semiHidden/>
    <w:rsid w:val="00EF010D"/>
    <w:rPr>
      <w:rFonts w:ascii="Times New Roman" w:eastAsia="Times New Roman" w:hAnsi="Times New Roman" w:cs="Times New Roman"/>
      <w:b/>
      <w:iCs/>
      <w:sz w:val="24"/>
      <w:lang w:val="en-US"/>
    </w:rPr>
  </w:style>
  <w:style w:type="character" w:customStyle="1" w:styleId="80">
    <w:name w:val="Заголовок 8 Знак"/>
    <w:basedOn w:val="a1"/>
    <w:link w:val="8"/>
    <w:uiPriority w:val="9"/>
    <w:semiHidden/>
    <w:rsid w:val="00EF010D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90">
    <w:name w:val="Заголовок 9 Знак"/>
    <w:basedOn w:val="a1"/>
    <w:link w:val="9"/>
    <w:uiPriority w:val="9"/>
    <w:semiHidden/>
    <w:rsid w:val="00EF010D"/>
    <w:rPr>
      <w:rFonts w:ascii="Arial" w:eastAsia="Times New Roman" w:hAnsi="Arial" w:cs="Times New Roman"/>
      <w:lang w:val="x-none" w:eastAsia="x-none"/>
    </w:rPr>
  </w:style>
  <w:style w:type="paragraph" w:customStyle="1" w:styleId="23">
    <w:name w:val="Гиперссылка2"/>
    <w:link w:val="a4"/>
    <w:uiPriority w:val="99"/>
    <w:semiHidden/>
    <w:rsid w:val="00EF010D"/>
    <w:pPr>
      <w:spacing w:after="160" w:line="264" w:lineRule="auto"/>
    </w:pPr>
    <w:rPr>
      <w:color w:val="0000FF"/>
      <w:u w:val="single"/>
    </w:rPr>
  </w:style>
  <w:style w:type="paragraph" w:customStyle="1" w:styleId="1d">
    <w:name w:val="Просмотренная гиперссылка1"/>
    <w:basedOn w:val="a0"/>
    <w:link w:val="aff3"/>
    <w:uiPriority w:val="99"/>
    <w:semiHidden/>
    <w:rsid w:val="00EF010D"/>
    <w:pPr>
      <w:spacing w:after="160" w:line="264" w:lineRule="auto"/>
    </w:pPr>
    <w:rPr>
      <w:color w:val="954F72"/>
      <w:u w:val="single"/>
    </w:rPr>
  </w:style>
  <w:style w:type="character" w:styleId="aff3">
    <w:name w:val="FollowedHyperlink"/>
    <w:link w:val="1d"/>
    <w:uiPriority w:val="99"/>
    <w:semiHidden/>
    <w:unhideWhenUsed/>
    <w:rsid w:val="00EF010D"/>
    <w:rPr>
      <w:color w:val="954F72"/>
      <w:u w:val="single"/>
    </w:rPr>
  </w:style>
  <w:style w:type="character" w:styleId="aff4">
    <w:name w:val="Emphasis"/>
    <w:uiPriority w:val="20"/>
    <w:qFormat/>
    <w:rsid w:val="00EF010D"/>
    <w:rPr>
      <w:rFonts w:ascii="Times New Roman" w:hAnsi="Times New Roman" w:cs="Times New Roman" w:hint="default"/>
      <w:i/>
      <w:iCs/>
    </w:rPr>
  </w:style>
  <w:style w:type="paragraph" w:customStyle="1" w:styleId="msonormal0">
    <w:name w:val="msonormal"/>
    <w:basedOn w:val="a0"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f5">
    <w:name w:val="Normal (Web)"/>
    <w:basedOn w:val="a0"/>
    <w:uiPriority w:val="99"/>
    <w:unhideWhenUsed/>
    <w:rsid w:val="00EF010D"/>
    <w:pPr>
      <w:widowControl w:val="0"/>
    </w:pPr>
    <w:rPr>
      <w:rFonts w:ascii="Times New Roman" w:eastAsia="Calibri" w:hAnsi="Times New Roman" w:cs="Times New Roman"/>
      <w:sz w:val="24"/>
      <w:szCs w:val="24"/>
      <w:lang w:val="en-US"/>
    </w:rPr>
  </w:style>
  <w:style w:type="paragraph" w:styleId="1e">
    <w:name w:val="index 1"/>
    <w:basedOn w:val="a0"/>
    <w:next w:val="a0"/>
    <w:autoRedefine/>
    <w:uiPriority w:val="99"/>
    <w:semiHidden/>
    <w:unhideWhenUsed/>
    <w:rsid w:val="00EF010D"/>
    <w:pPr>
      <w:widowControl w:val="0"/>
      <w:ind w:left="220" w:hanging="220"/>
    </w:pPr>
    <w:rPr>
      <w:rFonts w:ascii="Calibri" w:eastAsia="Calibri" w:hAnsi="Calibri" w:cs="Times New Roman"/>
      <w:lang w:val="en-US"/>
    </w:rPr>
  </w:style>
  <w:style w:type="character" w:customStyle="1" w:styleId="13">
    <w:name w:val="Оглавление 1 Знак"/>
    <w:link w:val="12"/>
    <w:uiPriority w:val="39"/>
    <w:locked/>
    <w:rsid w:val="00EF010D"/>
    <w:rPr>
      <w:rFonts w:ascii="Times New Roman" w:hAnsi="Times New Roman" w:cs="Times New Roman"/>
      <w:b/>
      <w:bCs/>
      <w:i/>
      <w:iCs/>
      <w:noProof/>
      <w:sz w:val="24"/>
      <w:szCs w:val="24"/>
    </w:rPr>
  </w:style>
  <w:style w:type="character" w:customStyle="1" w:styleId="25">
    <w:name w:val="Оглавление 2 Знак"/>
    <w:link w:val="24"/>
    <w:uiPriority w:val="39"/>
    <w:locked/>
    <w:rsid w:val="00EF010D"/>
    <w:rPr>
      <w:rFonts w:cstheme="minorHAnsi"/>
      <w:b/>
      <w:bCs/>
    </w:rPr>
  </w:style>
  <w:style w:type="character" w:customStyle="1" w:styleId="33">
    <w:name w:val="Оглавление 3 Знак"/>
    <w:link w:val="32"/>
    <w:uiPriority w:val="39"/>
    <w:locked/>
    <w:rsid w:val="00EF010D"/>
    <w:rPr>
      <w:rFonts w:cstheme="minorHAnsi"/>
      <w:sz w:val="20"/>
      <w:szCs w:val="20"/>
    </w:rPr>
  </w:style>
  <w:style w:type="character" w:customStyle="1" w:styleId="42">
    <w:name w:val="Оглавление 4 Знак"/>
    <w:link w:val="41"/>
    <w:uiPriority w:val="39"/>
    <w:locked/>
    <w:rsid w:val="00EF010D"/>
    <w:rPr>
      <w:rFonts w:cstheme="minorHAnsi"/>
      <w:sz w:val="20"/>
      <w:szCs w:val="20"/>
    </w:rPr>
  </w:style>
  <w:style w:type="character" w:customStyle="1" w:styleId="52">
    <w:name w:val="Оглавление 5 Знак"/>
    <w:link w:val="51"/>
    <w:uiPriority w:val="39"/>
    <w:locked/>
    <w:rsid w:val="00EF010D"/>
    <w:rPr>
      <w:rFonts w:cstheme="minorHAnsi"/>
      <w:sz w:val="20"/>
      <w:szCs w:val="20"/>
    </w:rPr>
  </w:style>
  <w:style w:type="character" w:customStyle="1" w:styleId="62">
    <w:name w:val="Оглавление 6 Знак"/>
    <w:link w:val="61"/>
    <w:uiPriority w:val="39"/>
    <w:locked/>
    <w:rsid w:val="00EF010D"/>
    <w:rPr>
      <w:rFonts w:cstheme="minorHAnsi"/>
      <w:sz w:val="20"/>
      <w:szCs w:val="20"/>
    </w:rPr>
  </w:style>
  <w:style w:type="character" w:customStyle="1" w:styleId="72">
    <w:name w:val="Оглавление 7 Знак"/>
    <w:link w:val="71"/>
    <w:uiPriority w:val="39"/>
    <w:locked/>
    <w:rsid w:val="00EF010D"/>
    <w:rPr>
      <w:rFonts w:cstheme="minorHAnsi"/>
      <w:sz w:val="20"/>
      <w:szCs w:val="20"/>
    </w:rPr>
  </w:style>
  <w:style w:type="character" w:customStyle="1" w:styleId="82">
    <w:name w:val="Оглавление 8 Знак"/>
    <w:link w:val="81"/>
    <w:uiPriority w:val="39"/>
    <w:locked/>
    <w:rsid w:val="00EF010D"/>
    <w:rPr>
      <w:rFonts w:cstheme="minorHAnsi"/>
      <w:sz w:val="20"/>
      <w:szCs w:val="20"/>
    </w:rPr>
  </w:style>
  <w:style w:type="character" w:customStyle="1" w:styleId="92">
    <w:name w:val="Оглавление 9 Знак"/>
    <w:link w:val="91"/>
    <w:uiPriority w:val="39"/>
    <w:locked/>
    <w:rsid w:val="00EF010D"/>
    <w:rPr>
      <w:rFonts w:cstheme="minorHAnsi"/>
      <w:sz w:val="20"/>
      <w:szCs w:val="20"/>
    </w:rPr>
  </w:style>
  <w:style w:type="paragraph" w:styleId="aff6">
    <w:name w:val="annotation text"/>
    <w:basedOn w:val="a0"/>
    <w:link w:val="aff7"/>
    <w:uiPriority w:val="99"/>
    <w:semiHidden/>
    <w:unhideWhenUsed/>
    <w:qFormat/>
    <w:rsid w:val="00EF010D"/>
    <w:pPr>
      <w:widowControl w:val="0"/>
      <w:spacing w:line="240" w:lineRule="auto"/>
    </w:pPr>
    <w:rPr>
      <w:rFonts w:ascii="Calibri" w:eastAsia="Calibri" w:hAnsi="Calibri" w:cs="Times New Roman"/>
      <w:sz w:val="20"/>
      <w:szCs w:val="20"/>
      <w:lang w:val="en-US" w:eastAsia="x-none"/>
    </w:rPr>
  </w:style>
  <w:style w:type="character" w:customStyle="1" w:styleId="aff7">
    <w:name w:val="Текст примечания Знак"/>
    <w:basedOn w:val="a1"/>
    <w:link w:val="aff6"/>
    <w:uiPriority w:val="99"/>
    <w:semiHidden/>
    <w:qFormat/>
    <w:rsid w:val="00EF010D"/>
    <w:rPr>
      <w:rFonts w:ascii="Calibri" w:eastAsia="Calibri" w:hAnsi="Calibri" w:cs="Times New Roman"/>
      <w:sz w:val="20"/>
      <w:szCs w:val="20"/>
      <w:lang w:val="en-US" w:eastAsia="x-none"/>
    </w:rPr>
  </w:style>
  <w:style w:type="paragraph" w:styleId="aff8">
    <w:name w:val="Title"/>
    <w:basedOn w:val="a0"/>
    <w:next w:val="a0"/>
    <w:link w:val="3c"/>
    <w:uiPriority w:val="10"/>
    <w:qFormat/>
    <w:rsid w:val="00EF010D"/>
    <w:pPr>
      <w:widowControl w:val="0"/>
      <w:spacing w:line="240" w:lineRule="auto"/>
      <w:contextualSpacing/>
    </w:pPr>
    <w:rPr>
      <w:rFonts w:ascii="Calibri" w:eastAsia="Calibri" w:hAnsi="Calibri" w:cs="Calibri"/>
      <w:b/>
      <w:sz w:val="72"/>
      <w:szCs w:val="72"/>
    </w:rPr>
  </w:style>
  <w:style w:type="character" w:customStyle="1" w:styleId="aff9">
    <w:name w:val="Заголовок Знак"/>
    <w:basedOn w:val="a1"/>
    <w:link w:val="2f4"/>
    <w:uiPriority w:val="10"/>
    <w:qFormat/>
    <w:rsid w:val="00EF010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ffa">
    <w:name w:val="index heading"/>
    <w:basedOn w:val="aff8"/>
    <w:uiPriority w:val="99"/>
    <w:semiHidden/>
    <w:unhideWhenUsed/>
    <w:rsid w:val="00EF010D"/>
    <w:pPr>
      <w:widowControl/>
      <w:suppressAutoHyphens/>
      <w:spacing w:line="360" w:lineRule="auto"/>
      <w:jc w:val="center"/>
    </w:pPr>
    <w:rPr>
      <w:rFonts w:ascii="Times New Roman" w:eastAsia="Times New Roman" w:hAnsi="Times New Roman" w:cs="Times New Roman"/>
      <w:kern w:val="2"/>
      <w:sz w:val="28"/>
      <w:szCs w:val="32"/>
      <w:lang w:eastAsia="en-US"/>
    </w:rPr>
  </w:style>
  <w:style w:type="paragraph" w:styleId="affb">
    <w:name w:val="caption"/>
    <w:basedOn w:val="a0"/>
    <w:uiPriority w:val="35"/>
    <w:semiHidden/>
    <w:unhideWhenUsed/>
    <w:qFormat/>
    <w:rsid w:val="00EF010D"/>
    <w:pPr>
      <w:suppressLineNumbers/>
      <w:suppressAutoHyphens/>
      <w:spacing w:before="120" w:after="120" w:line="256" w:lineRule="auto"/>
    </w:pPr>
    <w:rPr>
      <w:rFonts w:ascii="Calibri" w:eastAsia="Calibri" w:hAnsi="Calibri" w:cs="Lucida Sans"/>
      <w:i/>
      <w:iCs/>
      <w:sz w:val="24"/>
      <w:szCs w:val="24"/>
    </w:rPr>
  </w:style>
  <w:style w:type="paragraph" w:styleId="affc">
    <w:name w:val="List"/>
    <w:basedOn w:val="ad"/>
    <w:unhideWhenUsed/>
    <w:rsid w:val="00EF010D"/>
    <w:pPr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styleId="affd">
    <w:name w:val="List Bullet"/>
    <w:basedOn w:val="a0"/>
    <w:uiPriority w:val="99"/>
    <w:semiHidden/>
    <w:unhideWhenUsed/>
    <w:rsid w:val="00EF010D"/>
    <w:pPr>
      <w:spacing w:line="240" w:lineRule="auto"/>
      <w:ind w:left="1440" w:hanging="360"/>
      <w:contextualSpacing/>
      <w:jc w:val="both"/>
    </w:pPr>
    <w:rPr>
      <w:rFonts w:ascii="Times New Roman" w:eastAsia="Calibri" w:hAnsi="Times New Roman" w:cs="Times New Roman"/>
      <w:lang w:val="en-US"/>
    </w:rPr>
  </w:style>
  <w:style w:type="paragraph" w:styleId="affe">
    <w:name w:val="Body Text Indent"/>
    <w:basedOn w:val="a0"/>
    <w:link w:val="afff"/>
    <w:uiPriority w:val="99"/>
    <w:semiHidden/>
    <w:unhideWhenUsed/>
    <w:rsid w:val="00EF010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fff">
    <w:name w:val="Основной текст с отступом Знак"/>
    <w:basedOn w:val="a1"/>
    <w:link w:val="affe"/>
    <w:uiPriority w:val="99"/>
    <w:semiHidden/>
    <w:rsid w:val="00EF010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2f5">
    <w:name w:val="Body Text 2"/>
    <w:basedOn w:val="a0"/>
    <w:link w:val="213"/>
    <w:uiPriority w:val="99"/>
    <w:semiHidden/>
    <w:unhideWhenUsed/>
    <w:rsid w:val="00EF010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2f6">
    <w:name w:val="Основной текст 2 Знак"/>
    <w:basedOn w:val="a1"/>
    <w:uiPriority w:val="99"/>
    <w:semiHidden/>
    <w:rsid w:val="00EF010D"/>
  </w:style>
  <w:style w:type="paragraph" w:styleId="3d">
    <w:name w:val="Body Text 3"/>
    <w:basedOn w:val="a0"/>
    <w:link w:val="3e"/>
    <w:uiPriority w:val="99"/>
    <w:semiHidden/>
    <w:unhideWhenUsed/>
    <w:rsid w:val="00EF010D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3e">
    <w:name w:val="Основной текст 3 Знак"/>
    <w:basedOn w:val="a1"/>
    <w:link w:val="3d"/>
    <w:uiPriority w:val="99"/>
    <w:semiHidden/>
    <w:rsid w:val="00EF010D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2f7">
    <w:name w:val="Body Text Indent 2"/>
    <w:basedOn w:val="a0"/>
    <w:link w:val="2f8"/>
    <w:uiPriority w:val="99"/>
    <w:semiHidden/>
    <w:unhideWhenUsed/>
    <w:qFormat/>
    <w:rsid w:val="00EF010D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2f8">
    <w:name w:val="Основной текст с отступом 2 Знак"/>
    <w:basedOn w:val="a1"/>
    <w:link w:val="2f7"/>
    <w:uiPriority w:val="99"/>
    <w:semiHidden/>
    <w:qFormat/>
    <w:rsid w:val="00EF010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3f">
    <w:name w:val="Body Text Indent 3"/>
    <w:basedOn w:val="a0"/>
    <w:link w:val="3f0"/>
    <w:uiPriority w:val="99"/>
    <w:semiHidden/>
    <w:unhideWhenUsed/>
    <w:rsid w:val="00EF010D"/>
    <w:pPr>
      <w:spacing w:line="360" w:lineRule="auto"/>
      <w:ind w:firstLine="705"/>
      <w:jc w:val="both"/>
    </w:pPr>
    <w:rPr>
      <w:rFonts w:ascii="SLBookman Old Style Cyr" w:eastAsia="Calibri" w:hAnsi="SLBookman Old Style Cyr" w:cs="Times New Roman"/>
      <w:sz w:val="24"/>
      <w:szCs w:val="24"/>
      <w:lang w:val="tt-RU"/>
    </w:rPr>
  </w:style>
  <w:style w:type="character" w:customStyle="1" w:styleId="3f0">
    <w:name w:val="Основной текст с отступом 3 Знак"/>
    <w:basedOn w:val="a1"/>
    <w:link w:val="3f"/>
    <w:uiPriority w:val="99"/>
    <w:semiHidden/>
    <w:rsid w:val="00EF010D"/>
    <w:rPr>
      <w:rFonts w:ascii="SLBookman Old Style Cyr" w:eastAsia="Calibri" w:hAnsi="SLBookman Old Style Cyr" w:cs="Times New Roman"/>
      <w:sz w:val="24"/>
      <w:szCs w:val="24"/>
      <w:lang w:val="tt-RU"/>
    </w:rPr>
  </w:style>
  <w:style w:type="paragraph" w:styleId="afff0">
    <w:name w:val="Block Text"/>
    <w:basedOn w:val="a0"/>
    <w:uiPriority w:val="99"/>
    <w:semiHidden/>
    <w:unhideWhenUsed/>
    <w:rsid w:val="00EF010D"/>
    <w:pPr>
      <w:spacing w:line="240" w:lineRule="auto"/>
      <w:ind w:left="2992" w:right="2981"/>
      <w:jc w:val="both"/>
    </w:pPr>
    <w:rPr>
      <w:rFonts w:eastAsia="Times New Roman" w:cs="Times New Roman"/>
      <w:sz w:val="18"/>
      <w:szCs w:val="24"/>
    </w:rPr>
  </w:style>
  <w:style w:type="paragraph" w:styleId="afff1">
    <w:name w:val="Document Map"/>
    <w:basedOn w:val="a0"/>
    <w:link w:val="afff2"/>
    <w:uiPriority w:val="99"/>
    <w:semiHidden/>
    <w:unhideWhenUsed/>
    <w:rsid w:val="00EF010D"/>
    <w:pPr>
      <w:widowControl w:val="0"/>
    </w:pPr>
    <w:rPr>
      <w:rFonts w:ascii="Tahoma" w:eastAsia="Calibri" w:hAnsi="Tahoma" w:cs="Times New Roman"/>
      <w:sz w:val="16"/>
      <w:szCs w:val="16"/>
      <w:lang w:val="en-US"/>
    </w:rPr>
  </w:style>
  <w:style w:type="character" w:customStyle="1" w:styleId="afff2">
    <w:name w:val="Схема документа Знак"/>
    <w:basedOn w:val="a1"/>
    <w:link w:val="afff1"/>
    <w:uiPriority w:val="99"/>
    <w:semiHidden/>
    <w:rsid w:val="00EF010D"/>
    <w:rPr>
      <w:rFonts w:ascii="Tahoma" w:eastAsia="Calibri" w:hAnsi="Tahoma" w:cs="Times New Roman"/>
      <w:sz w:val="16"/>
      <w:szCs w:val="16"/>
      <w:lang w:val="en-US"/>
    </w:rPr>
  </w:style>
  <w:style w:type="paragraph" w:styleId="afff3">
    <w:name w:val="Plain Text"/>
    <w:basedOn w:val="a0"/>
    <w:link w:val="afff4"/>
    <w:unhideWhenUsed/>
    <w:rsid w:val="00EF010D"/>
    <w:pPr>
      <w:spacing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afff4">
    <w:name w:val="Текст Знак"/>
    <w:basedOn w:val="a1"/>
    <w:link w:val="afff3"/>
    <w:rsid w:val="00EF010D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afff5">
    <w:name w:val="annotation subject"/>
    <w:basedOn w:val="aff6"/>
    <w:next w:val="aff6"/>
    <w:link w:val="afff6"/>
    <w:uiPriority w:val="99"/>
    <w:semiHidden/>
    <w:unhideWhenUsed/>
    <w:qFormat/>
    <w:rsid w:val="00EF010D"/>
    <w:rPr>
      <w:b/>
      <w:bCs/>
    </w:rPr>
  </w:style>
  <w:style w:type="character" w:customStyle="1" w:styleId="afff6">
    <w:name w:val="Тема примечания Знак"/>
    <w:basedOn w:val="aff7"/>
    <w:link w:val="afff5"/>
    <w:uiPriority w:val="99"/>
    <w:semiHidden/>
    <w:qFormat/>
    <w:rsid w:val="00EF010D"/>
    <w:rPr>
      <w:rFonts w:ascii="Calibri" w:eastAsia="Calibri" w:hAnsi="Calibri" w:cs="Times New Roman"/>
      <w:b/>
      <w:bCs/>
      <w:sz w:val="20"/>
      <w:szCs w:val="20"/>
      <w:lang w:val="en-US" w:eastAsia="x-none"/>
    </w:rPr>
  </w:style>
  <w:style w:type="character" w:customStyle="1" w:styleId="afff7">
    <w:name w:val="Без интервала Знак"/>
    <w:link w:val="afff8"/>
    <w:uiPriority w:val="1"/>
    <w:locked/>
    <w:rsid w:val="00EF010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8">
    <w:name w:val="No Spacing"/>
    <w:link w:val="afff7"/>
    <w:uiPriority w:val="1"/>
    <w:qFormat/>
    <w:rsid w:val="00EF01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9">
    <w:name w:val="Revision"/>
    <w:uiPriority w:val="99"/>
    <w:semiHidden/>
    <w:qFormat/>
    <w:rsid w:val="00EF010D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Абзац списка Знак"/>
    <w:aliases w:val="ITL List Paragraph Знак,Цветной список - Акцент 13 Знак"/>
    <w:link w:val="a5"/>
    <w:uiPriority w:val="1"/>
    <w:qFormat/>
    <w:locked/>
    <w:rsid w:val="00EF010D"/>
  </w:style>
  <w:style w:type="character" w:customStyle="1" w:styleId="af0">
    <w:name w:val="Заголовок оглавления Знак"/>
    <w:link w:val="af"/>
    <w:uiPriority w:val="39"/>
    <w:locked/>
    <w:rsid w:val="00EF010D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customStyle="1" w:styleId="1f">
    <w:name w:val="Обычный1"/>
    <w:uiPriority w:val="99"/>
    <w:semiHidden/>
    <w:rsid w:val="00EF010D"/>
    <w:pPr>
      <w:widowControl w:val="0"/>
    </w:pPr>
    <w:rPr>
      <w:rFonts w:ascii="Calibri" w:eastAsia="Calibri" w:hAnsi="Calibri" w:cs="Calibri"/>
      <w:lang w:eastAsia="ru-RU"/>
    </w:rPr>
  </w:style>
  <w:style w:type="character" w:customStyle="1" w:styleId="afffa">
    <w:name w:val="Обычный (веб) Знак"/>
    <w:link w:val="4a"/>
    <w:uiPriority w:val="99"/>
    <w:semiHidden/>
    <w:locked/>
    <w:rsid w:val="00EF010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a">
    <w:name w:val="4"/>
    <w:basedOn w:val="a0"/>
    <w:next w:val="aff5"/>
    <w:link w:val="afffa"/>
    <w:uiPriority w:val="99"/>
    <w:semiHidden/>
    <w:qFormat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Default">
    <w:name w:val="Default Знак"/>
    <w:link w:val="Default0"/>
    <w:semiHidden/>
    <w:locked/>
    <w:rsid w:val="00EF010D"/>
    <w:rPr>
      <w:rFonts w:ascii="Arial" w:eastAsia="Calibri" w:hAnsi="Arial" w:cs="Times New Roman"/>
      <w:color w:val="000000"/>
      <w:sz w:val="24"/>
      <w:szCs w:val="24"/>
    </w:rPr>
  </w:style>
  <w:style w:type="paragraph" w:customStyle="1" w:styleId="Default0">
    <w:name w:val="Default"/>
    <w:link w:val="Default"/>
    <w:qFormat/>
    <w:rsid w:val="00EF010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Times New Roman"/>
      <w:color w:val="000000"/>
      <w:sz w:val="24"/>
      <w:szCs w:val="24"/>
    </w:rPr>
  </w:style>
  <w:style w:type="character" w:customStyle="1" w:styleId="afffb">
    <w:name w:val="Основной Знак"/>
    <w:link w:val="afffc"/>
    <w:semiHidden/>
    <w:locked/>
    <w:rsid w:val="00EF010D"/>
    <w:rPr>
      <w:rFonts w:ascii="NewtonCSanPin" w:hAnsi="NewtonCSanPin"/>
      <w:color w:val="000000"/>
      <w:sz w:val="21"/>
      <w:szCs w:val="21"/>
    </w:rPr>
  </w:style>
  <w:style w:type="paragraph" w:customStyle="1" w:styleId="afffc">
    <w:name w:val="Основной"/>
    <w:basedOn w:val="a0"/>
    <w:link w:val="afffb"/>
    <w:semiHidden/>
    <w:rsid w:val="00EF010D"/>
    <w:pPr>
      <w:autoSpaceDE w:val="0"/>
      <w:autoSpaceDN w:val="0"/>
      <w:adjustRightInd w:val="0"/>
      <w:spacing w:line="214" w:lineRule="atLeast"/>
      <w:ind w:firstLine="283"/>
      <w:jc w:val="both"/>
    </w:pPr>
    <w:rPr>
      <w:rFonts w:ascii="NewtonCSanPin" w:hAnsi="NewtonCSanPin"/>
      <w:sz w:val="21"/>
      <w:szCs w:val="21"/>
    </w:rPr>
  </w:style>
  <w:style w:type="paragraph" w:customStyle="1" w:styleId="21">
    <w:name w:val="Средняя сетка 21"/>
    <w:basedOn w:val="a0"/>
    <w:uiPriority w:val="1"/>
    <w:semiHidden/>
    <w:qFormat/>
    <w:rsid w:val="00EF010D"/>
    <w:pPr>
      <w:numPr>
        <w:numId w:val="2"/>
      </w:numPr>
      <w:spacing w:line="360" w:lineRule="auto"/>
      <w:contextualSpacing/>
      <w:jc w:val="both"/>
      <w:outlineLvl w:val="1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afffd">
    <w:name w:val="Прижатый влево"/>
    <w:basedOn w:val="a0"/>
    <w:next w:val="a0"/>
    <w:uiPriority w:val="99"/>
    <w:semiHidden/>
    <w:rsid w:val="00EF010D"/>
    <w:pPr>
      <w:widowControl w:val="0"/>
      <w:autoSpaceDE w:val="0"/>
      <w:autoSpaceDN w:val="0"/>
      <w:adjustRightInd w:val="0"/>
      <w:spacing w:line="240" w:lineRule="auto"/>
    </w:pPr>
    <w:rPr>
      <w:rFonts w:ascii="Times New Roman CYR" w:eastAsia="Times New Roman" w:hAnsi="Times New Roman CYR" w:cs="Times New Roman CYR"/>
      <w:sz w:val="24"/>
      <w:szCs w:val="24"/>
    </w:rPr>
  </w:style>
  <w:style w:type="paragraph" w:customStyle="1" w:styleId="p4">
    <w:name w:val="p4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14TexstOSNOVA1012">
    <w:name w:val="14TexstOSNOVA_10/12"/>
    <w:basedOn w:val="a0"/>
    <w:uiPriority w:val="99"/>
    <w:semiHidden/>
    <w:rsid w:val="00EF010D"/>
    <w:pPr>
      <w:autoSpaceDE w:val="0"/>
      <w:autoSpaceDN w:val="0"/>
      <w:adjustRightInd w:val="0"/>
      <w:spacing w:line="240" w:lineRule="atLeast"/>
      <w:ind w:firstLine="340"/>
      <w:jc w:val="both"/>
    </w:pPr>
    <w:rPr>
      <w:rFonts w:ascii="PragmaticaC" w:eastAsia="Times New Roman" w:hAnsi="PragmaticaC" w:cs="PragmaticaC"/>
      <w:sz w:val="20"/>
      <w:szCs w:val="20"/>
    </w:rPr>
  </w:style>
  <w:style w:type="paragraph" w:customStyle="1" w:styleId="s16">
    <w:name w:val="s_16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28bf8a64b8551e1msonormal">
    <w:name w:val="228bf8a64b8551e1msonormal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ParagraphStyle">
    <w:name w:val="[No Paragraph Style]"/>
    <w:uiPriority w:val="99"/>
    <w:semiHidden/>
    <w:rsid w:val="00EF010D"/>
    <w:pPr>
      <w:widowControl w:val="0"/>
      <w:autoSpaceDE w:val="0"/>
      <w:autoSpaceDN w:val="0"/>
      <w:adjustRightInd w:val="0"/>
      <w:spacing w:after="0" w:line="288" w:lineRule="auto"/>
    </w:pPr>
    <w:rPr>
      <w:rFonts w:ascii="Minion Pro" w:eastAsia="Times New Roman" w:hAnsi="Minion Pro" w:cs="Minion Pro"/>
      <w:color w:val="000000"/>
      <w:sz w:val="24"/>
      <w:szCs w:val="24"/>
      <w:lang w:val="en-GB" w:eastAsia="ru-RU"/>
    </w:rPr>
  </w:style>
  <w:style w:type="paragraph" w:customStyle="1" w:styleId="h1">
    <w:name w:val="h1"/>
    <w:basedOn w:val="NoParagraphStyle"/>
    <w:next w:val="NoParagraphStyle"/>
    <w:uiPriority w:val="99"/>
    <w:semiHidden/>
    <w:rsid w:val="00EF010D"/>
    <w:pPr>
      <w:pageBreakBefore/>
      <w:pBdr>
        <w:bottom w:val="single" w:sz="4" w:space="5" w:color="auto"/>
      </w:pBdr>
      <w:suppressAutoHyphens/>
      <w:spacing w:before="480" w:after="240" w:line="240" w:lineRule="atLeast"/>
    </w:pPr>
    <w:rPr>
      <w:rFonts w:ascii="SchoolBookSanPin-Bold" w:hAnsi="SchoolBookSanPin-Bold" w:cs="SchoolBookSanPin-Bold"/>
      <w:b/>
      <w:bCs/>
      <w:caps/>
      <w:lang w:val="ru-RU"/>
    </w:rPr>
  </w:style>
  <w:style w:type="paragraph" w:customStyle="1" w:styleId="TOC-1">
    <w:name w:val="TOC-1"/>
    <w:basedOn w:val="NoParagraphStyle"/>
    <w:next w:val="NoParagraphStyle"/>
    <w:uiPriority w:val="99"/>
    <w:semiHidden/>
    <w:rsid w:val="00EF010D"/>
    <w:pPr>
      <w:tabs>
        <w:tab w:val="right" w:pos="5953"/>
        <w:tab w:val="right" w:pos="6350"/>
      </w:tabs>
      <w:suppressAutoHyphens/>
      <w:spacing w:before="120" w:line="240" w:lineRule="atLeast"/>
    </w:pPr>
    <w:rPr>
      <w:rFonts w:ascii="SchoolBookSanPin-Regular" w:hAnsi="SchoolBookSanPin-Regular" w:cs="SchoolBookSanPin-Regular"/>
      <w:sz w:val="20"/>
      <w:szCs w:val="20"/>
      <w:lang w:val="ru-RU"/>
    </w:rPr>
  </w:style>
  <w:style w:type="paragraph" w:customStyle="1" w:styleId="TOC-2">
    <w:name w:val="TOC-2"/>
    <w:basedOn w:val="NoParagraphStyle"/>
    <w:next w:val="NoParagraphStyle"/>
    <w:uiPriority w:val="99"/>
    <w:semiHidden/>
    <w:rsid w:val="00EF010D"/>
    <w:pPr>
      <w:tabs>
        <w:tab w:val="left" w:pos="454"/>
        <w:tab w:val="right" w:pos="5953"/>
        <w:tab w:val="right" w:pos="6350"/>
      </w:tabs>
      <w:suppressAutoHyphens/>
      <w:spacing w:line="240" w:lineRule="atLeast"/>
      <w:ind w:left="227"/>
    </w:pPr>
    <w:rPr>
      <w:rFonts w:ascii="SchoolBookSanPin-Regular" w:hAnsi="SchoolBookSanPin-Regular" w:cs="SchoolBookSanPin-Regular"/>
      <w:sz w:val="20"/>
      <w:szCs w:val="20"/>
      <w:lang w:val="ru-RU"/>
    </w:rPr>
  </w:style>
  <w:style w:type="paragraph" w:customStyle="1" w:styleId="body">
    <w:name w:val="body"/>
    <w:basedOn w:val="NoParagraphStyle"/>
    <w:next w:val="NoParagraphStyle"/>
    <w:uiPriority w:val="99"/>
    <w:semiHidden/>
    <w:rsid w:val="00EF010D"/>
    <w:pPr>
      <w:spacing w:line="240" w:lineRule="atLeast"/>
      <w:ind w:firstLine="227"/>
      <w:jc w:val="both"/>
    </w:pPr>
    <w:rPr>
      <w:rFonts w:ascii="SchoolBookSanPin-Regular" w:hAnsi="SchoolBookSanPin-Regular" w:cs="SchoolBookSanPin-Regular"/>
      <w:sz w:val="20"/>
      <w:szCs w:val="20"/>
      <w:lang w:val="ru-RU"/>
    </w:rPr>
  </w:style>
  <w:style w:type="paragraph" w:customStyle="1" w:styleId="h2">
    <w:name w:val="h2"/>
    <w:basedOn w:val="NoParagraphStyle"/>
    <w:next w:val="NoParagraphStyle"/>
    <w:uiPriority w:val="99"/>
    <w:semiHidden/>
    <w:rsid w:val="00EF010D"/>
    <w:pPr>
      <w:keepNext/>
      <w:suppressAutoHyphens/>
      <w:spacing w:before="240" w:line="240" w:lineRule="atLeast"/>
    </w:pPr>
    <w:rPr>
      <w:rFonts w:ascii="SchoolBookSanPin-Bold" w:hAnsi="SchoolBookSanPin-Bold" w:cs="SchoolBookSanPin-Bold"/>
      <w:b/>
      <w:bCs/>
      <w:caps/>
      <w:position w:val="6"/>
      <w:sz w:val="22"/>
      <w:szCs w:val="22"/>
      <w:lang w:val="ru-RU"/>
    </w:rPr>
  </w:style>
  <w:style w:type="paragraph" w:customStyle="1" w:styleId="list-dash">
    <w:name w:val="list-dash"/>
    <w:basedOn w:val="NoParagraphStyle"/>
    <w:next w:val="NoParagraphStyle"/>
    <w:uiPriority w:val="99"/>
    <w:semiHidden/>
    <w:rsid w:val="00EF010D"/>
    <w:pPr>
      <w:spacing w:line="240" w:lineRule="atLeast"/>
      <w:ind w:left="227" w:hanging="227"/>
      <w:jc w:val="both"/>
    </w:pPr>
    <w:rPr>
      <w:rFonts w:ascii="SchoolBookSanPin-Regular" w:hAnsi="SchoolBookSanPin-Regular" w:cs="SchoolBookSanPin-Regular"/>
      <w:sz w:val="20"/>
      <w:szCs w:val="20"/>
      <w:lang w:val="ru-RU"/>
    </w:rPr>
  </w:style>
  <w:style w:type="paragraph" w:customStyle="1" w:styleId="h3">
    <w:name w:val="h3"/>
    <w:basedOn w:val="h2"/>
    <w:uiPriority w:val="99"/>
    <w:semiHidden/>
    <w:rsid w:val="00EF010D"/>
    <w:rPr>
      <w:caps w:val="0"/>
    </w:rPr>
  </w:style>
  <w:style w:type="paragraph" w:customStyle="1" w:styleId="h3-first">
    <w:name w:val="h3-first"/>
    <w:basedOn w:val="h3"/>
    <w:uiPriority w:val="99"/>
    <w:semiHidden/>
    <w:rsid w:val="00EF010D"/>
    <w:pPr>
      <w:spacing w:before="120"/>
    </w:pPr>
    <w:rPr>
      <w:sz w:val="20"/>
      <w:szCs w:val="20"/>
    </w:rPr>
  </w:style>
  <w:style w:type="paragraph" w:customStyle="1" w:styleId="h5">
    <w:name w:val="h5"/>
    <w:basedOn w:val="NoParagraphStyle"/>
    <w:next w:val="NoParagraphStyle"/>
    <w:uiPriority w:val="99"/>
    <w:semiHidden/>
    <w:rsid w:val="00EF010D"/>
    <w:pPr>
      <w:keepNext/>
      <w:spacing w:line="240" w:lineRule="atLeast"/>
      <w:ind w:firstLine="227"/>
      <w:jc w:val="both"/>
    </w:pPr>
    <w:rPr>
      <w:rFonts w:ascii="SchoolBookSanPin-BoldItalic" w:hAnsi="SchoolBookSanPin-BoldItalic" w:cs="SchoolBookSanPin-BoldItalic"/>
      <w:b/>
      <w:bCs/>
      <w:i/>
      <w:iCs/>
      <w:sz w:val="20"/>
      <w:szCs w:val="20"/>
      <w:lang w:val="ru-RU"/>
    </w:rPr>
  </w:style>
  <w:style w:type="paragraph" w:customStyle="1" w:styleId="list-numnew">
    <w:name w:val="list-num_new"/>
    <w:basedOn w:val="NoParagraphStyle"/>
    <w:next w:val="NoParagraphStyle"/>
    <w:uiPriority w:val="99"/>
    <w:semiHidden/>
    <w:rsid w:val="00EF010D"/>
    <w:pPr>
      <w:tabs>
        <w:tab w:val="right" w:pos="340"/>
        <w:tab w:val="left" w:pos="397"/>
      </w:tabs>
      <w:spacing w:line="240" w:lineRule="atLeast"/>
      <w:ind w:left="397" w:hanging="397"/>
      <w:jc w:val="both"/>
    </w:pPr>
    <w:rPr>
      <w:rFonts w:ascii="SchoolBookSanPin-Regular" w:hAnsi="SchoolBookSanPin-Regular" w:cs="SchoolBookSanPin-Regular"/>
      <w:sz w:val="20"/>
      <w:szCs w:val="20"/>
      <w:lang w:val="ru-RU"/>
    </w:rPr>
  </w:style>
  <w:style w:type="paragraph" w:customStyle="1" w:styleId="body20">
    <w:name w:val="body_2/0"/>
    <w:basedOn w:val="NoParagraphStyle"/>
    <w:next w:val="NoParagraphStyle"/>
    <w:uiPriority w:val="99"/>
    <w:semiHidden/>
    <w:rsid w:val="00EF010D"/>
    <w:pPr>
      <w:spacing w:before="113" w:line="240" w:lineRule="atLeast"/>
      <w:ind w:firstLine="227"/>
      <w:jc w:val="both"/>
    </w:pPr>
    <w:rPr>
      <w:rFonts w:ascii="SchoolBookSanPin-Regular" w:hAnsi="SchoolBookSanPin-Regular" w:cs="SchoolBookSanPin-Regular"/>
      <w:sz w:val="20"/>
      <w:szCs w:val="20"/>
      <w:lang w:val="ru-RU"/>
    </w:rPr>
  </w:style>
  <w:style w:type="paragraph" w:customStyle="1" w:styleId="h4">
    <w:name w:val="h4"/>
    <w:basedOn w:val="NoParagraphStyle"/>
    <w:next w:val="NoParagraphStyle"/>
    <w:uiPriority w:val="99"/>
    <w:semiHidden/>
    <w:rsid w:val="00EF010D"/>
    <w:pPr>
      <w:keepNext/>
      <w:suppressAutoHyphens/>
      <w:spacing w:before="240" w:line="240" w:lineRule="atLeast"/>
    </w:pPr>
    <w:rPr>
      <w:rFonts w:ascii="SchoolBookSanPin-Bold" w:hAnsi="SchoolBookSanPin-Bold" w:cs="SchoolBookSanPin-Bold"/>
      <w:b/>
      <w:bCs/>
      <w:position w:val="6"/>
      <w:sz w:val="20"/>
      <w:szCs w:val="20"/>
      <w:lang w:val="ru-RU"/>
    </w:rPr>
  </w:style>
  <w:style w:type="paragraph" w:customStyle="1" w:styleId="h4-first">
    <w:name w:val="h4-first"/>
    <w:basedOn w:val="h4"/>
    <w:uiPriority w:val="99"/>
    <w:semiHidden/>
    <w:rsid w:val="00EF010D"/>
    <w:pPr>
      <w:spacing w:before="120"/>
    </w:pPr>
  </w:style>
  <w:style w:type="paragraph" w:customStyle="1" w:styleId="footnote">
    <w:name w:val="footnote"/>
    <w:basedOn w:val="NoParagraphStyle"/>
    <w:next w:val="NoParagraphStyle"/>
    <w:uiPriority w:val="99"/>
    <w:semiHidden/>
    <w:rsid w:val="00EF010D"/>
    <w:pPr>
      <w:spacing w:line="200" w:lineRule="atLeast"/>
      <w:ind w:left="227" w:hanging="227"/>
      <w:jc w:val="both"/>
    </w:pPr>
    <w:rPr>
      <w:rFonts w:ascii="SchoolBookSanPin-Regular" w:hAnsi="SchoolBookSanPin-Regular" w:cs="SchoolBookSanPin-Regular"/>
      <w:sz w:val="18"/>
      <w:szCs w:val="18"/>
      <w:lang w:val="ru-RU"/>
    </w:rPr>
  </w:style>
  <w:style w:type="paragraph" w:customStyle="1" w:styleId="table-head">
    <w:name w:val="table-head"/>
    <w:basedOn w:val="NoParagraphStyle"/>
    <w:next w:val="NoParagraphStyle"/>
    <w:uiPriority w:val="99"/>
    <w:semiHidden/>
    <w:rsid w:val="00EF010D"/>
    <w:pPr>
      <w:spacing w:after="100" w:line="200" w:lineRule="atLeast"/>
      <w:jc w:val="center"/>
    </w:pPr>
    <w:rPr>
      <w:rFonts w:ascii="SchoolBookSanPin-Bold" w:hAnsi="SchoolBookSanPin-Bold" w:cs="SchoolBookSanPin-Bold"/>
      <w:b/>
      <w:bCs/>
      <w:sz w:val="18"/>
      <w:szCs w:val="18"/>
      <w:lang w:val="ru-RU"/>
    </w:rPr>
  </w:style>
  <w:style w:type="paragraph" w:customStyle="1" w:styleId="table-bodycentre">
    <w:name w:val="table-body_centre"/>
    <w:basedOn w:val="NoParagraphStyle"/>
    <w:next w:val="NoParagraphStyle"/>
    <w:uiPriority w:val="99"/>
    <w:semiHidden/>
    <w:rsid w:val="00EF010D"/>
    <w:pPr>
      <w:spacing w:after="100" w:line="200" w:lineRule="atLeast"/>
      <w:jc w:val="center"/>
    </w:pPr>
    <w:rPr>
      <w:rFonts w:ascii="SchoolBookSanPin-Regular" w:hAnsi="SchoolBookSanPin-Regular" w:cs="SchoolBookSanPin-Regular"/>
      <w:sz w:val="18"/>
      <w:szCs w:val="18"/>
      <w:lang w:val="ru-RU"/>
    </w:rPr>
  </w:style>
  <w:style w:type="paragraph" w:customStyle="1" w:styleId="table-bodyBold">
    <w:name w:val="table-body_Bold"/>
    <w:basedOn w:val="NoParagraphStyle"/>
    <w:next w:val="NoParagraphStyle"/>
    <w:uiPriority w:val="99"/>
    <w:semiHidden/>
    <w:rsid w:val="00EF010D"/>
    <w:pPr>
      <w:spacing w:line="200" w:lineRule="atLeast"/>
    </w:pPr>
    <w:rPr>
      <w:rFonts w:ascii="SchoolBookSanPin-Bold" w:hAnsi="SchoolBookSanPin-Bold" w:cs="SchoolBookSanPin-Bold"/>
      <w:b/>
      <w:bCs/>
      <w:sz w:val="18"/>
      <w:szCs w:val="18"/>
      <w:lang w:val="ru-RU"/>
    </w:rPr>
  </w:style>
  <w:style w:type="paragraph" w:customStyle="1" w:styleId="table-body0mm">
    <w:name w:val="table-body_0mm"/>
    <w:basedOn w:val="NoParagraphStyle"/>
    <w:next w:val="NoParagraphStyle"/>
    <w:uiPriority w:val="99"/>
    <w:semiHidden/>
    <w:rsid w:val="00EF010D"/>
    <w:pPr>
      <w:spacing w:line="200" w:lineRule="atLeast"/>
    </w:pPr>
    <w:rPr>
      <w:rFonts w:ascii="SchoolBookSanPin-Regular" w:hAnsi="SchoolBookSanPin-Regular" w:cs="SchoolBookSanPin-Regular"/>
      <w:sz w:val="18"/>
      <w:szCs w:val="18"/>
      <w:lang w:val="ru-RU"/>
    </w:rPr>
  </w:style>
  <w:style w:type="paragraph" w:customStyle="1" w:styleId="afffe">
    <w:name w:val="Колонтитулы"/>
    <w:uiPriority w:val="99"/>
    <w:semiHidden/>
    <w:rsid w:val="00EF010D"/>
    <w:pPr>
      <w:tabs>
        <w:tab w:val="right" w:pos="9020"/>
      </w:tabs>
      <w:spacing w:after="0" w:line="240" w:lineRule="auto"/>
    </w:pPr>
    <w:rPr>
      <w:rFonts w:ascii="Helvetica Neue" w:eastAsia="Calibri" w:hAnsi="Helvetica Neue" w:cs="Arial Unicode MS"/>
      <w:color w:val="000000"/>
      <w:sz w:val="24"/>
      <w:szCs w:val="24"/>
      <w:lang w:eastAsia="ru-RU"/>
    </w:rPr>
  </w:style>
  <w:style w:type="paragraph" w:customStyle="1" w:styleId="3f1">
    <w:name w:val="Заг 3 (Заголовки)"/>
    <w:uiPriority w:val="99"/>
    <w:semiHidden/>
    <w:rsid w:val="00EF010D"/>
    <w:pPr>
      <w:widowControl w:val="0"/>
      <w:spacing w:before="170" w:after="113" w:line="240" w:lineRule="atLeast"/>
    </w:pPr>
    <w:rPr>
      <w:rFonts w:ascii="Calibri" w:eastAsia="Times New Roman" w:hAnsi="Calibri" w:cs="Calibri"/>
      <w:b/>
      <w:bCs/>
      <w:color w:val="000000"/>
      <w:u w:color="000000"/>
      <w:lang w:val="en-US" w:eastAsia="ru-RU"/>
    </w:rPr>
  </w:style>
  <w:style w:type="paragraph" w:customStyle="1" w:styleId="affff">
    <w:name w:val="Основной (Основной Текст)"/>
    <w:uiPriority w:val="99"/>
    <w:semiHidden/>
    <w:rsid w:val="00EF010D"/>
    <w:pPr>
      <w:widowControl w:val="0"/>
      <w:spacing w:line="240" w:lineRule="atLeast"/>
      <w:ind w:firstLine="227"/>
      <w:jc w:val="both"/>
    </w:pPr>
    <w:rPr>
      <w:rFonts w:ascii="Calibri" w:eastAsia="Calibri" w:hAnsi="Calibri" w:cs="Arial Unicode MS"/>
      <w:color w:val="000000"/>
      <w:u w:color="000000"/>
      <w:lang w:eastAsia="ru-RU"/>
    </w:rPr>
  </w:style>
  <w:style w:type="paragraph" w:customStyle="1" w:styleId="4b">
    <w:name w:val="4 (Заголовки)"/>
    <w:uiPriority w:val="99"/>
    <w:semiHidden/>
    <w:rsid w:val="00EF010D"/>
    <w:pPr>
      <w:widowControl w:val="0"/>
      <w:spacing w:before="170" w:after="113" w:line="240" w:lineRule="atLeast"/>
    </w:pPr>
    <w:rPr>
      <w:rFonts w:ascii="Cambria" w:eastAsia="Calibri" w:hAnsi="Cambria" w:cs="Arial Unicode MS"/>
      <w:b/>
      <w:bCs/>
      <w:color w:val="000000"/>
      <w:u w:color="000000"/>
      <w:lang w:val="en-US" w:eastAsia="ru-RU"/>
    </w:rPr>
  </w:style>
  <w:style w:type="paragraph" w:customStyle="1" w:styleId="Bull">
    <w:name w:val="Bull (Основной Текст)"/>
    <w:uiPriority w:val="99"/>
    <w:semiHidden/>
    <w:rsid w:val="00EF010D"/>
    <w:pPr>
      <w:widowControl w:val="0"/>
      <w:tabs>
        <w:tab w:val="left" w:pos="240"/>
      </w:tabs>
      <w:spacing w:line="240" w:lineRule="atLeast"/>
      <w:ind w:left="227" w:hanging="227"/>
      <w:jc w:val="both"/>
    </w:pPr>
    <w:rPr>
      <w:rFonts w:ascii="Calibri" w:eastAsia="Calibri" w:hAnsi="Calibri" w:cs="Arial Unicode MS"/>
      <w:color w:val="000000"/>
      <w:u w:color="000000"/>
      <w:lang w:eastAsia="ru-RU"/>
    </w:rPr>
  </w:style>
  <w:style w:type="character" w:customStyle="1" w:styleId="1f0">
    <w:name w:val="Стиль1 Знак"/>
    <w:link w:val="1f1"/>
    <w:semiHidden/>
    <w:qFormat/>
    <w:locked/>
    <w:rsid w:val="00EF010D"/>
    <w:rPr>
      <w:rFonts w:ascii="Times New Roman" w:eastAsia="Cambria" w:hAnsi="Times New Roman" w:cs="Times New Roman"/>
      <w:b/>
      <w:w w:val="85"/>
      <w:sz w:val="24"/>
      <w:szCs w:val="24"/>
      <w:lang w:val="x-none"/>
    </w:rPr>
  </w:style>
  <w:style w:type="paragraph" w:customStyle="1" w:styleId="1f1">
    <w:name w:val="Стиль1"/>
    <w:basedOn w:val="ad"/>
    <w:next w:val="ad"/>
    <w:link w:val="1f0"/>
    <w:qFormat/>
    <w:rsid w:val="00EF010D"/>
    <w:pPr>
      <w:widowControl w:val="0"/>
      <w:autoSpaceDE w:val="0"/>
      <w:autoSpaceDN w:val="0"/>
      <w:spacing w:before="120" w:line="360" w:lineRule="auto"/>
      <w:ind w:left="358" w:right="114" w:hanging="142"/>
      <w:jc w:val="both"/>
    </w:pPr>
    <w:rPr>
      <w:rFonts w:ascii="Times New Roman" w:eastAsia="Cambria" w:hAnsi="Times New Roman" w:cs="Times New Roman"/>
      <w:b/>
      <w:w w:val="85"/>
      <w:sz w:val="24"/>
      <w:szCs w:val="24"/>
      <w:lang w:val="x-none"/>
    </w:rPr>
  </w:style>
  <w:style w:type="paragraph" w:customStyle="1" w:styleId="1f2">
    <w:name w:val="Название1"/>
    <w:basedOn w:val="1f"/>
    <w:next w:val="1f"/>
    <w:qFormat/>
    <w:rsid w:val="00EF010D"/>
    <w:pPr>
      <w:keepNext/>
      <w:keepLines/>
      <w:spacing w:before="480" w:after="120"/>
    </w:pPr>
    <w:rPr>
      <w:rFonts w:cs="Times New Roman"/>
      <w:b/>
      <w:sz w:val="72"/>
      <w:szCs w:val="72"/>
    </w:rPr>
  </w:style>
  <w:style w:type="paragraph" w:customStyle="1" w:styleId="1f3">
    <w:name w:val="Обычный (веб)1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4">
    <w:name w:val="Заг 1 (Заголовки)"/>
    <w:basedOn w:val="a0"/>
    <w:uiPriority w:val="99"/>
    <w:semiHidden/>
    <w:rsid w:val="00EF010D"/>
    <w:pPr>
      <w:widowControl w:val="0"/>
      <w:pBdr>
        <w:top w:val="single" w:sz="4" w:space="0" w:color="000000"/>
      </w:pBdr>
      <w:autoSpaceDE w:val="0"/>
      <w:autoSpaceDN w:val="0"/>
      <w:adjustRightInd w:val="0"/>
      <w:spacing w:after="283" w:line="240" w:lineRule="atLeast"/>
      <w:jc w:val="both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2f9">
    <w:name w:val="Заг 2 (Заголовки)"/>
    <w:basedOn w:val="a0"/>
    <w:uiPriority w:val="99"/>
    <w:semiHidden/>
    <w:rsid w:val="00EF010D"/>
    <w:pPr>
      <w:widowControl w:val="0"/>
      <w:autoSpaceDE w:val="0"/>
      <w:autoSpaceDN w:val="0"/>
      <w:adjustRightInd w:val="0"/>
      <w:spacing w:before="227" w:after="113" w:line="240" w:lineRule="atLeast"/>
    </w:pPr>
    <w:rPr>
      <w:rFonts w:ascii="Times New Roman" w:eastAsia="Times New Roman" w:hAnsi="Times New Roman" w:cs="Times New Roman"/>
      <w:b/>
      <w:bCs/>
      <w:caps/>
    </w:rPr>
  </w:style>
  <w:style w:type="paragraph" w:customStyle="1" w:styleId="affff0">
    <w:name w:val="Текст_булит (Доп. текст)"/>
    <w:basedOn w:val="a0"/>
    <w:uiPriority w:val="99"/>
    <w:semiHidden/>
    <w:rsid w:val="00EF010D"/>
    <w:pPr>
      <w:widowControl w:val="0"/>
      <w:autoSpaceDE w:val="0"/>
      <w:autoSpaceDN w:val="0"/>
      <w:adjustRightInd w:val="0"/>
      <w:spacing w:line="237" w:lineRule="atLeast"/>
      <w:ind w:left="283" w:hanging="170"/>
      <w:jc w:val="both"/>
    </w:pPr>
    <w:rPr>
      <w:rFonts w:ascii="SchoolBookSanPin" w:eastAsia="Times New Roman" w:hAnsi="SchoolBookSanPin" w:cs="SchoolBookSanPin"/>
      <w:sz w:val="20"/>
      <w:szCs w:val="20"/>
    </w:rPr>
  </w:style>
  <w:style w:type="paragraph" w:customStyle="1" w:styleId="4c">
    <w:name w:val="Заг 4 (Заголовки)"/>
    <w:basedOn w:val="a0"/>
    <w:uiPriority w:val="99"/>
    <w:semiHidden/>
    <w:rsid w:val="00EF010D"/>
    <w:pPr>
      <w:widowControl w:val="0"/>
      <w:autoSpaceDE w:val="0"/>
      <w:autoSpaceDN w:val="0"/>
      <w:adjustRightInd w:val="0"/>
      <w:spacing w:before="142" w:after="85" w:line="237" w:lineRule="atLeast"/>
      <w:jc w:val="both"/>
    </w:pPr>
    <w:rPr>
      <w:rFonts w:ascii="TimesNewRomanPSMT" w:eastAsia="Times New Roman" w:hAnsi="TimesNewRomanPSMT" w:cs="TimesNewRomanPSMT"/>
      <w:sz w:val="20"/>
      <w:szCs w:val="20"/>
      <w:u w:color="000000"/>
    </w:rPr>
  </w:style>
  <w:style w:type="paragraph" w:customStyle="1" w:styleId="affff1">
    <w:name w:val="Заг_класс (Заголовки)"/>
    <w:basedOn w:val="a0"/>
    <w:uiPriority w:val="99"/>
    <w:semiHidden/>
    <w:rsid w:val="00EF010D"/>
    <w:pPr>
      <w:widowControl w:val="0"/>
      <w:autoSpaceDE w:val="0"/>
      <w:autoSpaceDN w:val="0"/>
      <w:adjustRightInd w:val="0"/>
      <w:spacing w:after="57" w:line="237" w:lineRule="atLeast"/>
      <w:ind w:firstLine="283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57">
    <w:name w:val="Заг 5 п/ж (Заголовки)"/>
    <w:basedOn w:val="a0"/>
    <w:uiPriority w:val="99"/>
    <w:semiHidden/>
    <w:rsid w:val="00EF010D"/>
    <w:pPr>
      <w:widowControl w:val="0"/>
      <w:autoSpaceDE w:val="0"/>
      <w:autoSpaceDN w:val="0"/>
      <w:adjustRightInd w:val="0"/>
      <w:spacing w:before="113" w:after="57" w:line="237" w:lineRule="atLeast"/>
      <w:ind w:firstLine="283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5-">
    <w:name w:val="Заг 5 п/ж-курсив (Заголовки)"/>
    <w:basedOn w:val="a0"/>
    <w:uiPriority w:val="99"/>
    <w:semiHidden/>
    <w:rsid w:val="00EF010D"/>
    <w:pPr>
      <w:widowControl w:val="0"/>
      <w:autoSpaceDE w:val="0"/>
      <w:autoSpaceDN w:val="0"/>
      <w:adjustRightInd w:val="0"/>
      <w:spacing w:before="85" w:after="28" w:line="237" w:lineRule="atLeast"/>
      <w:ind w:firstLine="283"/>
    </w:pPr>
    <w:rPr>
      <w:rFonts w:ascii="Times New Roman" w:eastAsia="Times New Roman" w:hAnsi="Times New Roman" w:cs="Times New Roman"/>
      <w:b/>
      <w:bCs/>
      <w:i/>
      <w:iCs/>
      <w:sz w:val="20"/>
      <w:szCs w:val="20"/>
    </w:rPr>
  </w:style>
  <w:style w:type="paragraph" w:customStyle="1" w:styleId="TOC-3">
    <w:name w:val="TOC-3"/>
    <w:basedOn w:val="TOC-1"/>
    <w:uiPriority w:val="99"/>
    <w:semiHidden/>
    <w:rsid w:val="00EF010D"/>
    <w:pPr>
      <w:spacing w:before="0"/>
      <w:ind w:left="454"/>
    </w:pPr>
    <w:rPr>
      <w:rFonts w:ascii="SchoolBookSanPin" w:hAnsi="SchoolBookSanPin" w:cs="SchoolBookSanPin"/>
    </w:rPr>
  </w:style>
  <w:style w:type="paragraph" w:customStyle="1" w:styleId="h2-first">
    <w:name w:val="h2-first"/>
    <w:basedOn w:val="h2"/>
    <w:uiPriority w:val="99"/>
    <w:semiHidden/>
    <w:rsid w:val="00EF010D"/>
    <w:pPr>
      <w:keepNext w:val="0"/>
      <w:tabs>
        <w:tab w:val="left" w:pos="567"/>
      </w:tabs>
      <w:spacing w:before="120"/>
    </w:pPr>
  </w:style>
  <w:style w:type="paragraph" w:customStyle="1" w:styleId="list-bullet">
    <w:name w:val="list-bullet"/>
    <w:basedOn w:val="body"/>
    <w:uiPriority w:val="99"/>
    <w:semiHidden/>
    <w:rsid w:val="00EF010D"/>
    <w:pPr>
      <w:tabs>
        <w:tab w:val="left" w:pos="567"/>
      </w:tabs>
      <w:ind w:left="227" w:hanging="142"/>
    </w:pPr>
    <w:rPr>
      <w:rFonts w:ascii="SchoolBookSanPin" w:hAnsi="SchoolBookSanPin" w:cs="SchoolBookSanPin"/>
    </w:rPr>
  </w:style>
  <w:style w:type="paragraph" w:customStyle="1" w:styleId="table-body1mm">
    <w:name w:val="table-body_1mm"/>
    <w:basedOn w:val="body"/>
    <w:uiPriority w:val="99"/>
    <w:semiHidden/>
    <w:rsid w:val="00EF010D"/>
    <w:pPr>
      <w:tabs>
        <w:tab w:val="left" w:pos="567"/>
      </w:tabs>
      <w:spacing w:after="100" w:line="220" w:lineRule="atLeast"/>
      <w:ind w:firstLine="0"/>
      <w:jc w:val="left"/>
    </w:pPr>
    <w:rPr>
      <w:rFonts w:ascii="SchoolBookSanPin" w:hAnsi="SchoolBookSanPin" w:cs="SchoolBookSanPin"/>
      <w:sz w:val="18"/>
      <w:szCs w:val="18"/>
    </w:rPr>
  </w:style>
  <w:style w:type="paragraph" w:customStyle="1" w:styleId="table-list-bullet">
    <w:name w:val="table-list-bullet"/>
    <w:basedOn w:val="table-body1mm"/>
    <w:uiPriority w:val="99"/>
    <w:semiHidden/>
    <w:rsid w:val="00EF010D"/>
    <w:pPr>
      <w:spacing w:after="0"/>
      <w:ind w:left="142" w:hanging="142"/>
    </w:pPr>
  </w:style>
  <w:style w:type="paragraph" w:customStyle="1" w:styleId="Zag1np">
    <w:name w:val="Zag_1___np"/>
    <w:basedOn w:val="NoParagraphStyle"/>
    <w:uiPriority w:val="99"/>
    <w:semiHidden/>
    <w:rsid w:val="00EF010D"/>
    <w:pPr>
      <w:pageBreakBefore/>
      <w:pBdr>
        <w:bottom w:val="single" w:sz="4" w:space="7" w:color="auto"/>
      </w:pBdr>
      <w:suppressAutoHyphens/>
      <w:spacing w:before="397" w:after="283" w:line="240" w:lineRule="atLeast"/>
    </w:pPr>
    <w:rPr>
      <w:rFonts w:ascii="OfficinaSansExtraBoldITC-Reg" w:hAnsi="OfficinaSansExtraBoldITC-Reg" w:cs="OfficinaSansExtraBoldITC-Reg"/>
      <w:b/>
      <w:bCs/>
      <w:caps/>
      <w:lang w:val="ru-RU"/>
    </w:rPr>
  </w:style>
  <w:style w:type="paragraph" w:customStyle="1" w:styleId="sod">
    <w:name w:val="sod_"/>
    <w:basedOn w:val="NoParagraphStyle"/>
    <w:uiPriority w:val="99"/>
    <w:semiHidden/>
    <w:rsid w:val="00EF010D"/>
    <w:pPr>
      <w:tabs>
        <w:tab w:val="right" w:pos="5896"/>
        <w:tab w:val="right" w:pos="6350"/>
      </w:tabs>
      <w:suppressAutoHyphens/>
      <w:spacing w:line="240" w:lineRule="atLeast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Body0">
    <w:name w:val="Body_"/>
    <w:basedOn w:val="NoParagraphStyle"/>
    <w:uiPriority w:val="99"/>
    <w:semiHidden/>
    <w:rsid w:val="00EF010D"/>
    <w:pPr>
      <w:tabs>
        <w:tab w:val="left" w:pos="560"/>
      </w:tabs>
      <w:spacing w:line="242" w:lineRule="atLeast"/>
      <w:ind w:firstLine="227"/>
      <w:jc w:val="both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Zag1ap">
    <w:name w:val="Zag_1___ap"/>
    <w:basedOn w:val="NoParagraphStyle"/>
    <w:uiPriority w:val="99"/>
    <w:semiHidden/>
    <w:rsid w:val="00EF010D"/>
    <w:pPr>
      <w:pBdr>
        <w:bottom w:val="single" w:sz="4" w:space="7" w:color="auto"/>
      </w:pBdr>
      <w:suppressAutoHyphens/>
      <w:spacing w:before="397" w:after="283" w:line="240" w:lineRule="atLeast"/>
    </w:pPr>
    <w:rPr>
      <w:rFonts w:ascii="OfficinaSansExtraBoldITC-Reg" w:hAnsi="OfficinaSansExtraBoldITC-Reg" w:cs="OfficinaSansExtraBoldITC-Reg"/>
      <w:b/>
      <w:bCs/>
      <w:caps/>
      <w:lang w:val="ru-RU"/>
    </w:rPr>
  </w:style>
  <w:style w:type="paragraph" w:customStyle="1" w:styleId="Zag2ap">
    <w:name w:val="Zag_2____ap"/>
    <w:basedOn w:val="NoParagraphStyle"/>
    <w:uiPriority w:val="99"/>
    <w:semiHidden/>
    <w:rsid w:val="00EF010D"/>
    <w:pPr>
      <w:suppressAutoHyphens/>
      <w:spacing w:before="283" w:after="113" w:line="240" w:lineRule="atLeast"/>
    </w:pPr>
    <w:rPr>
      <w:rFonts w:ascii="OfficinaSansMediumITC-Regular" w:hAnsi="OfficinaSansMediumITC-Regular" w:cs="OfficinaSansMediumITC-Regular"/>
      <w:caps/>
      <w:sz w:val="22"/>
      <w:szCs w:val="22"/>
      <w:lang w:val="ru-RU"/>
    </w:rPr>
  </w:style>
  <w:style w:type="paragraph" w:customStyle="1" w:styleId="Bodyindtire">
    <w:name w:val="Body_ind_tire"/>
    <w:basedOn w:val="NoParagraphStyle"/>
    <w:uiPriority w:val="99"/>
    <w:semiHidden/>
    <w:rsid w:val="00EF010D"/>
    <w:pPr>
      <w:tabs>
        <w:tab w:val="left" w:pos="227"/>
      </w:tabs>
      <w:spacing w:line="240" w:lineRule="atLeast"/>
      <w:ind w:left="227" w:hanging="227"/>
      <w:jc w:val="both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Zag3">
    <w:name w:val="Zag_3___"/>
    <w:basedOn w:val="NoParagraphStyle"/>
    <w:uiPriority w:val="99"/>
    <w:semiHidden/>
    <w:rsid w:val="00EF010D"/>
    <w:pPr>
      <w:spacing w:before="283" w:after="113" w:line="240" w:lineRule="atLeast"/>
    </w:pPr>
    <w:rPr>
      <w:rFonts w:ascii="OfficinaSansExtraBoldITC-Reg" w:hAnsi="OfficinaSansExtraBoldITC-Reg" w:cs="OfficinaSansExtraBoldITC-Reg"/>
      <w:b/>
      <w:bCs/>
      <w:sz w:val="22"/>
      <w:szCs w:val="22"/>
      <w:lang w:val="ru-RU"/>
    </w:rPr>
  </w:style>
  <w:style w:type="paragraph" w:customStyle="1" w:styleId="Zag4">
    <w:name w:val="Zag_4___"/>
    <w:basedOn w:val="NoParagraphStyle"/>
    <w:uiPriority w:val="99"/>
    <w:semiHidden/>
    <w:rsid w:val="00EF010D"/>
    <w:pPr>
      <w:spacing w:before="283" w:after="113" w:line="240" w:lineRule="atLeast"/>
    </w:pPr>
    <w:rPr>
      <w:rFonts w:ascii="OfficinaSansMediumITC-Regular" w:hAnsi="OfficinaSansMediumITC-Regular" w:cs="OfficinaSansMediumITC-Regular"/>
      <w:sz w:val="20"/>
      <w:szCs w:val="20"/>
      <w:lang w:val="ru-RU"/>
    </w:rPr>
  </w:style>
  <w:style w:type="paragraph" w:customStyle="1" w:styleId="Zag5">
    <w:name w:val="Zag5_ (Заголовки)"/>
    <w:basedOn w:val="NoParagraphStyle"/>
    <w:uiPriority w:val="99"/>
    <w:semiHidden/>
    <w:rsid w:val="00EF010D"/>
    <w:pPr>
      <w:tabs>
        <w:tab w:val="left" w:pos="560"/>
      </w:tabs>
      <w:spacing w:line="240" w:lineRule="atLeast"/>
      <w:ind w:left="227"/>
    </w:pPr>
    <w:rPr>
      <w:rFonts w:ascii="SchoolBookSanPin-BoldItalic" w:hAnsi="SchoolBookSanPin-BoldItalic" w:cs="SchoolBookSanPin-BoldItalic"/>
      <w:b/>
      <w:bCs/>
      <w:i/>
      <w:iCs/>
      <w:sz w:val="20"/>
      <w:szCs w:val="20"/>
      <w:lang w:val="ru-RU"/>
    </w:rPr>
  </w:style>
  <w:style w:type="paragraph" w:customStyle="1" w:styleId="Bodybul">
    <w:name w:val="Body_bul_"/>
    <w:basedOn w:val="NoParagraphStyle"/>
    <w:uiPriority w:val="99"/>
    <w:semiHidden/>
    <w:rsid w:val="00EF010D"/>
    <w:pPr>
      <w:spacing w:line="240" w:lineRule="atLeast"/>
      <w:ind w:left="227" w:hanging="142"/>
      <w:jc w:val="both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Bodynum">
    <w:name w:val="Body_num"/>
    <w:basedOn w:val="NoParagraphStyle"/>
    <w:uiPriority w:val="99"/>
    <w:semiHidden/>
    <w:rsid w:val="00EF010D"/>
    <w:pPr>
      <w:tabs>
        <w:tab w:val="left" w:pos="560"/>
      </w:tabs>
      <w:spacing w:line="240" w:lineRule="atLeast"/>
      <w:ind w:firstLine="227"/>
      <w:jc w:val="both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tablhead">
    <w:name w:val="tabl_head (Таблицы)"/>
    <w:basedOn w:val="NoParagraphStyle"/>
    <w:uiPriority w:val="99"/>
    <w:semiHidden/>
    <w:rsid w:val="00EF010D"/>
    <w:pPr>
      <w:spacing w:line="200" w:lineRule="atLeast"/>
      <w:jc w:val="center"/>
    </w:pPr>
    <w:rPr>
      <w:rFonts w:ascii="SchoolBookSanPin-Bold" w:hAnsi="SchoolBookSanPin-Bold" w:cs="SchoolBookSanPin-Bold"/>
      <w:b/>
      <w:bCs/>
      <w:sz w:val="18"/>
      <w:szCs w:val="18"/>
      <w:lang w:val="fr-FR"/>
    </w:rPr>
  </w:style>
  <w:style w:type="paragraph" w:customStyle="1" w:styleId="tabllt">
    <w:name w:val="tabl_lt (Таблицы)"/>
    <w:basedOn w:val="NoParagraphStyle"/>
    <w:uiPriority w:val="99"/>
    <w:semiHidden/>
    <w:rsid w:val="00EF010D"/>
    <w:pPr>
      <w:spacing w:line="200" w:lineRule="atLeast"/>
    </w:pPr>
    <w:rPr>
      <w:rFonts w:ascii="SchoolBookSanPin" w:hAnsi="SchoolBookSanPin" w:cs="SchoolBookSanPin"/>
      <w:sz w:val="18"/>
      <w:szCs w:val="18"/>
      <w:lang w:val="ru-RU"/>
    </w:rPr>
  </w:style>
  <w:style w:type="paragraph" w:customStyle="1" w:styleId="list-num">
    <w:name w:val="list-num"/>
    <w:basedOn w:val="body"/>
    <w:uiPriority w:val="99"/>
    <w:semiHidden/>
    <w:rsid w:val="00EF010D"/>
    <w:pPr>
      <w:tabs>
        <w:tab w:val="left" w:pos="397"/>
      </w:tabs>
      <w:ind w:left="397" w:hanging="57"/>
    </w:pPr>
    <w:rPr>
      <w:rFonts w:ascii="SchoolBookSanPin" w:hAnsi="SchoolBookSanPin" w:cs="SchoolBookSanPin"/>
    </w:rPr>
  </w:style>
  <w:style w:type="paragraph" w:customStyle="1" w:styleId="table-body">
    <w:name w:val="table-body"/>
    <w:basedOn w:val="body"/>
    <w:uiPriority w:val="99"/>
    <w:semiHidden/>
    <w:rsid w:val="00EF010D"/>
    <w:pPr>
      <w:spacing w:after="100" w:line="200" w:lineRule="atLeast"/>
      <w:ind w:firstLine="0"/>
      <w:jc w:val="left"/>
    </w:pPr>
    <w:rPr>
      <w:rFonts w:ascii="SchoolBookSanPin" w:hAnsi="SchoolBookSanPin" w:cs="SchoolBookSanPin"/>
      <w:sz w:val="18"/>
      <w:szCs w:val="18"/>
    </w:rPr>
  </w:style>
  <w:style w:type="paragraph" w:customStyle="1" w:styleId="Zag1up">
    <w:name w:val="Zag_1_up"/>
    <w:basedOn w:val="NoParagraphStyle"/>
    <w:uiPriority w:val="99"/>
    <w:semiHidden/>
    <w:rsid w:val="00EF010D"/>
    <w:pPr>
      <w:pageBreakBefore/>
      <w:pBdr>
        <w:bottom w:val="single" w:sz="4" w:space="5" w:color="auto"/>
      </w:pBdr>
      <w:suppressAutoHyphens/>
      <w:spacing w:before="480" w:after="240" w:line="240" w:lineRule="atLeast"/>
    </w:pPr>
    <w:rPr>
      <w:rFonts w:ascii="OfficinaSansExtraBoldITC-Reg" w:hAnsi="OfficinaSansExtraBoldITC-Reg" w:cs="OfficinaSansExtraBoldITC-Reg"/>
      <w:b/>
      <w:bCs/>
      <w:caps/>
    </w:rPr>
  </w:style>
  <w:style w:type="paragraph" w:customStyle="1" w:styleId="Body1">
    <w:name w:val="Body"/>
    <w:basedOn w:val="NoParagraphStyle"/>
    <w:uiPriority w:val="99"/>
    <w:semiHidden/>
    <w:rsid w:val="00EF010D"/>
    <w:pPr>
      <w:spacing w:line="243" w:lineRule="atLeast"/>
      <w:ind w:firstLine="227"/>
      <w:jc w:val="both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Spisok-2">
    <w:name w:val="Spisok-2"/>
    <w:basedOn w:val="Body1"/>
    <w:uiPriority w:val="99"/>
    <w:semiHidden/>
    <w:rsid w:val="00EF010D"/>
    <w:pPr>
      <w:ind w:left="227" w:hanging="227"/>
    </w:pPr>
  </w:style>
  <w:style w:type="paragraph" w:customStyle="1" w:styleId="Zag2">
    <w:name w:val="Zag_2"/>
    <w:basedOn w:val="Zag1up"/>
    <w:uiPriority w:val="99"/>
    <w:semiHidden/>
    <w:rsid w:val="00EF010D"/>
    <w:pPr>
      <w:keepNext/>
      <w:keepLines/>
      <w:pageBreakBefore w:val="0"/>
      <w:pBdr>
        <w:bottom w:val="none" w:sz="0" w:space="0" w:color="auto"/>
      </w:pBdr>
      <w:spacing w:before="227" w:after="68"/>
    </w:pPr>
    <w:rPr>
      <w:sz w:val="22"/>
      <w:szCs w:val="22"/>
    </w:rPr>
  </w:style>
  <w:style w:type="paragraph" w:customStyle="1" w:styleId="Zag30">
    <w:name w:val="Zag_3"/>
    <w:basedOn w:val="Zag2"/>
    <w:uiPriority w:val="99"/>
    <w:semiHidden/>
    <w:rsid w:val="00EF010D"/>
    <w:pPr>
      <w:spacing w:line="243" w:lineRule="atLeast"/>
    </w:pPr>
    <w:rPr>
      <w:caps w:val="0"/>
    </w:rPr>
  </w:style>
  <w:style w:type="paragraph" w:customStyle="1" w:styleId="Zag40">
    <w:name w:val="Zag_4"/>
    <w:basedOn w:val="Zag30"/>
    <w:uiPriority w:val="99"/>
    <w:semiHidden/>
    <w:rsid w:val="00EF010D"/>
    <w:rPr>
      <w:sz w:val="20"/>
      <w:szCs w:val="20"/>
    </w:rPr>
  </w:style>
  <w:style w:type="paragraph" w:customStyle="1" w:styleId="Zag50">
    <w:name w:val="Zag_5"/>
    <w:basedOn w:val="Body1"/>
    <w:uiPriority w:val="99"/>
    <w:semiHidden/>
    <w:rsid w:val="00EF010D"/>
    <w:pPr>
      <w:keepNext/>
    </w:pPr>
    <w:rPr>
      <w:rFonts w:ascii="SchoolBookSanPin-BoldItalic" w:hAnsi="SchoolBookSanPin-BoldItalic" w:cs="SchoolBookSanPin-BoldItalic"/>
      <w:b/>
      <w:bCs/>
      <w:i/>
      <w:iCs/>
    </w:rPr>
  </w:style>
  <w:style w:type="paragraph" w:customStyle="1" w:styleId="Spisok-1">
    <w:name w:val="Spisok-1"/>
    <w:basedOn w:val="body"/>
    <w:uiPriority w:val="99"/>
    <w:semiHidden/>
    <w:rsid w:val="00EF010D"/>
    <w:pPr>
      <w:spacing w:line="243" w:lineRule="atLeast"/>
      <w:ind w:left="227" w:hanging="142"/>
    </w:pPr>
    <w:rPr>
      <w:rFonts w:ascii="SchoolBookSanPin" w:hAnsi="SchoolBookSanPin" w:cs="SchoolBookSanPin"/>
    </w:rPr>
  </w:style>
  <w:style w:type="paragraph" w:customStyle="1" w:styleId="BasicParagraph">
    <w:name w:val="[Basic Paragraph]"/>
    <w:basedOn w:val="NoParagraphStyle"/>
    <w:uiPriority w:val="99"/>
    <w:semiHidden/>
    <w:rsid w:val="00EF010D"/>
    <w:rPr>
      <w:lang w:val="ru-RU"/>
    </w:rPr>
  </w:style>
  <w:style w:type="paragraph" w:customStyle="1" w:styleId="tblleft">
    <w:name w:val="tbl_left"/>
    <w:basedOn w:val="Body1"/>
    <w:uiPriority w:val="99"/>
    <w:semiHidden/>
    <w:rsid w:val="00EF010D"/>
    <w:pPr>
      <w:spacing w:line="200" w:lineRule="atLeast"/>
      <w:ind w:firstLine="0"/>
      <w:jc w:val="left"/>
    </w:pPr>
    <w:rPr>
      <w:sz w:val="18"/>
      <w:szCs w:val="18"/>
    </w:rPr>
  </w:style>
  <w:style w:type="paragraph" w:customStyle="1" w:styleId="tblz">
    <w:name w:val="tbl_z"/>
    <w:basedOn w:val="tblleft"/>
    <w:uiPriority w:val="99"/>
    <w:semiHidden/>
    <w:rsid w:val="00EF010D"/>
    <w:pPr>
      <w:jc w:val="center"/>
    </w:pPr>
    <w:rPr>
      <w:rFonts w:ascii="SchoolBookSanPin-Bold" w:hAnsi="SchoolBookSanPin-Bold" w:cs="SchoolBookSanPin-Bold"/>
      <w:b/>
      <w:bCs/>
    </w:rPr>
  </w:style>
  <w:style w:type="paragraph" w:customStyle="1" w:styleId="tblzag5">
    <w:name w:val="tbl_zag_5"/>
    <w:basedOn w:val="tblleft"/>
    <w:uiPriority w:val="99"/>
    <w:semiHidden/>
    <w:rsid w:val="00EF010D"/>
    <w:rPr>
      <w:rFonts w:ascii="SchoolBookSanPin-BoldItalic" w:hAnsi="SchoolBookSanPin-BoldItalic" w:cs="SchoolBookSanPin-BoldItalic"/>
      <w:b/>
      <w:bCs/>
      <w:i/>
      <w:iCs/>
    </w:rPr>
  </w:style>
  <w:style w:type="paragraph" w:customStyle="1" w:styleId="tblSpisok-1">
    <w:name w:val="tbl_Spisok-1"/>
    <w:basedOn w:val="Spisok-1"/>
    <w:uiPriority w:val="99"/>
    <w:semiHidden/>
    <w:rsid w:val="00EF010D"/>
    <w:pPr>
      <w:spacing w:line="200" w:lineRule="atLeast"/>
      <w:jc w:val="left"/>
    </w:pPr>
    <w:rPr>
      <w:sz w:val="18"/>
      <w:szCs w:val="18"/>
    </w:rPr>
  </w:style>
  <w:style w:type="paragraph" w:customStyle="1" w:styleId="list-bullet-box">
    <w:name w:val="list-bullet-box"/>
    <w:basedOn w:val="body"/>
    <w:uiPriority w:val="99"/>
    <w:semiHidden/>
    <w:rsid w:val="00EF010D"/>
    <w:pPr>
      <w:ind w:left="227" w:hanging="142"/>
    </w:pPr>
    <w:rPr>
      <w:rFonts w:ascii="SchoolBookSanPin" w:hAnsi="SchoolBookSanPin" w:cs="SchoolBookSanPin"/>
    </w:rPr>
  </w:style>
  <w:style w:type="paragraph" w:customStyle="1" w:styleId="listbullet">
    <w:name w:val="list_bullet"/>
    <w:basedOn w:val="NoParagraphStyle"/>
    <w:uiPriority w:val="99"/>
    <w:semiHidden/>
    <w:rsid w:val="00EF010D"/>
    <w:pPr>
      <w:spacing w:line="240" w:lineRule="atLeast"/>
      <w:ind w:left="227" w:hanging="170"/>
      <w:jc w:val="both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3f2">
    <w:name w:val="3"/>
    <w:basedOn w:val="1f"/>
    <w:next w:val="1f"/>
    <w:uiPriority w:val="99"/>
    <w:semiHidden/>
    <w:qFormat/>
    <w:rsid w:val="00EF010D"/>
    <w:pPr>
      <w:keepNext/>
      <w:keepLines/>
      <w:spacing w:before="480" w:after="120"/>
    </w:pPr>
    <w:rPr>
      <w:rFonts w:cs="Times New Roman"/>
      <w:b/>
      <w:sz w:val="72"/>
      <w:szCs w:val="72"/>
      <w:lang w:val="x-none"/>
    </w:rPr>
  </w:style>
  <w:style w:type="character" w:customStyle="1" w:styleId="ListParagraphChar">
    <w:name w:val="List Paragraph Char"/>
    <w:link w:val="1f5"/>
    <w:semiHidden/>
    <w:qFormat/>
    <w:locked/>
    <w:rsid w:val="00EF010D"/>
    <w:rPr>
      <w:rFonts w:ascii="Times New Roman" w:eastAsia="Times New Roman" w:hAnsi="Times New Roman" w:cs="Times New Roman"/>
    </w:rPr>
  </w:style>
  <w:style w:type="paragraph" w:customStyle="1" w:styleId="1f5">
    <w:name w:val="Абзац списка1"/>
    <w:basedOn w:val="a0"/>
    <w:link w:val="ListParagraphChar"/>
    <w:qFormat/>
    <w:rsid w:val="00EF010D"/>
    <w:pPr>
      <w:ind w:left="720"/>
      <w:contextualSpacing/>
    </w:pPr>
    <w:rPr>
      <w:rFonts w:ascii="Times New Roman" w:eastAsia="Times New Roman" w:hAnsi="Times New Roman" w:cs="Times New Roman"/>
    </w:rPr>
  </w:style>
  <w:style w:type="character" w:customStyle="1" w:styleId="3f3">
    <w:name w:val="Колонтитул (3)_"/>
    <w:link w:val="3f4"/>
    <w:semiHidden/>
    <w:locked/>
    <w:rsid w:val="00EF010D"/>
    <w:rPr>
      <w:b/>
      <w:spacing w:val="4"/>
      <w:sz w:val="19"/>
      <w:shd w:val="clear" w:color="auto" w:fill="FFFFFF"/>
    </w:rPr>
  </w:style>
  <w:style w:type="paragraph" w:customStyle="1" w:styleId="3f4">
    <w:name w:val="Колонтитул (3)"/>
    <w:basedOn w:val="a0"/>
    <w:link w:val="3f3"/>
    <w:semiHidden/>
    <w:rsid w:val="00EF010D"/>
    <w:pPr>
      <w:widowControl w:val="0"/>
      <w:shd w:val="clear" w:color="auto" w:fill="FFFFFF"/>
      <w:spacing w:line="240" w:lineRule="atLeast"/>
    </w:pPr>
    <w:rPr>
      <w:b/>
      <w:spacing w:val="4"/>
      <w:sz w:val="19"/>
    </w:rPr>
  </w:style>
  <w:style w:type="character" w:customStyle="1" w:styleId="2fa">
    <w:name w:val="Колонтитул (2)_"/>
    <w:link w:val="2fb"/>
    <w:locked/>
    <w:rsid w:val="00EF010D"/>
    <w:rPr>
      <w:b/>
      <w:spacing w:val="-2"/>
      <w:sz w:val="15"/>
      <w:shd w:val="clear" w:color="auto" w:fill="FFFFFF"/>
    </w:rPr>
  </w:style>
  <w:style w:type="paragraph" w:customStyle="1" w:styleId="2fb">
    <w:name w:val="Колонтитул (2)"/>
    <w:basedOn w:val="a0"/>
    <w:link w:val="2fa"/>
    <w:rsid w:val="00EF010D"/>
    <w:pPr>
      <w:widowControl w:val="0"/>
      <w:shd w:val="clear" w:color="auto" w:fill="FFFFFF"/>
      <w:spacing w:line="240" w:lineRule="atLeast"/>
      <w:jc w:val="center"/>
    </w:pPr>
    <w:rPr>
      <w:b/>
      <w:spacing w:val="-2"/>
      <w:sz w:val="15"/>
    </w:rPr>
  </w:style>
  <w:style w:type="character" w:customStyle="1" w:styleId="58">
    <w:name w:val="Основной текст (5)_"/>
    <w:locked/>
    <w:rsid w:val="00EF010D"/>
    <w:rPr>
      <w:rFonts w:ascii="Tahoma" w:hAnsi="Tahoma" w:cs="Tahoma"/>
      <w:spacing w:val="3"/>
      <w:sz w:val="13"/>
      <w:shd w:val="clear" w:color="auto" w:fill="FFFFFF"/>
    </w:rPr>
  </w:style>
  <w:style w:type="character" w:customStyle="1" w:styleId="4d">
    <w:name w:val="Колонтитул (4)_"/>
    <w:link w:val="4e"/>
    <w:semiHidden/>
    <w:locked/>
    <w:rsid w:val="00EF010D"/>
    <w:rPr>
      <w:spacing w:val="9"/>
      <w:sz w:val="16"/>
      <w:shd w:val="clear" w:color="auto" w:fill="FFFFFF"/>
    </w:rPr>
  </w:style>
  <w:style w:type="paragraph" w:customStyle="1" w:styleId="4e">
    <w:name w:val="Колонтитул (4)"/>
    <w:basedOn w:val="a0"/>
    <w:link w:val="4d"/>
    <w:semiHidden/>
    <w:rsid w:val="00EF010D"/>
    <w:pPr>
      <w:widowControl w:val="0"/>
      <w:shd w:val="clear" w:color="auto" w:fill="FFFFFF"/>
      <w:spacing w:line="240" w:lineRule="atLeast"/>
    </w:pPr>
    <w:rPr>
      <w:spacing w:val="9"/>
      <w:sz w:val="16"/>
    </w:rPr>
  </w:style>
  <w:style w:type="paragraph" w:customStyle="1" w:styleId="p3">
    <w:name w:val="p3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p1">
    <w:name w:val="p1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affff2">
    <w:name w:val="Петит"/>
    <w:basedOn w:val="a0"/>
    <w:uiPriority w:val="99"/>
    <w:semiHidden/>
    <w:rsid w:val="00EF010D"/>
    <w:pPr>
      <w:widowControl w:val="0"/>
      <w:tabs>
        <w:tab w:val="left" w:pos="567"/>
        <w:tab w:val="left" w:pos="850"/>
        <w:tab w:val="left" w:pos="1134"/>
        <w:tab w:val="left" w:pos="1417"/>
        <w:tab w:val="left" w:pos="1701"/>
        <w:tab w:val="left" w:pos="1984"/>
        <w:tab w:val="left" w:pos="2268"/>
        <w:tab w:val="left" w:pos="2551"/>
        <w:tab w:val="left" w:pos="2835"/>
        <w:tab w:val="left" w:pos="3118"/>
        <w:tab w:val="left" w:pos="3402"/>
        <w:tab w:val="left" w:pos="3685"/>
        <w:tab w:val="left" w:pos="3969"/>
        <w:tab w:val="left" w:pos="4252"/>
        <w:tab w:val="left" w:pos="4535"/>
        <w:tab w:val="left" w:pos="4819"/>
        <w:tab w:val="left" w:pos="5102"/>
        <w:tab w:val="left" w:pos="5386"/>
        <w:tab w:val="left" w:pos="5669"/>
        <w:tab w:val="left" w:pos="5953"/>
        <w:tab w:val="left" w:pos="6236"/>
        <w:tab w:val="left" w:pos="6520"/>
      </w:tabs>
      <w:autoSpaceDE w:val="0"/>
      <w:autoSpaceDN w:val="0"/>
      <w:adjustRightInd w:val="0"/>
      <w:spacing w:line="302" w:lineRule="auto"/>
      <w:ind w:firstLine="340"/>
      <w:jc w:val="both"/>
    </w:pPr>
    <w:rPr>
      <w:rFonts w:ascii="SchoolBookC" w:eastAsia="Calibri" w:hAnsi="SchoolBookC" w:cs="SchoolBookC"/>
      <w:sz w:val="19"/>
      <w:szCs w:val="19"/>
    </w:rPr>
  </w:style>
  <w:style w:type="paragraph" w:customStyle="1" w:styleId="affff3">
    <w:name w:val="подзаголовок"/>
    <w:basedOn w:val="a0"/>
    <w:uiPriority w:val="99"/>
    <w:semiHidden/>
    <w:qFormat/>
    <w:rsid w:val="00EF010D"/>
    <w:pPr>
      <w:autoSpaceDE w:val="0"/>
      <w:autoSpaceDN w:val="0"/>
      <w:adjustRightInd w:val="0"/>
      <w:spacing w:before="227" w:after="113" w:line="288" w:lineRule="auto"/>
      <w:ind w:firstLine="340"/>
      <w:jc w:val="center"/>
    </w:pPr>
    <w:rPr>
      <w:rFonts w:ascii="Newton-Bold" w:eastAsia="Times New Roman" w:hAnsi="Newton-Bold" w:cs="Newton-Bold"/>
      <w:b/>
      <w:bCs/>
      <w:sz w:val="28"/>
      <w:szCs w:val="28"/>
      <w:lang w:val="en-GB"/>
    </w:rPr>
  </w:style>
  <w:style w:type="paragraph" w:customStyle="1" w:styleId="affff4">
    <w:name w:val="[Основной абзац]"/>
    <w:basedOn w:val="a0"/>
    <w:uiPriority w:val="99"/>
    <w:semiHidden/>
    <w:qFormat/>
    <w:rsid w:val="00EF010D"/>
    <w:pPr>
      <w:autoSpaceDE w:val="0"/>
      <w:autoSpaceDN w:val="0"/>
      <w:adjustRightInd w:val="0"/>
      <w:spacing w:line="288" w:lineRule="auto"/>
      <w:ind w:firstLine="340"/>
      <w:jc w:val="both"/>
    </w:pPr>
    <w:rPr>
      <w:rFonts w:ascii="Newton-Regular" w:eastAsia="Times New Roman" w:hAnsi="Newton-Regular" w:cs="Newton-Regular"/>
      <w:sz w:val="28"/>
      <w:szCs w:val="28"/>
      <w:lang w:val="en-GB"/>
    </w:rPr>
  </w:style>
  <w:style w:type="paragraph" w:customStyle="1" w:styleId="3f5">
    <w:name w:val="Абзац списка3"/>
    <w:basedOn w:val="a0"/>
    <w:uiPriority w:val="99"/>
    <w:semiHidden/>
    <w:rsid w:val="00EF010D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1f6">
    <w:name w:val="Заголовок оглавления1"/>
    <w:basedOn w:val="1"/>
    <w:next w:val="a0"/>
    <w:uiPriority w:val="99"/>
    <w:semiHidden/>
    <w:qFormat/>
    <w:rsid w:val="00EF010D"/>
    <w:pPr>
      <w:spacing w:before="480"/>
      <w:outlineLvl w:val="9"/>
    </w:pPr>
    <w:rPr>
      <w:rFonts w:ascii="Cambria" w:eastAsia="Calibri" w:hAnsi="Cambria" w:cs="Times New Roman"/>
      <w:b/>
      <w:bCs/>
      <w:color w:val="365F91"/>
      <w:sz w:val="28"/>
      <w:szCs w:val="28"/>
    </w:rPr>
  </w:style>
  <w:style w:type="paragraph" w:customStyle="1" w:styleId="113">
    <w:name w:val="Абзац списка11"/>
    <w:basedOn w:val="a0"/>
    <w:uiPriority w:val="99"/>
    <w:semiHidden/>
    <w:rsid w:val="00EF010D"/>
    <w:pPr>
      <w:ind w:left="720"/>
      <w:contextualSpacing/>
    </w:pPr>
    <w:rPr>
      <w:rFonts w:ascii="Calibri" w:eastAsia="Times New Roman" w:hAnsi="Calibri" w:cs="Times New Roman"/>
      <w:szCs w:val="20"/>
    </w:rPr>
  </w:style>
  <w:style w:type="paragraph" w:customStyle="1" w:styleId="114">
    <w:name w:val="Заголовок оглавления11"/>
    <w:basedOn w:val="1"/>
    <w:next w:val="a0"/>
    <w:uiPriority w:val="99"/>
    <w:semiHidden/>
    <w:rsid w:val="00EF010D"/>
    <w:pPr>
      <w:spacing w:before="480"/>
      <w:outlineLvl w:val="9"/>
    </w:pPr>
    <w:rPr>
      <w:rFonts w:ascii="Cambria" w:eastAsia="Calibri" w:hAnsi="Cambria" w:cs="Times New Roman"/>
      <w:b/>
      <w:bCs/>
      <w:color w:val="365F91"/>
      <w:sz w:val="28"/>
      <w:szCs w:val="28"/>
    </w:rPr>
  </w:style>
  <w:style w:type="paragraph" w:customStyle="1" w:styleId="1f7">
    <w:name w:val="1"/>
    <w:basedOn w:val="a0"/>
    <w:next w:val="a0"/>
    <w:uiPriority w:val="99"/>
    <w:semiHidden/>
    <w:qFormat/>
    <w:rsid w:val="00EF010D"/>
    <w:pPr>
      <w:spacing w:before="240" w:after="60" w:line="360" w:lineRule="auto"/>
      <w:jc w:val="center"/>
      <w:outlineLvl w:val="0"/>
    </w:pPr>
    <w:rPr>
      <w:rFonts w:ascii="Times New Roman" w:eastAsia="Times New Roman" w:hAnsi="Times New Roman" w:cs="Times New Roman"/>
      <w:b/>
      <w:bCs/>
      <w:kern w:val="28"/>
      <w:sz w:val="28"/>
      <w:szCs w:val="32"/>
    </w:rPr>
  </w:style>
  <w:style w:type="paragraph" w:customStyle="1" w:styleId="affff5">
    <w:name w:val="Текст в заданном формате"/>
    <w:basedOn w:val="a0"/>
    <w:uiPriority w:val="99"/>
    <w:semiHidden/>
    <w:qFormat/>
    <w:rsid w:val="00EF010D"/>
    <w:pPr>
      <w:widowControl w:val="0"/>
      <w:suppressAutoHyphens/>
      <w:spacing w:line="360" w:lineRule="auto"/>
      <w:ind w:firstLine="709"/>
      <w:jc w:val="both"/>
    </w:pPr>
    <w:rPr>
      <w:rFonts w:ascii="Times New Roman" w:eastAsia="NSimSun" w:hAnsi="Times New Roman" w:cs="Liberation Mono"/>
      <w:sz w:val="24"/>
      <w:szCs w:val="20"/>
      <w:lang w:eastAsia="zh-CN" w:bidi="hi-IN"/>
    </w:rPr>
  </w:style>
  <w:style w:type="paragraph" w:customStyle="1" w:styleId="c37">
    <w:name w:val="c37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61">
    <w:name w:val="c61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">
    <w:name w:val="c2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4">
    <w:name w:val="c14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1">
    <w:name w:val="c41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7">
    <w:name w:val="c47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">
    <w:name w:val="c3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8">
    <w:name w:val="c38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2">
    <w:name w:val="c42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9">
    <w:name w:val="c19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5">
    <w:name w:val="c35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7">
    <w:name w:val="c27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7">
    <w:name w:val="c17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79">
    <w:name w:val="c79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0">
    <w:name w:val="c50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5">
    <w:name w:val="c45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1">
    <w:name w:val="c21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1">
    <w:name w:val="c11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tsikko">
    <w:name w:val="Otsikko"/>
    <w:basedOn w:val="a0"/>
    <w:next w:val="ad"/>
    <w:uiPriority w:val="99"/>
    <w:semiHidden/>
    <w:rsid w:val="00EF010D"/>
    <w:pPr>
      <w:keepNext/>
      <w:suppressAutoHyphens/>
      <w:spacing w:before="240" w:after="120" w:line="240" w:lineRule="auto"/>
    </w:pPr>
    <w:rPr>
      <w:rFonts w:eastAsia="Lucida Sans Unicode" w:cs="Tahoma"/>
      <w:sz w:val="28"/>
      <w:szCs w:val="28"/>
      <w:lang w:eastAsia="ar-SA"/>
    </w:rPr>
  </w:style>
  <w:style w:type="paragraph" w:customStyle="1" w:styleId="Kuvaotsikko">
    <w:name w:val="Kuvaotsikko"/>
    <w:basedOn w:val="a0"/>
    <w:uiPriority w:val="99"/>
    <w:semiHidden/>
    <w:rsid w:val="00EF010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Hakemisto">
    <w:name w:val="Hakemisto"/>
    <w:basedOn w:val="a0"/>
    <w:uiPriority w:val="99"/>
    <w:semiHidden/>
    <w:rsid w:val="00EF010D"/>
    <w:pPr>
      <w:suppressLineNumbers/>
      <w:suppressAutoHyphens/>
      <w:spacing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customStyle="1" w:styleId="1f8">
    <w:name w:val="Указатель1"/>
    <w:basedOn w:val="a0"/>
    <w:rsid w:val="00EF010D"/>
    <w:pPr>
      <w:suppressLineNumbers/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4">
    <w:name w:val="Основной текст 21"/>
    <w:basedOn w:val="a0"/>
    <w:uiPriority w:val="99"/>
    <w:semiHidden/>
    <w:rsid w:val="00EF010D"/>
    <w:pPr>
      <w:suppressAutoHyphens/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ffff6">
    <w:name w:val="Содержимое таблицы"/>
    <w:basedOn w:val="a0"/>
    <w:rsid w:val="00EF010D"/>
    <w:pPr>
      <w:suppressLineNumbers/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fff7">
    <w:name w:val="Заголовок таблицы"/>
    <w:basedOn w:val="affff6"/>
    <w:rsid w:val="00EF010D"/>
    <w:pPr>
      <w:jc w:val="center"/>
    </w:pPr>
    <w:rPr>
      <w:b/>
      <w:bCs/>
    </w:rPr>
  </w:style>
  <w:style w:type="paragraph" w:customStyle="1" w:styleId="1f9">
    <w:name w:val="Текст примечания1"/>
    <w:basedOn w:val="a0"/>
    <w:uiPriority w:val="99"/>
    <w:semiHidden/>
    <w:rsid w:val="00EF010D"/>
    <w:pPr>
      <w:suppressAutoHyphens/>
      <w:spacing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aulukonsislt">
    <w:name w:val="Taulukon sisältö"/>
    <w:basedOn w:val="a0"/>
    <w:uiPriority w:val="99"/>
    <w:semiHidden/>
    <w:rsid w:val="00EF010D"/>
    <w:pPr>
      <w:suppressLineNumbers/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aulukonotsikko">
    <w:name w:val="Taulukon otsikko"/>
    <w:basedOn w:val="Taulukonsislt"/>
    <w:uiPriority w:val="99"/>
    <w:semiHidden/>
    <w:rsid w:val="00EF010D"/>
    <w:pPr>
      <w:jc w:val="center"/>
    </w:pPr>
    <w:rPr>
      <w:b/>
      <w:bCs/>
    </w:rPr>
  </w:style>
  <w:style w:type="paragraph" w:customStyle="1" w:styleId="Kehyksensislt">
    <w:name w:val="Kehyksen sisältö"/>
    <w:basedOn w:val="ad"/>
    <w:uiPriority w:val="99"/>
    <w:semiHidden/>
    <w:rsid w:val="00EF010D"/>
    <w:pPr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customStyle="1" w:styleId="dash041e0431044b0447043d044b0439">
    <w:name w:val="dash041e_0431_044b_0447_043d_044b_0439"/>
    <w:basedOn w:val="a0"/>
    <w:rsid w:val="00EF010D"/>
    <w:pPr>
      <w:spacing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22">
    <w:name w:val="Основной текст 22"/>
    <w:basedOn w:val="a0"/>
    <w:uiPriority w:val="99"/>
    <w:semiHidden/>
    <w:rsid w:val="00EF010D"/>
    <w:pPr>
      <w:tabs>
        <w:tab w:val="left" w:pos="8222"/>
      </w:tabs>
      <w:spacing w:line="240" w:lineRule="auto"/>
      <w:ind w:right="-1759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312">
    <w:name w:val="Основной текст с отступом 31"/>
    <w:basedOn w:val="1f"/>
    <w:uiPriority w:val="99"/>
    <w:semiHidden/>
    <w:rsid w:val="00EF010D"/>
    <w:pPr>
      <w:widowControl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1fa">
    <w:name w:val="Текст сноски1"/>
    <w:basedOn w:val="1f"/>
    <w:uiPriority w:val="99"/>
    <w:semiHidden/>
    <w:rsid w:val="00EF010D"/>
    <w:pPr>
      <w:widowControl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32">
    <w:name w:val="Основной текст 23"/>
    <w:basedOn w:val="a0"/>
    <w:uiPriority w:val="99"/>
    <w:semiHidden/>
    <w:rsid w:val="00EF010D"/>
    <w:pPr>
      <w:tabs>
        <w:tab w:val="left" w:pos="8222"/>
      </w:tabs>
      <w:spacing w:line="240" w:lineRule="auto"/>
      <w:ind w:right="-1759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2fc">
    <w:name w:val="Обычный2"/>
    <w:uiPriority w:val="99"/>
    <w:semiHidden/>
    <w:rsid w:val="00EF010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24">
    <w:name w:val="Основной текст с отступом 32"/>
    <w:basedOn w:val="2fc"/>
    <w:uiPriority w:val="99"/>
    <w:semiHidden/>
    <w:rsid w:val="00EF010D"/>
    <w:pPr>
      <w:ind w:firstLine="709"/>
      <w:jc w:val="both"/>
    </w:pPr>
    <w:rPr>
      <w:sz w:val="28"/>
    </w:rPr>
  </w:style>
  <w:style w:type="paragraph" w:customStyle="1" w:styleId="2fd">
    <w:name w:val="Текст сноски2"/>
    <w:basedOn w:val="2fc"/>
    <w:uiPriority w:val="99"/>
    <w:semiHidden/>
    <w:rsid w:val="00EF010D"/>
    <w:rPr>
      <w:sz w:val="20"/>
    </w:rPr>
  </w:style>
  <w:style w:type="paragraph" w:customStyle="1" w:styleId="2fe">
    <w:name w:val="Абзац списка2"/>
    <w:basedOn w:val="a0"/>
    <w:uiPriority w:val="99"/>
    <w:semiHidden/>
    <w:qFormat/>
    <w:rsid w:val="00EF010D"/>
    <w:pPr>
      <w:spacing w:line="240" w:lineRule="auto"/>
      <w:ind w:left="720"/>
    </w:pPr>
    <w:rPr>
      <w:rFonts w:ascii="Calibri" w:eastAsia="Times New Roman" w:hAnsi="Calibri" w:cs="Times New Roman"/>
      <w:sz w:val="24"/>
      <w:szCs w:val="24"/>
    </w:rPr>
  </w:style>
  <w:style w:type="paragraph" w:customStyle="1" w:styleId="1CharChar1">
    <w:name w:val="Знак Знак1 Char Char1"/>
    <w:basedOn w:val="a0"/>
    <w:uiPriority w:val="99"/>
    <w:semiHidden/>
    <w:rsid w:val="00EF010D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242">
    <w:name w:val="Основной текст 24"/>
    <w:basedOn w:val="a0"/>
    <w:uiPriority w:val="99"/>
    <w:semiHidden/>
    <w:rsid w:val="00EF010D"/>
    <w:pPr>
      <w:tabs>
        <w:tab w:val="left" w:pos="8222"/>
      </w:tabs>
      <w:spacing w:line="240" w:lineRule="auto"/>
      <w:ind w:right="-1759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3f6">
    <w:name w:val="Обычный3"/>
    <w:uiPriority w:val="99"/>
    <w:semiHidden/>
    <w:rsid w:val="00EF010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32">
    <w:name w:val="Основной текст с отступом 33"/>
    <w:basedOn w:val="3f6"/>
    <w:uiPriority w:val="99"/>
    <w:semiHidden/>
    <w:rsid w:val="00EF010D"/>
    <w:pPr>
      <w:ind w:firstLine="709"/>
      <w:jc w:val="both"/>
    </w:pPr>
    <w:rPr>
      <w:sz w:val="28"/>
    </w:rPr>
  </w:style>
  <w:style w:type="paragraph" w:customStyle="1" w:styleId="3f7">
    <w:name w:val="Текст сноски3"/>
    <w:basedOn w:val="3f6"/>
    <w:uiPriority w:val="99"/>
    <w:semiHidden/>
    <w:rsid w:val="00EF010D"/>
    <w:rPr>
      <w:sz w:val="20"/>
    </w:rPr>
  </w:style>
  <w:style w:type="paragraph" w:customStyle="1" w:styleId="252">
    <w:name w:val="Основной текст 25"/>
    <w:basedOn w:val="a0"/>
    <w:uiPriority w:val="99"/>
    <w:semiHidden/>
    <w:rsid w:val="00EF010D"/>
    <w:pPr>
      <w:tabs>
        <w:tab w:val="left" w:pos="8222"/>
      </w:tabs>
      <w:spacing w:line="240" w:lineRule="auto"/>
      <w:ind w:right="-1759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4f">
    <w:name w:val="Обычный4"/>
    <w:uiPriority w:val="99"/>
    <w:semiHidden/>
    <w:rsid w:val="00EF010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42">
    <w:name w:val="Основной текст с отступом 34"/>
    <w:basedOn w:val="4f"/>
    <w:uiPriority w:val="99"/>
    <w:semiHidden/>
    <w:rsid w:val="00EF010D"/>
    <w:pPr>
      <w:ind w:firstLine="709"/>
      <w:jc w:val="both"/>
    </w:pPr>
    <w:rPr>
      <w:sz w:val="28"/>
    </w:rPr>
  </w:style>
  <w:style w:type="paragraph" w:customStyle="1" w:styleId="4f0">
    <w:name w:val="Текст сноски4"/>
    <w:basedOn w:val="4f"/>
    <w:uiPriority w:val="99"/>
    <w:semiHidden/>
    <w:rsid w:val="00EF010D"/>
    <w:rPr>
      <w:sz w:val="20"/>
    </w:rPr>
  </w:style>
  <w:style w:type="paragraph" w:customStyle="1" w:styleId="4f1">
    <w:name w:val="Абзац списка4"/>
    <w:basedOn w:val="a0"/>
    <w:uiPriority w:val="99"/>
    <w:semiHidden/>
    <w:rsid w:val="00EF010D"/>
    <w:pPr>
      <w:spacing w:line="240" w:lineRule="auto"/>
      <w:ind w:left="720"/>
    </w:pPr>
    <w:rPr>
      <w:rFonts w:ascii="Calibri" w:eastAsia="Times New Roman" w:hAnsi="Calibri" w:cs="Times New Roman"/>
      <w:sz w:val="24"/>
      <w:szCs w:val="24"/>
    </w:rPr>
  </w:style>
  <w:style w:type="paragraph" w:customStyle="1" w:styleId="2ff">
    <w:name w:val="Заголовок №2 + Полужирный"/>
    <w:aliases w:val="Не курсив"/>
    <w:basedOn w:val="a0"/>
    <w:uiPriority w:val="99"/>
    <w:semiHidden/>
    <w:rsid w:val="00EF010D"/>
    <w:pPr>
      <w:spacing w:after="160" w:line="264" w:lineRule="auto"/>
    </w:pPr>
    <w:rPr>
      <w:rFonts w:ascii="Times New Roman" w:eastAsia="Times New Roman" w:hAnsi="Times New Roman" w:cs="Times New Roman"/>
      <w:b/>
      <w:i/>
      <w:sz w:val="21"/>
      <w:szCs w:val="20"/>
    </w:rPr>
  </w:style>
  <w:style w:type="paragraph" w:customStyle="1" w:styleId="2ff0">
    <w:name w:val="Основной текст2"/>
    <w:basedOn w:val="a0"/>
    <w:uiPriority w:val="99"/>
    <w:semiHidden/>
    <w:qFormat/>
    <w:rsid w:val="00EF010D"/>
    <w:pPr>
      <w:widowControl w:val="0"/>
      <w:spacing w:before="360" w:line="278" w:lineRule="exact"/>
      <w:ind w:left="300" w:hanging="300"/>
      <w:jc w:val="both"/>
    </w:pPr>
    <w:rPr>
      <w:rFonts w:ascii="Times New Roman" w:eastAsia="Times New Roman" w:hAnsi="Times New Roman" w:cs="Times New Roman"/>
      <w:sz w:val="21"/>
      <w:szCs w:val="20"/>
    </w:rPr>
  </w:style>
  <w:style w:type="character" w:customStyle="1" w:styleId="3f8">
    <w:name w:val="Неразрешенное упоминание3"/>
    <w:link w:val="215"/>
    <w:semiHidden/>
    <w:locked/>
    <w:rsid w:val="00EF010D"/>
    <w:rPr>
      <w:rFonts w:ascii="Calibri" w:eastAsia="Times New Roman" w:hAnsi="Calibri" w:cs="Times New Roman"/>
      <w:color w:val="605E5C"/>
      <w:szCs w:val="20"/>
      <w:shd w:val="clear" w:color="auto" w:fill="E1DFDD"/>
      <w:lang w:val="x-none" w:eastAsia="x-none"/>
    </w:rPr>
  </w:style>
  <w:style w:type="paragraph" w:customStyle="1" w:styleId="215">
    <w:name w:val="Неразрешенное упоминание21"/>
    <w:basedOn w:val="a0"/>
    <w:link w:val="3f8"/>
    <w:semiHidden/>
    <w:rsid w:val="00EF010D"/>
    <w:pPr>
      <w:shd w:val="clear" w:color="auto" w:fill="E1DFDD"/>
      <w:spacing w:after="160" w:line="264" w:lineRule="auto"/>
    </w:pPr>
    <w:rPr>
      <w:rFonts w:ascii="Calibri" w:eastAsia="Times New Roman" w:hAnsi="Calibri" w:cs="Times New Roman"/>
      <w:color w:val="605E5C"/>
      <w:szCs w:val="20"/>
      <w:lang w:val="x-none" w:eastAsia="x-none"/>
    </w:rPr>
  </w:style>
  <w:style w:type="paragraph" w:customStyle="1" w:styleId="Footnote0">
    <w:name w:val="Footnote"/>
    <w:uiPriority w:val="99"/>
    <w:semiHidden/>
    <w:rsid w:val="00EF010D"/>
    <w:pPr>
      <w:spacing w:after="160" w:line="264" w:lineRule="auto"/>
    </w:pPr>
    <w:rPr>
      <w:rFonts w:ascii="XO Thames" w:eastAsia="Times New Roman" w:hAnsi="XO Thames" w:cs="Times New Roman"/>
      <w:color w:val="000000"/>
      <w:szCs w:val="20"/>
      <w:lang w:eastAsia="ru-RU"/>
    </w:rPr>
  </w:style>
  <w:style w:type="paragraph" w:customStyle="1" w:styleId="HeaderandFooter">
    <w:name w:val="Header and Footer"/>
    <w:uiPriority w:val="99"/>
    <w:semiHidden/>
    <w:rsid w:val="00EF010D"/>
    <w:pPr>
      <w:spacing w:after="160" w:line="360" w:lineRule="auto"/>
    </w:pPr>
    <w:rPr>
      <w:rFonts w:ascii="XO Thames" w:eastAsia="Times New Roman" w:hAnsi="XO Thames" w:cs="Times New Roman"/>
      <w:color w:val="000000"/>
      <w:sz w:val="20"/>
      <w:szCs w:val="20"/>
      <w:lang w:eastAsia="ru-RU"/>
    </w:rPr>
  </w:style>
  <w:style w:type="paragraph" w:customStyle="1" w:styleId="3f9">
    <w:name w:val="Основной текст3"/>
    <w:basedOn w:val="a0"/>
    <w:uiPriority w:val="99"/>
    <w:semiHidden/>
    <w:rsid w:val="00EF010D"/>
    <w:pPr>
      <w:widowControl w:val="0"/>
      <w:spacing w:line="370" w:lineRule="exact"/>
      <w:jc w:val="both"/>
    </w:pPr>
    <w:rPr>
      <w:rFonts w:ascii="Times New Roman" w:eastAsia="Times New Roman" w:hAnsi="Times New Roman" w:cs="Times New Roman"/>
      <w:sz w:val="26"/>
      <w:szCs w:val="20"/>
    </w:rPr>
  </w:style>
  <w:style w:type="paragraph" w:customStyle="1" w:styleId="toc10">
    <w:name w:val="toc 10"/>
    <w:next w:val="a0"/>
    <w:uiPriority w:val="39"/>
    <w:semiHidden/>
    <w:rsid w:val="00EF010D"/>
    <w:pPr>
      <w:spacing w:after="160" w:line="264" w:lineRule="auto"/>
      <w:ind w:left="1800"/>
    </w:pPr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2521">
    <w:name w:val="2521"/>
    <w:aliases w:val="bqiaagaaeyqcaaagiaiaaanacqaabu4jaaaaaaaaaaaaaaaaaaaaaaaaaaaaaaaaaaaaaaaaaaaaaaaaaaaaaaaaaaaaaaaaaaaaaaaaaaaaaaaaaaaaaaaaaaaaaaaaaaaaaaaaaaaaaaaaaaaaaaaaaaaaaaaaaaaaaaaaaaaaaaaaaaaaaaaaaaaaaaaaaaaaaaaaaaaaaaaaaaaaaaaaaaaaaaaaaaaaaaaa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">
    <w:name w:val="Стиль2"/>
    <w:basedOn w:val="a5"/>
    <w:uiPriority w:val="99"/>
    <w:semiHidden/>
    <w:qFormat/>
    <w:rsid w:val="00EF010D"/>
    <w:pPr>
      <w:numPr>
        <w:numId w:val="3"/>
      </w:numPr>
      <w:tabs>
        <w:tab w:val="clear" w:pos="0"/>
        <w:tab w:val="num" w:pos="360"/>
        <w:tab w:val="left" w:pos="1134"/>
      </w:tabs>
      <w:suppressAutoHyphens/>
      <w:spacing w:line="360" w:lineRule="auto"/>
      <w:ind w:left="0" w:firstLine="709"/>
      <w:jc w:val="both"/>
    </w:pPr>
    <w:rPr>
      <w:rFonts w:ascii="Times New Roman" w:eastAsia="Calibri" w:hAnsi="Times New Roman" w:cs="Times New Roman"/>
      <w:sz w:val="28"/>
      <w:szCs w:val="28"/>
      <w:lang w:eastAsia="zh-CN"/>
    </w:rPr>
  </w:style>
  <w:style w:type="paragraph" w:customStyle="1" w:styleId="msonormalbullet2gif">
    <w:name w:val="msonormalbullet2.gif"/>
    <w:basedOn w:val="a0"/>
    <w:uiPriority w:val="99"/>
    <w:semiHidden/>
    <w:qFormat/>
    <w:rsid w:val="00EF010D"/>
    <w:pPr>
      <w:suppressAutoHyphens/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</w:rPr>
  </w:style>
  <w:style w:type="paragraph" w:customStyle="1" w:styleId="Style4">
    <w:name w:val="Style4"/>
    <w:basedOn w:val="a0"/>
    <w:qFormat/>
    <w:rsid w:val="00EF010D"/>
    <w:pPr>
      <w:widowControl w:val="0"/>
      <w:suppressAutoHyphens/>
      <w:spacing w:line="240" w:lineRule="auto"/>
    </w:pPr>
    <w:rPr>
      <w:rFonts w:ascii="Georgia" w:eastAsia="Calibri" w:hAnsi="Georgia" w:cs="Georgia"/>
      <w:sz w:val="24"/>
      <w:szCs w:val="24"/>
    </w:rPr>
  </w:style>
  <w:style w:type="paragraph" w:customStyle="1" w:styleId="a">
    <w:name w:val="Перечень"/>
    <w:basedOn w:val="a0"/>
    <w:next w:val="a0"/>
    <w:uiPriority w:val="99"/>
    <w:semiHidden/>
    <w:qFormat/>
    <w:rsid w:val="00EF010D"/>
    <w:pPr>
      <w:numPr>
        <w:numId w:val="4"/>
      </w:numPr>
      <w:suppressAutoHyphens/>
      <w:spacing w:line="360" w:lineRule="auto"/>
      <w:ind w:left="1429"/>
      <w:jc w:val="both"/>
    </w:pPr>
    <w:rPr>
      <w:rFonts w:ascii="Times New Roman" w:eastAsia="Calibri" w:hAnsi="Times New Roman" w:cs="Calibri"/>
      <w:sz w:val="28"/>
      <w:u w:color="000000"/>
    </w:rPr>
  </w:style>
  <w:style w:type="paragraph" w:customStyle="1" w:styleId="s1">
    <w:name w:val="s_1"/>
    <w:basedOn w:val="a0"/>
    <w:uiPriority w:val="99"/>
    <w:semiHidden/>
    <w:qFormat/>
    <w:rsid w:val="00EF010D"/>
    <w:pPr>
      <w:suppressAutoHyphens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rmattext">
    <w:name w:val="formattext"/>
    <w:basedOn w:val="a0"/>
    <w:uiPriority w:val="99"/>
    <w:semiHidden/>
    <w:qFormat/>
    <w:rsid w:val="00EF010D"/>
    <w:pPr>
      <w:suppressAutoHyphens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f2">
    <w:name w:val="Стиль4"/>
    <w:basedOn w:val="a0"/>
    <w:uiPriority w:val="99"/>
    <w:semiHidden/>
    <w:qFormat/>
    <w:rsid w:val="00EF010D"/>
    <w:pPr>
      <w:suppressAutoHyphens/>
      <w:spacing w:before="120" w:after="120" w:line="360" w:lineRule="auto"/>
      <w:jc w:val="center"/>
    </w:pPr>
    <w:rPr>
      <w:rFonts w:ascii="Times New Roman" w:eastAsia="Calibri" w:hAnsi="Times New Roman" w:cs="Times New Roman"/>
      <w:b/>
      <w:sz w:val="28"/>
      <w:szCs w:val="24"/>
    </w:rPr>
  </w:style>
  <w:style w:type="paragraph" w:customStyle="1" w:styleId="Standard">
    <w:name w:val="Standard"/>
    <w:uiPriority w:val="99"/>
    <w:semiHidden/>
    <w:rsid w:val="00EF010D"/>
    <w:pPr>
      <w:suppressAutoHyphens/>
      <w:autoSpaceDN w:val="0"/>
    </w:pPr>
    <w:rPr>
      <w:rFonts w:ascii="Calibri" w:eastAsia="Microsoft YaHei" w:hAnsi="Calibri" w:cs="Calibri"/>
      <w:kern w:val="3"/>
    </w:rPr>
  </w:style>
  <w:style w:type="paragraph" w:customStyle="1" w:styleId="detaut">
    <w:name w:val="det_aut"/>
    <w:basedOn w:val="a0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">
    <w:name w:val="p"/>
    <w:basedOn w:val="a0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15">
    <w:name w:val="Заголовок 11"/>
    <w:basedOn w:val="a0"/>
    <w:next w:val="a0"/>
    <w:uiPriority w:val="1"/>
    <w:qFormat/>
    <w:locked/>
    <w:rsid w:val="00EF010D"/>
    <w:pPr>
      <w:keepNext/>
      <w:keepLines/>
      <w:spacing w:before="240" w:line="36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32"/>
    </w:rPr>
  </w:style>
  <w:style w:type="paragraph" w:customStyle="1" w:styleId="216">
    <w:name w:val="Заголовок 21"/>
    <w:basedOn w:val="a0"/>
    <w:next w:val="a0"/>
    <w:uiPriority w:val="1"/>
    <w:qFormat/>
    <w:locked/>
    <w:rsid w:val="00EF010D"/>
    <w:pPr>
      <w:keepNext/>
      <w:keepLines/>
      <w:spacing w:before="4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6"/>
    </w:rPr>
  </w:style>
  <w:style w:type="paragraph" w:customStyle="1" w:styleId="c20">
    <w:name w:val="c20"/>
    <w:basedOn w:val="a0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0c28">
    <w:name w:val="c20 c28"/>
    <w:basedOn w:val="a0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">
    <w:name w:val="c4"/>
    <w:basedOn w:val="a0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9c27">
    <w:name w:val="c29 c27"/>
    <w:basedOn w:val="a0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7c29">
    <w:name w:val="c27 c29"/>
    <w:basedOn w:val="a0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7c33">
    <w:name w:val="c27 c33"/>
    <w:basedOn w:val="a0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7c35">
    <w:name w:val="c27 c35"/>
    <w:basedOn w:val="a0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3c27">
    <w:name w:val="c33 c27"/>
    <w:basedOn w:val="a0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f1">
    <w:name w:val="Подзаг2"/>
    <w:basedOn w:val="aff8"/>
    <w:uiPriority w:val="99"/>
    <w:semiHidden/>
    <w:rsid w:val="00EF010D"/>
    <w:pPr>
      <w:keepNext/>
      <w:keepLines/>
      <w:suppressAutoHyphens/>
      <w:autoSpaceDE w:val="0"/>
      <w:autoSpaceDN w:val="0"/>
      <w:adjustRightInd w:val="0"/>
      <w:spacing w:before="170" w:after="113" w:line="300" w:lineRule="auto"/>
      <w:contextualSpacing w:val="0"/>
      <w:jc w:val="center"/>
    </w:pPr>
    <w:rPr>
      <w:rFonts w:ascii="SchoolBookC" w:eastAsia="Times New Roman" w:hAnsi="SchoolBookC" w:cs="SchoolBookC"/>
      <w:b w:val="0"/>
      <w:bCs/>
      <w:spacing w:val="1"/>
      <w:w w:val="95"/>
      <w:sz w:val="21"/>
      <w:szCs w:val="21"/>
    </w:rPr>
  </w:style>
  <w:style w:type="paragraph" w:customStyle="1" w:styleId="Pa12">
    <w:name w:val="Pa12"/>
    <w:basedOn w:val="a0"/>
    <w:next w:val="a0"/>
    <w:uiPriority w:val="99"/>
    <w:semiHidden/>
    <w:rsid w:val="00EF010D"/>
    <w:pPr>
      <w:suppressAutoHyphens/>
      <w:autoSpaceDE w:val="0"/>
      <w:spacing w:line="215" w:lineRule="atLeast"/>
    </w:pPr>
    <w:rPr>
      <w:rFonts w:ascii="Times New Roman Udm" w:eastAsia="Calibri" w:hAnsi="Times New Roman Udm" w:cs="Times New Roman Udm"/>
      <w:sz w:val="24"/>
      <w:szCs w:val="24"/>
      <w:lang w:eastAsia="ar-SA"/>
    </w:rPr>
  </w:style>
  <w:style w:type="paragraph" w:customStyle="1" w:styleId="Nra">
    <w:name w:val="N*r*a*"/>
    <w:uiPriority w:val="99"/>
    <w:semiHidden/>
    <w:qFormat/>
    <w:rsid w:val="00EF010D"/>
    <w:pPr>
      <w:widowControl w:val="0"/>
      <w:autoSpaceDE w:val="0"/>
      <w:autoSpaceDN w:val="0"/>
      <w:adjustRightInd w:val="0"/>
      <w:jc w:val="both"/>
    </w:pPr>
    <w:rPr>
      <w:rFonts w:ascii="T*m*s*N*w*R*m*n" w:eastAsia="Times New Roman" w:hAnsi="T*m*s*N*w*R*m*n" w:cs="T*m*s*N*w*R*m*n"/>
      <w:sz w:val="28"/>
      <w:szCs w:val="28"/>
      <w:lang w:eastAsia="ru-RU"/>
    </w:rPr>
  </w:style>
  <w:style w:type="paragraph" w:customStyle="1" w:styleId="Nra1">
    <w:name w:val="N*r*a*1"/>
    <w:uiPriority w:val="99"/>
    <w:semiHidden/>
    <w:qFormat/>
    <w:rsid w:val="00EF010D"/>
    <w:pPr>
      <w:widowControl w:val="0"/>
      <w:autoSpaceDE w:val="0"/>
      <w:autoSpaceDN w:val="0"/>
      <w:adjustRightInd w:val="0"/>
      <w:spacing w:after="0" w:line="360" w:lineRule="auto"/>
      <w:ind w:firstLine="425"/>
      <w:jc w:val="both"/>
    </w:pPr>
    <w:rPr>
      <w:rFonts w:ascii="C*l*b*i" w:eastAsia="Times New Roman" w:hAnsi="C*l*b*i" w:cs="C*l*b*i"/>
      <w:lang w:eastAsia="ru-RU"/>
    </w:rPr>
  </w:style>
  <w:style w:type="paragraph" w:customStyle="1" w:styleId="Bdet">
    <w:name w:val="B*d* *e*t"/>
    <w:basedOn w:val="Nra1"/>
    <w:uiPriority w:val="99"/>
    <w:semiHidden/>
    <w:qFormat/>
    <w:rsid w:val="00EF010D"/>
    <w:pPr>
      <w:spacing w:line="240" w:lineRule="auto"/>
      <w:ind w:firstLine="0"/>
      <w:jc w:val="left"/>
    </w:pPr>
    <w:rPr>
      <w:rFonts w:ascii="T*m*s*N*w*R*m*n" w:hAnsi="T*m*s*N*w*R*m*n" w:cs="T*m*s*N*w*R*m*n"/>
      <w:sz w:val="20"/>
      <w:szCs w:val="20"/>
    </w:rPr>
  </w:style>
  <w:style w:type="paragraph" w:customStyle="1" w:styleId="Bdet1">
    <w:name w:val="B*d* *e*t1"/>
    <w:basedOn w:val="Nra"/>
    <w:uiPriority w:val="99"/>
    <w:semiHidden/>
    <w:rsid w:val="00EF010D"/>
    <w:pPr>
      <w:spacing w:after="120"/>
    </w:pPr>
  </w:style>
  <w:style w:type="paragraph" w:customStyle="1" w:styleId="NraWb">
    <w:name w:val="N*r*a* *W*b*"/>
    <w:basedOn w:val="Nra"/>
    <w:uiPriority w:val="99"/>
    <w:semiHidden/>
    <w:rsid w:val="00EF010D"/>
    <w:pPr>
      <w:spacing w:before="100" w:beforeAutospacing="1" w:after="100" w:afterAutospacing="1" w:line="240" w:lineRule="auto"/>
    </w:pPr>
  </w:style>
  <w:style w:type="paragraph" w:customStyle="1" w:styleId="Lsaarp">
    <w:name w:val="L*s* *a*a*r*p*"/>
    <w:basedOn w:val="Nra"/>
    <w:uiPriority w:val="99"/>
    <w:semiHidden/>
    <w:qFormat/>
    <w:rsid w:val="00EF010D"/>
    <w:pPr>
      <w:spacing w:after="160" w:line="256" w:lineRule="auto"/>
      <w:ind w:left="720"/>
      <w:contextualSpacing/>
    </w:pPr>
  </w:style>
  <w:style w:type="character" w:customStyle="1" w:styleId="CpinCa">
    <w:name w:val="C*p*i*n*C*a*"/>
    <w:link w:val="Foe"/>
    <w:uiPriority w:val="99"/>
    <w:semiHidden/>
    <w:locked/>
    <w:rsid w:val="00EF010D"/>
  </w:style>
  <w:style w:type="paragraph" w:customStyle="1" w:styleId="Foe">
    <w:name w:val="F*o*e*"/>
    <w:basedOn w:val="Nra"/>
    <w:link w:val="CpinCa"/>
    <w:uiPriority w:val="99"/>
    <w:semiHidden/>
    <w:rsid w:val="00EF010D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fb">
    <w:name w:val="Без интервала1"/>
    <w:rsid w:val="00EF010D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010">
    <w:name w:val="Основной текст (10)1"/>
    <w:basedOn w:val="a0"/>
    <w:uiPriority w:val="99"/>
    <w:semiHidden/>
    <w:rsid w:val="00EF010D"/>
    <w:pPr>
      <w:widowControl w:val="0"/>
      <w:shd w:val="clear" w:color="auto" w:fill="FFFFFF"/>
      <w:spacing w:before="300" w:after="180" w:line="331" w:lineRule="exact"/>
      <w:jc w:val="both"/>
    </w:pPr>
    <w:rPr>
      <w:rFonts w:ascii="Times New Roman" w:eastAsia="Calibri" w:hAnsi="Times New Roman" w:cs="Times New Roman"/>
      <w:sz w:val="27"/>
      <w:szCs w:val="27"/>
    </w:rPr>
  </w:style>
  <w:style w:type="paragraph" w:customStyle="1" w:styleId="paragraph">
    <w:name w:val="paragraph"/>
    <w:basedOn w:val="a0"/>
    <w:uiPriority w:val="99"/>
    <w:semiHidden/>
    <w:rsid w:val="00EF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4">
    <w:name w:val="2"/>
    <w:basedOn w:val="a0"/>
    <w:next w:val="a0"/>
    <w:link w:val="aff9"/>
    <w:uiPriority w:val="99"/>
    <w:semiHidden/>
    <w:qFormat/>
    <w:rsid w:val="00EF010D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affff8">
    <w:name w:val="[Без стиля]"/>
    <w:uiPriority w:val="99"/>
    <w:semiHidden/>
    <w:rsid w:val="00EF010D"/>
    <w:pPr>
      <w:autoSpaceDE w:val="0"/>
      <w:autoSpaceDN w:val="0"/>
      <w:adjustRightInd w:val="0"/>
      <w:spacing w:after="0" w:line="288" w:lineRule="auto"/>
    </w:pPr>
    <w:rPr>
      <w:rFonts w:ascii="TimesNewRomanPSMT" w:eastAsia="Calibri" w:hAnsi="TimesNewRomanPSMT" w:cs="TimesNewRomanPSMT"/>
      <w:color w:val="000000"/>
      <w:sz w:val="24"/>
      <w:szCs w:val="24"/>
    </w:rPr>
  </w:style>
  <w:style w:type="paragraph" w:customStyle="1" w:styleId="1fc">
    <w:name w:val="заголовок 1"/>
    <w:basedOn w:val="a0"/>
    <w:next w:val="a0"/>
    <w:uiPriority w:val="99"/>
    <w:semiHidden/>
    <w:rsid w:val="00EF010D"/>
    <w:pPr>
      <w:keepNext/>
      <w:autoSpaceDE w:val="0"/>
      <w:autoSpaceDN w:val="0"/>
      <w:adjustRightInd w:val="0"/>
      <w:spacing w:line="340" w:lineRule="atLeast"/>
      <w:jc w:val="center"/>
    </w:pPr>
    <w:rPr>
      <w:rFonts w:ascii="Komi SchoolBook" w:eastAsia="Calibri" w:hAnsi="Komi SchoolBook" w:cs="Komi SchoolBook"/>
      <w:b/>
      <w:bCs/>
      <w:sz w:val="30"/>
      <w:szCs w:val="30"/>
    </w:rPr>
  </w:style>
  <w:style w:type="paragraph" w:customStyle="1" w:styleId="2ff2">
    <w:name w:val="заголовок 2"/>
    <w:basedOn w:val="affff8"/>
    <w:uiPriority w:val="99"/>
    <w:semiHidden/>
    <w:rsid w:val="00EF010D"/>
    <w:pPr>
      <w:jc w:val="center"/>
    </w:pPr>
    <w:rPr>
      <w:rFonts w:ascii="Komi SchoolBook" w:hAnsi="Komi SchoolBook" w:cs="Komi SchoolBook"/>
      <w:b/>
      <w:bCs/>
    </w:rPr>
  </w:style>
  <w:style w:type="paragraph" w:customStyle="1" w:styleId="affff9">
    <w:name w:val="список"/>
    <w:basedOn w:val="affff8"/>
    <w:uiPriority w:val="99"/>
    <w:semiHidden/>
    <w:rsid w:val="00EF010D"/>
    <w:pPr>
      <w:spacing w:line="258" w:lineRule="atLeast"/>
      <w:ind w:left="360" w:hanging="360"/>
      <w:jc w:val="both"/>
    </w:pPr>
    <w:rPr>
      <w:rFonts w:ascii="Komi SchoolBook" w:hAnsi="Komi SchoolBook" w:cs="Komi SchoolBook"/>
      <w:sz w:val="21"/>
      <w:szCs w:val="21"/>
    </w:rPr>
  </w:style>
  <w:style w:type="paragraph" w:customStyle="1" w:styleId="3fa">
    <w:name w:val="заголовок 3"/>
    <w:basedOn w:val="affff8"/>
    <w:uiPriority w:val="99"/>
    <w:semiHidden/>
    <w:rsid w:val="00EF010D"/>
    <w:pPr>
      <w:spacing w:line="260" w:lineRule="atLeast"/>
      <w:jc w:val="center"/>
    </w:pPr>
    <w:rPr>
      <w:rFonts w:ascii="Komi SchoolBook" w:hAnsi="Komi SchoolBook" w:cs="Komi SchoolBook"/>
      <w:b/>
      <w:bCs/>
      <w:i/>
      <w:iCs/>
      <w:sz w:val="21"/>
      <w:szCs w:val="21"/>
    </w:rPr>
  </w:style>
  <w:style w:type="paragraph" w:customStyle="1" w:styleId="1-2-3">
    <w:name w:val="ячейки 1-2-3"/>
    <w:basedOn w:val="affff8"/>
    <w:uiPriority w:val="99"/>
    <w:semiHidden/>
    <w:rsid w:val="00EF010D"/>
    <w:pPr>
      <w:spacing w:line="200" w:lineRule="atLeast"/>
      <w:jc w:val="center"/>
    </w:pPr>
    <w:rPr>
      <w:rFonts w:ascii="Komi SchoolBook" w:hAnsi="Komi SchoolBook" w:cs="Komi SchoolBook"/>
      <w:i/>
      <w:iCs/>
      <w:sz w:val="18"/>
      <w:szCs w:val="18"/>
    </w:rPr>
  </w:style>
  <w:style w:type="paragraph" w:customStyle="1" w:styleId="c43">
    <w:name w:val="c43"/>
    <w:basedOn w:val="a0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83">
    <w:name w:val="c83"/>
    <w:basedOn w:val="a0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8">
    <w:name w:val="c98"/>
    <w:basedOn w:val="a0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8">
    <w:name w:val="c28"/>
    <w:basedOn w:val="a0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9">
    <w:name w:val="c49"/>
    <w:basedOn w:val="a0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6">
    <w:name w:val="c26"/>
    <w:basedOn w:val="a0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3">
    <w:name w:val="c33"/>
    <w:basedOn w:val="a0"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64">
    <w:name w:val="c64"/>
    <w:basedOn w:val="a0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2">
    <w:name w:val="c22"/>
    <w:basedOn w:val="a0"/>
    <w:uiPriority w:val="99"/>
    <w:semiHidden/>
    <w:rsid w:val="00EF01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13">
    <w:name w:val="Стиль3 Знак1"/>
    <w:link w:val="3fb"/>
    <w:semiHidden/>
    <w:locked/>
    <w:rsid w:val="00EF010D"/>
    <w:rPr>
      <w:rFonts w:ascii="Times New Roman" w:eastAsia="SchoolBookSanPin" w:hAnsi="Times New Roman" w:cs="Times New Roman"/>
      <w:bCs/>
      <w:sz w:val="28"/>
      <w:szCs w:val="28"/>
      <w:lang w:val="x-none"/>
    </w:rPr>
  </w:style>
  <w:style w:type="paragraph" w:customStyle="1" w:styleId="3fb">
    <w:name w:val="Стиль3"/>
    <w:basedOn w:val="a0"/>
    <w:link w:val="313"/>
    <w:semiHidden/>
    <w:qFormat/>
    <w:rsid w:val="00EF010D"/>
    <w:pPr>
      <w:widowControl w:val="0"/>
      <w:spacing w:line="360" w:lineRule="auto"/>
      <w:ind w:firstLine="709"/>
      <w:jc w:val="both"/>
    </w:pPr>
    <w:rPr>
      <w:rFonts w:ascii="Times New Roman" w:eastAsia="SchoolBookSanPin" w:hAnsi="Times New Roman" w:cs="Times New Roman"/>
      <w:bCs/>
      <w:sz w:val="28"/>
      <w:szCs w:val="28"/>
      <w:lang w:val="x-none"/>
    </w:rPr>
  </w:style>
  <w:style w:type="character" w:styleId="affffa">
    <w:name w:val="annotation reference"/>
    <w:uiPriority w:val="99"/>
    <w:semiHidden/>
    <w:unhideWhenUsed/>
    <w:qFormat/>
    <w:rsid w:val="00EF010D"/>
    <w:rPr>
      <w:sz w:val="16"/>
      <w:szCs w:val="16"/>
    </w:rPr>
  </w:style>
  <w:style w:type="character" w:styleId="affffb">
    <w:name w:val="Subtle Emphasis"/>
    <w:uiPriority w:val="19"/>
    <w:qFormat/>
    <w:rsid w:val="00EF010D"/>
    <w:rPr>
      <w:i/>
      <w:iCs/>
      <w:color w:val="808080"/>
    </w:rPr>
  </w:style>
  <w:style w:type="character" w:customStyle="1" w:styleId="3c">
    <w:name w:val="Заголовок Знак3"/>
    <w:link w:val="aff8"/>
    <w:uiPriority w:val="10"/>
    <w:qFormat/>
    <w:locked/>
    <w:rsid w:val="00EF010D"/>
    <w:rPr>
      <w:rFonts w:ascii="Calibri" w:eastAsia="Calibri" w:hAnsi="Calibri" w:cs="Calibri"/>
      <w:b/>
      <w:sz w:val="72"/>
      <w:szCs w:val="72"/>
      <w:lang w:eastAsia="ru-RU"/>
    </w:rPr>
  </w:style>
  <w:style w:type="paragraph" w:styleId="affffc">
    <w:name w:val="Subtitle"/>
    <w:basedOn w:val="1f"/>
    <w:next w:val="1f"/>
    <w:link w:val="affffd"/>
    <w:uiPriority w:val="11"/>
    <w:qFormat/>
    <w:rsid w:val="00EF010D"/>
    <w:pPr>
      <w:keepNext/>
      <w:keepLines/>
      <w:spacing w:before="360" w:after="80"/>
    </w:pPr>
    <w:rPr>
      <w:rFonts w:ascii="Georgia" w:eastAsia="Georgia" w:hAnsi="Georgia" w:cs="Times New Roman"/>
      <w:i/>
      <w:color w:val="666666"/>
      <w:sz w:val="48"/>
      <w:szCs w:val="48"/>
      <w:lang w:val="x-none"/>
    </w:rPr>
  </w:style>
  <w:style w:type="character" w:customStyle="1" w:styleId="affffd">
    <w:name w:val="Подзаголовок Знак"/>
    <w:basedOn w:val="a1"/>
    <w:link w:val="affffc"/>
    <w:uiPriority w:val="11"/>
    <w:rsid w:val="00EF010D"/>
    <w:rPr>
      <w:rFonts w:ascii="Georgia" w:eastAsia="Georgia" w:hAnsi="Georgia" w:cs="Times New Roman"/>
      <w:i/>
      <w:color w:val="666666"/>
      <w:sz w:val="48"/>
      <w:szCs w:val="48"/>
      <w:lang w:val="x-none" w:eastAsia="ru-RU"/>
    </w:rPr>
  </w:style>
  <w:style w:type="character" w:customStyle="1" w:styleId="apple-tab-span">
    <w:name w:val="apple-tab-span"/>
    <w:basedOn w:val="a1"/>
    <w:rsid w:val="00EF010D"/>
  </w:style>
  <w:style w:type="character" w:customStyle="1" w:styleId="1fd">
    <w:name w:val="Текст концевой сноски Знак1"/>
    <w:basedOn w:val="a1"/>
    <w:uiPriority w:val="99"/>
    <w:semiHidden/>
    <w:rsid w:val="00EF010D"/>
    <w:rPr>
      <w:sz w:val="20"/>
      <w:szCs w:val="20"/>
    </w:rPr>
  </w:style>
  <w:style w:type="character" w:customStyle="1" w:styleId="1fe">
    <w:name w:val="Сноска1"/>
    <w:rsid w:val="00EF010D"/>
    <w:rPr>
      <w:rFonts w:ascii="Times New Roman" w:hAnsi="Times New Roman" w:cs="Times New Roman" w:hint="default"/>
      <w:vertAlign w:val="superscript"/>
    </w:rPr>
  </w:style>
  <w:style w:type="character" w:customStyle="1" w:styleId="1ff">
    <w:name w:val="Основной текст1"/>
    <w:qFormat/>
    <w:rsid w:val="00EF010D"/>
    <w:rPr>
      <w:shd w:val="clear" w:color="auto" w:fill="FFFFFF"/>
    </w:rPr>
  </w:style>
  <w:style w:type="character" w:customStyle="1" w:styleId="s10">
    <w:name w:val="s1"/>
    <w:rsid w:val="00EF010D"/>
  </w:style>
  <w:style w:type="character" w:customStyle="1" w:styleId="f893cbe1921f927cgmail-msofootnotereference">
    <w:name w:val="f893cbe1921f927cgmail-msofootnotereference"/>
    <w:basedOn w:val="a1"/>
    <w:rsid w:val="00EF010D"/>
  </w:style>
  <w:style w:type="character" w:customStyle="1" w:styleId="1ff0">
    <w:name w:val="Неразрешенное упоминание1"/>
    <w:uiPriority w:val="99"/>
    <w:semiHidden/>
    <w:rsid w:val="00EF010D"/>
    <w:rPr>
      <w:color w:val="605E5C"/>
      <w:shd w:val="clear" w:color="auto" w:fill="E1DFDD"/>
    </w:rPr>
  </w:style>
  <w:style w:type="character" w:customStyle="1" w:styleId="fontstyle01">
    <w:name w:val="fontstyle01"/>
    <w:rsid w:val="00EF010D"/>
    <w:rPr>
      <w:rFonts w:ascii="SchoolBookSanPin" w:eastAsia="SchoolBookSanPin" w:hAnsi="SchoolBookSanPin" w:hint="eastAsia"/>
      <w:b w:val="0"/>
      <w:bCs w:val="0"/>
      <w:i w:val="0"/>
      <w:iCs w:val="0"/>
      <w:color w:val="000000"/>
      <w:sz w:val="20"/>
      <w:szCs w:val="20"/>
    </w:rPr>
  </w:style>
  <w:style w:type="character" w:customStyle="1" w:styleId="affffe">
    <w:name w:val="Привязка сноски"/>
    <w:rsid w:val="00EF010D"/>
    <w:rPr>
      <w:vertAlign w:val="superscript"/>
    </w:rPr>
  </w:style>
  <w:style w:type="character" w:customStyle="1" w:styleId="afffff">
    <w:name w:val="Символ сноски"/>
    <w:qFormat/>
    <w:rsid w:val="00EF010D"/>
  </w:style>
  <w:style w:type="character" w:customStyle="1" w:styleId="Superscript">
    <w:name w:val="Superscript"/>
    <w:uiPriority w:val="99"/>
    <w:rsid w:val="00EF010D"/>
    <w:rPr>
      <w:vertAlign w:val="superscript"/>
    </w:rPr>
  </w:style>
  <w:style w:type="character" w:customStyle="1" w:styleId="Bold">
    <w:name w:val="Bold"/>
    <w:uiPriority w:val="99"/>
    <w:rsid w:val="00EF010D"/>
    <w:rPr>
      <w:b/>
      <w:bCs/>
    </w:rPr>
  </w:style>
  <w:style w:type="character" w:customStyle="1" w:styleId="Superscriptnonecolor">
    <w:name w:val="Superscript_none_color"/>
    <w:uiPriority w:val="99"/>
    <w:rsid w:val="00EF010D"/>
    <w:rPr>
      <w:outline/>
      <w:color w:val="000000"/>
      <w:vertAlign w:val="superscript"/>
      <w14:shadow w14:blurRad="0" w14:dist="0" w14:dir="0" w14:sx="0" w14:sy="0" w14:kx="0" w14:ky="0" w14:algn="none">
        <w14:srgbClr w14:val="000000"/>
      </w14:shadow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character" w:customStyle="1" w:styleId="SymbolPS">
    <w:name w:val="Symbol PS"/>
    <w:uiPriority w:val="99"/>
    <w:rsid w:val="00EF010D"/>
    <w:rPr>
      <w:rFonts w:ascii="SymbolPS" w:hAnsi="SymbolPS" w:cs="SymbolPS" w:hint="default"/>
    </w:rPr>
  </w:style>
  <w:style w:type="character" w:customStyle="1" w:styleId="footnote-num">
    <w:name w:val="footnote-num"/>
    <w:uiPriority w:val="99"/>
    <w:rsid w:val="00EF010D"/>
    <w:rPr>
      <w:position w:val="4"/>
      <w:sz w:val="12"/>
      <w:szCs w:val="12"/>
    </w:rPr>
  </w:style>
  <w:style w:type="character" w:customStyle="1" w:styleId="2ff3">
    <w:name w:val="Неразрешенное упоминание2"/>
    <w:uiPriority w:val="99"/>
    <w:semiHidden/>
    <w:rsid w:val="00EF010D"/>
    <w:rPr>
      <w:color w:val="605E5C"/>
      <w:shd w:val="clear" w:color="auto" w:fill="E1DFDD"/>
    </w:rPr>
  </w:style>
  <w:style w:type="character" w:customStyle="1" w:styleId="afffff0">
    <w:name w:val="Полужирный (Выделения)"/>
    <w:uiPriority w:val="99"/>
    <w:rsid w:val="00EF010D"/>
    <w:rPr>
      <w:b/>
      <w:bCs/>
    </w:rPr>
  </w:style>
  <w:style w:type="character" w:customStyle="1" w:styleId="afffff1">
    <w:name w:val="Курсив (Выделения)"/>
    <w:uiPriority w:val="99"/>
    <w:rsid w:val="00EF010D"/>
    <w:rPr>
      <w:i/>
      <w:iCs/>
    </w:rPr>
  </w:style>
  <w:style w:type="character" w:customStyle="1" w:styleId="Italic">
    <w:name w:val="Italic"/>
    <w:rsid w:val="00EF010D"/>
    <w:rPr>
      <w:i/>
      <w:iCs/>
    </w:rPr>
  </w:style>
  <w:style w:type="character" w:customStyle="1" w:styleId="BoldItalic">
    <w:name w:val="Bold_Italic"/>
    <w:uiPriority w:val="99"/>
    <w:rsid w:val="00EF010D"/>
    <w:rPr>
      <w:b/>
      <w:bCs/>
      <w:i/>
      <w:iCs/>
    </w:rPr>
  </w:style>
  <w:style w:type="character" w:customStyle="1" w:styleId="Symbol">
    <w:name w:val="Symbol"/>
    <w:uiPriority w:val="99"/>
    <w:rsid w:val="00EF010D"/>
    <w:rPr>
      <w:rFonts w:ascii="SymbolMT" w:hAnsi="SymbolMT" w:cs="SymbolMT" w:hint="default"/>
    </w:rPr>
  </w:style>
  <w:style w:type="character" w:customStyle="1" w:styleId="Underline">
    <w:name w:val="Underline"/>
    <w:uiPriority w:val="99"/>
    <w:rsid w:val="00EF010D"/>
    <w:rPr>
      <w:u w:val="thick"/>
    </w:rPr>
  </w:style>
  <w:style w:type="character" w:customStyle="1" w:styleId="list-bullet1">
    <w:name w:val="list-bullet1"/>
    <w:uiPriority w:val="99"/>
    <w:rsid w:val="00EF010D"/>
    <w:rPr>
      <w:rFonts w:ascii="PiGraphA" w:hAnsi="PiGraphA" w:cs="PiGraphA" w:hint="default"/>
      <w:position w:val="1"/>
      <w:sz w:val="14"/>
      <w:szCs w:val="14"/>
    </w:rPr>
  </w:style>
  <w:style w:type="character" w:customStyle="1" w:styleId="Italic0">
    <w:name w:val="Italic_"/>
    <w:uiPriority w:val="99"/>
    <w:rsid w:val="00EF010D"/>
    <w:rPr>
      <w:i/>
      <w:iCs/>
    </w:rPr>
  </w:style>
  <w:style w:type="character" w:customStyle="1" w:styleId="Bolditalic0">
    <w:name w:val="Bold_italic_"/>
    <w:uiPriority w:val="99"/>
    <w:rsid w:val="00EF010D"/>
    <w:rPr>
      <w:b/>
      <w:bCs/>
      <w:i/>
      <w:iCs/>
    </w:rPr>
  </w:style>
  <w:style w:type="character" w:customStyle="1" w:styleId="Bold0">
    <w:name w:val="Bold_"/>
    <w:uiPriority w:val="99"/>
    <w:rsid w:val="00EF010D"/>
    <w:rPr>
      <w:b/>
      <w:bCs/>
    </w:rPr>
  </w:style>
  <w:style w:type="character" w:customStyle="1" w:styleId="ispanperen">
    <w:name w:val="ispan_peren"/>
    <w:uiPriority w:val="99"/>
    <w:rsid w:val="00EF010D"/>
    <w:rPr>
      <w:lang w:val="es-ES_tradnl"/>
    </w:rPr>
  </w:style>
  <w:style w:type="character" w:customStyle="1" w:styleId="Bullit2">
    <w:name w:val="Bullit_2"/>
    <w:uiPriority w:val="99"/>
    <w:rsid w:val="00EF010D"/>
    <w:rPr>
      <w:rFonts w:ascii="Symbola" w:hAnsi="Symbola" w:cs="Symbola" w:hint="default"/>
      <w:position w:val="3"/>
      <w:sz w:val="12"/>
      <w:szCs w:val="12"/>
    </w:rPr>
  </w:style>
  <w:style w:type="character" w:customStyle="1" w:styleId="jpfdse">
    <w:name w:val="jpfdse"/>
    <w:rsid w:val="00EF010D"/>
  </w:style>
  <w:style w:type="character" w:customStyle="1" w:styleId="china">
    <w:name w:val="china"/>
    <w:uiPriority w:val="99"/>
    <w:rsid w:val="00EF010D"/>
    <w:rPr>
      <w:rFonts w:ascii="SimSun" w:eastAsia="SimSun" w:hAnsi="SimSun" w:cs="SimSun" w:hint="eastAsia"/>
    </w:rPr>
  </w:style>
  <w:style w:type="character" w:customStyle="1" w:styleId="afffff2">
    <w:name w:val="Ïîëóæèðíûé (Âûäåëåíèÿ)"/>
    <w:uiPriority w:val="99"/>
    <w:rsid w:val="00EF010D"/>
    <w:rPr>
      <w:b/>
      <w:bCs/>
      <w:color w:val="000000"/>
      <w:w w:val="100"/>
    </w:rPr>
  </w:style>
  <w:style w:type="character" w:customStyle="1" w:styleId="bolditalic1">
    <w:name w:val="bold_italic"/>
    <w:uiPriority w:val="99"/>
    <w:rsid w:val="00EF010D"/>
    <w:rPr>
      <w:b/>
      <w:bCs w:val="0"/>
      <w:i/>
      <w:iCs w:val="0"/>
    </w:rPr>
  </w:style>
  <w:style w:type="character" w:customStyle="1" w:styleId="NONE">
    <w:name w:val="NONE"/>
    <w:uiPriority w:val="99"/>
    <w:rsid w:val="00EF010D"/>
    <w:rPr>
      <w:color w:val="000000"/>
      <w:w w:val="100"/>
    </w:rPr>
  </w:style>
  <w:style w:type="character" w:customStyle="1" w:styleId="afffff3">
    <w:name w:val="Êóðñèâ (Âûäåëåíèÿ)"/>
    <w:uiPriority w:val="99"/>
    <w:rsid w:val="00EF010D"/>
    <w:rPr>
      <w:i/>
      <w:iCs w:val="0"/>
      <w:color w:val="000000"/>
      <w:w w:val="100"/>
    </w:rPr>
  </w:style>
  <w:style w:type="character" w:customStyle="1" w:styleId="afffff4">
    <w:name w:val="Ïîëóæèðíûé Êóðñèâ (Âûäåëåíèÿ)"/>
    <w:uiPriority w:val="99"/>
    <w:rsid w:val="00EF010D"/>
    <w:rPr>
      <w:b/>
      <w:bCs w:val="0"/>
      <w:i/>
      <w:iCs w:val="0"/>
      <w:color w:val="000000"/>
      <w:w w:val="100"/>
    </w:rPr>
  </w:style>
  <w:style w:type="character" w:customStyle="1" w:styleId="1ff1">
    <w:name w:val="Название Знак1"/>
    <w:uiPriority w:val="99"/>
    <w:rsid w:val="00EF010D"/>
    <w:rPr>
      <w:rFonts w:ascii="Verdana" w:eastAsia="Verdana" w:hAnsi="Verdana" w:cs="Verdana" w:hint="default"/>
      <w:b/>
      <w:bCs/>
      <w:sz w:val="78"/>
      <w:szCs w:val="78"/>
      <w:lang w:eastAsia="en-US"/>
    </w:rPr>
  </w:style>
  <w:style w:type="character" w:customStyle="1" w:styleId="afffff5">
    <w:name w:val="Основной текст_"/>
    <w:qFormat/>
    <w:locked/>
    <w:rsid w:val="00EF010D"/>
    <w:rPr>
      <w:spacing w:val="3"/>
      <w:sz w:val="17"/>
      <w:shd w:val="clear" w:color="auto" w:fill="FFFFFF"/>
    </w:rPr>
  </w:style>
  <w:style w:type="character" w:customStyle="1" w:styleId="20pt1">
    <w:name w:val="Основной текст (2) + Интервал 0 pt"/>
    <w:rsid w:val="00EF010D"/>
    <w:rPr>
      <w:rFonts w:ascii="Times New Roman" w:hAnsi="Times New Roman" w:cs="Times New Roman" w:hint="default"/>
      <w:i/>
      <w:iCs w:val="0"/>
      <w:color w:val="000000"/>
      <w:spacing w:val="0"/>
      <w:w w:val="100"/>
      <w:position w:val="0"/>
      <w:sz w:val="17"/>
      <w:shd w:val="clear" w:color="auto" w:fill="FFFFFF"/>
      <w:lang w:val="ru-RU"/>
    </w:rPr>
  </w:style>
  <w:style w:type="character" w:customStyle="1" w:styleId="2ff4">
    <w:name w:val="Основной текст (2) + Не курсив"/>
    <w:aliases w:val="Интервал 0 pt"/>
    <w:rsid w:val="00EF010D"/>
    <w:rPr>
      <w:rFonts w:ascii="Tahoma" w:hAnsi="Tahoma" w:cs="Tahoma" w:hint="default"/>
      <w:b/>
      <w:bCs w:val="0"/>
      <w:i/>
      <w:iCs w:val="0"/>
      <w:color w:val="000000"/>
      <w:spacing w:val="0"/>
      <w:w w:val="100"/>
      <w:position w:val="0"/>
      <w:sz w:val="20"/>
      <w:shd w:val="clear" w:color="auto" w:fill="FFFFFF"/>
    </w:rPr>
  </w:style>
  <w:style w:type="character" w:customStyle="1" w:styleId="20pt2">
    <w:name w:val="Колонтитул (2) + Интервал 0 pt"/>
    <w:rsid w:val="00EF010D"/>
    <w:rPr>
      <w:rFonts w:ascii="Times New Roman" w:hAnsi="Times New Roman" w:cs="Times New Roman" w:hint="default"/>
      <w:b/>
      <w:bCs w:val="0"/>
      <w:color w:val="000000"/>
      <w:spacing w:val="4"/>
      <w:w w:val="100"/>
      <w:position w:val="0"/>
      <w:sz w:val="15"/>
      <w:shd w:val="clear" w:color="auto" w:fill="FFFFFF"/>
      <w:lang w:val="ru-RU"/>
    </w:rPr>
  </w:style>
  <w:style w:type="character" w:customStyle="1" w:styleId="116">
    <w:name w:val="Основной текст (11) + Малые прописные"/>
    <w:rsid w:val="00EF010D"/>
    <w:rPr>
      <w:rFonts w:ascii="Tahoma" w:hAnsi="Tahoma" w:cs="Tahoma" w:hint="default"/>
      <w:smallCaps/>
      <w:color w:val="000000"/>
      <w:spacing w:val="-13"/>
      <w:w w:val="100"/>
      <w:position w:val="0"/>
      <w:sz w:val="17"/>
      <w:shd w:val="clear" w:color="auto" w:fill="FFFFFF"/>
      <w:lang w:val="ru-RU"/>
    </w:rPr>
  </w:style>
  <w:style w:type="character" w:customStyle="1" w:styleId="96">
    <w:name w:val="Основной текст + 9"/>
    <w:aliases w:val="5 pt,Полужирный,Интервал 0 pt12"/>
    <w:rsid w:val="00EF010D"/>
    <w:rPr>
      <w:rFonts w:ascii="Times New Roman" w:hAnsi="Times New Roman" w:cs="Times New Roman" w:hint="default"/>
      <w:b/>
      <w:bCs/>
      <w:color w:val="000000"/>
      <w:spacing w:val="4"/>
      <w:w w:val="100"/>
      <w:position w:val="0"/>
      <w:sz w:val="19"/>
      <w:szCs w:val="19"/>
      <w:shd w:val="clear" w:color="auto" w:fill="FFFFFF"/>
      <w:lang w:val="ru-RU" w:bidi="ar-SA"/>
    </w:rPr>
  </w:style>
  <w:style w:type="character" w:customStyle="1" w:styleId="afffff6">
    <w:name w:val="Основной текст + Курсив"/>
    <w:aliases w:val="Интервал 0 pt11"/>
    <w:qFormat/>
    <w:rsid w:val="00EF010D"/>
    <w:rPr>
      <w:rFonts w:ascii="Times New Roman" w:hAnsi="Times New Roman" w:cs="Times New Roman" w:hint="default"/>
      <w:i/>
      <w:iCs/>
      <w:color w:val="000000"/>
      <w:spacing w:val="0"/>
      <w:w w:val="100"/>
      <w:position w:val="0"/>
      <w:sz w:val="17"/>
      <w:szCs w:val="17"/>
      <w:shd w:val="clear" w:color="auto" w:fill="FFFFFF"/>
      <w:lang w:val="ru-RU" w:bidi="ar-SA"/>
    </w:rPr>
  </w:style>
  <w:style w:type="character" w:customStyle="1" w:styleId="5Georgia">
    <w:name w:val="Основной текст (5) + Georgia"/>
    <w:aliases w:val="7,5 pt6,Интервал 0 pt10"/>
    <w:rsid w:val="00EF010D"/>
    <w:rPr>
      <w:rFonts w:ascii="Georgia" w:hAnsi="Georgia" w:cs="Georgia" w:hint="default"/>
      <w:color w:val="000000"/>
      <w:spacing w:val="0"/>
      <w:w w:val="100"/>
      <w:position w:val="0"/>
      <w:sz w:val="15"/>
      <w:szCs w:val="15"/>
      <w:shd w:val="clear" w:color="auto" w:fill="FFFFFF"/>
      <w:lang w:bidi="ar-SA"/>
    </w:rPr>
  </w:style>
  <w:style w:type="character" w:customStyle="1" w:styleId="5TimesNewRoman">
    <w:name w:val="Основной текст (5) + Times New Roman"/>
    <w:aliases w:val="8 pt,Интервал 0 pt9"/>
    <w:rsid w:val="00EF010D"/>
    <w:rPr>
      <w:rFonts w:ascii="Times New Roman" w:hAnsi="Times New Roman" w:cs="Times New Roman" w:hint="default"/>
      <w:color w:val="000000"/>
      <w:spacing w:val="0"/>
      <w:w w:val="100"/>
      <w:position w:val="0"/>
      <w:sz w:val="16"/>
      <w:szCs w:val="16"/>
      <w:shd w:val="clear" w:color="auto" w:fill="FFFFFF"/>
      <w:lang w:bidi="ar-SA"/>
    </w:rPr>
  </w:style>
  <w:style w:type="character" w:customStyle="1" w:styleId="68">
    <w:name w:val="Основной текст (6) + 8"/>
    <w:aliases w:val="5 pt5,Интервал 0 pt8"/>
    <w:rsid w:val="00EF010D"/>
    <w:rPr>
      <w:rFonts w:ascii="Times New Roman" w:hAnsi="Times New Roman" w:cs="Times New Roman" w:hint="default"/>
      <w:color w:val="000000"/>
      <w:spacing w:val="3"/>
      <w:w w:val="100"/>
      <w:position w:val="0"/>
      <w:sz w:val="17"/>
      <w:szCs w:val="17"/>
      <w:shd w:val="clear" w:color="auto" w:fill="FFFFFF"/>
      <w:lang w:val="ru-RU" w:bidi="ar-SA"/>
    </w:rPr>
  </w:style>
  <w:style w:type="character" w:customStyle="1" w:styleId="681">
    <w:name w:val="Основной текст (6) + 81"/>
    <w:aliases w:val="5 pt4,Курсив,Интервал 0 pt7"/>
    <w:rsid w:val="00EF010D"/>
    <w:rPr>
      <w:rFonts w:ascii="Times New Roman" w:hAnsi="Times New Roman" w:cs="Times New Roman" w:hint="default"/>
      <w:i/>
      <w:iCs/>
      <w:color w:val="000000"/>
      <w:spacing w:val="0"/>
      <w:w w:val="100"/>
      <w:position w:val="0"/>
      <w:sz w:val="17"/>
      <w:szCs w:val="17"/>
      <w:shd w:val="clear" w:color="auto" w:fill="FFFFFF"/>
      <w:lang w:val="ru-RU" w:bidi="ar-SA"/>
    </w:rPr>
  </w:style>
  <w:style w:type="character" w:customStyle="1" w:styleId="4f3">
    <w:name w:val="Основной текст (4) + Курсив"/>
    <w:aliases w:val="Интервал 0 pt6"/>
    <w:rsid w:val="00EF010D"/>
    <w:rPr>
      <w:rFonts w:ascii="Times New Roman" w:hAnsi="Times New Roman" w:cs="Times New Roman" w:hint="default"/>
      <w:i/>
      <w:iCs/>
      <w:color w:val="000000"/>
      <w:spacing w:val="0"/>
      <w:w w:val="100"/>
      <w:position w:val="0"/>
      <w:sz w:val="8"/>
      <w:szCs w:val="8"/>
      <w:shd w:val="clear" w:color="auto" w:fill="FFFFFF"/>
      <w:lang w:bidi="ar-SA"/>
    </w:rPr>
  </w:style>
  <w:style w:type="character" w:customStyle="1" w:styleId="3Tahoma">
    <w:name w:val="Заголовок №3 + Tahoma"/>
    <w:aliases w:val="10 pt,Курсив2,Интервал 0 pt5"/>
    <w:rsid w:val="00EF010D"/>
    <w:rPr>
      <w:rFonts w:ascii="Tahoma" w:hAnsi="Tahoma" w:cs="Tahoma" w:hint="default"/>
      <w:b/>
      <w:bCs/>
      <w:i/>
      <w:iCs/>
      <w:color w:val="000000"/>
      <w:spacing w:val="0"/>
      <w:w w:val="100"/>
      <w:position w:val="0"/>
      <w:sz w:val="20"/>
      <w:szCs w:val="20"/>
      <w:shd w:val="clear" w:color="auto" w:fill="FFFFFF"/>
      <w:lang w:bidi="ar-SA"/>
    </w:rPr>
  </w:style>
  <w:style w:type="character" w:customStyle="1" w:styleId="79">
    <w:name w:val="Основной текст (7) + 9"/>
    <w:aliases w:val="5 pt3,Интервал 0 pt4"/>
    <w:rsid w:val="00EF010D"/>
    <w:rPr>
      <w:rFonts w:ascii="Times New Roman" w:hAnsi="Times New Roman" w:cs="Times New Roman" w:hint="default"/>
      <w:b/>
      <w:bCs/>
      <w:color w:val="000000"/>
      <w:spacing w:val="4"/>
      <w:w w:val="100"/>
      <w:position w:val="0"/>
      <w:sz w:val="19"/>
      <w:szCs w:val="19"/>
      <w:shd w:val="clear" w:color="auto" w:fill="FFFFFF"/>
      <w:lang w:val="ru-RU" w:bidi="ar-SA"/>
    </w:rPr>
  </w:style>
  <w:style w:type="character" w:customStyle="1" w:styleId="2910">
    <w:name w:val="Основной текст (2) + 91"/>
    <w:aliases w:val="5 pt21,Полужирный11,Не курсив1,Интервал 0 pt31"/>
    <w:uiPriority w:val="99"/>
    <w:rsid w:val="00EF010D"/>
    <w:rPr>
      <w:rFonts w:ascii="Times New Roman" w:hAnsi="Times New Roman" w:cs="Times New Roman" w:hint="default"/>
      <w:color w:val="000000"/>
      <w:spacing w:val="0"/>
      <w:w w:val="100"/>
      <w:position w:val="0"/>
      <w:sz w:val="21"/>
      <w:szCs w:val="21"/>
      <w:shd w:val="clear" w:color="auto" w:fill="FFFFFF"/>
      <w:lang w:val="ru-RU" w:eastAsia="ru-RU"/>
    </w:rPr>
  </w:style>
  <w:style w:type="character" w:customStyle="1" w:styleId="910">
    <w:name w:val="Основной текст + 91"/>
    <w:aliases w:val="5 pt1,Интервал 0 pt2"/>
    <w:rsid w:val="00EF010D"/>
    <w:rPr>
      <w:rFonts w:ascii="Times New Roman" w:hAnsi="Times New Roman" w:cs="Times New Roman" w:hint="default"/>
      <w:color w:val="000000"/>
      <w:spacing w:val="4"/>
      <w:w w:val="100"/>
      <w:position w:val="0"/>
      <w:sz w:val="19"/>
      <w:szCs w:val="19"/>
      <w:shd w:val="clear" w:color="auto" w:fill="FFFFFF"/>
      <w:lang w:val="ru-RU" w:bidi="ar-SA"/>
    </w:rPr>
  </w:style>
  <w:style w:type="character" w:customStyle="1" w:styleId="2Tahoma">
    <w:name w:val="Заголовок №2 + Tahoma"/>
    <w:aliases w:val="10 pt1,Курсив1,Интервал 0 pt1"/>
    <w:rsid w:val="00EF010D"/>
    <w:rPr>
      <w:rFonts w:ascii="Tahoma" w:hAnsi="Tahoma" w:cs="Tahoma" w:hint="default"/>
      <w:b/>
      <w:bCs/>
      <w:i/>
      <w:iCs/>
      <w:color w:val="000000"/>
      <w:spacing w:val="0"/>
      <w:w w:val="100"/>
      <w:position w:val="0"/>
      <w:sz w:val="20"/>
      <w:szCs w:val="20"/>
      <w:shd w:val="clear" w:color="auto" w:fill="FFFFFF"/>
      <w:lang w:bidi="ar-SA"/>
    </w:rPr>
  </w:style>
  <w:style w:type="character" w:customStyle="1" w:styleId="3Exact">
    <w:name w:val="Основной текст (3) Exact"/>
    <w:rsid w:val="00EF010D"/>
    <w:rPr>
      <w:rFonts w:ascii="Bookman Old Style" w:hAnsi="Bookman Old Style" w:cs="Bookman Old Style" w:hint="default"/>
      <w:b/>
      <w:bCs/>
      <w:strike w:val="0"/>
      <w:dstrike w:val="0"/>
      <w:spacing w:val="-10"/>
      <w:sz w:val="20"/>
      <w:szCs w:val="20"/>
      <w:u w:val="none"/>
      <w:effect w:val="none"/>
    </w:rPr>
  </w:style>
  <w:style w:type="character" w:customStyle="1" w:styleId="apple-converted-space">
    <w:name w:val="apple-converted-space"/>
    <w:rsid w:val="00EF010D"/>
    <w:rPr>
      <w:rFonts w:ascii="Times New Roman" w:hAnsi="Times New Roman" w:cs="Times New Roman" w:hint="default"/>
    </w:rPr>
  </w:style>
  <w:style w:type="character" w:customStyle="1" w:styleId="myBoldChars">
    <w:name w:val="myBoldChars"/>
    <w:qFormat/>
    <w:rsid w:val="00EF010D"/>
    <w:rPr>
      <w:color w:val="FF0000"/>
    </w:rPr>
  </w:style>
  <w:style w:type="character" w:customStyle="1" w:styleId="ListParagraphChar1">
    <w:name w:val="List Paragraph Char1"/>
    <w:locked/>
    <w:rsid w:val="00EF010D"/>
    <w:rPr>
      <w:sz w:val="22"/>
      <w:lang w:eastAsia="en-US"/>
    </w:rPr>
  </w:style>
  <w:style w:type="character" w:customStyle="1" w:styleId="Zag11">
    <w:name w:val="Zag_11"/>
    <w:qFormat/>
    <w:rsid w:val="00EF010D"/>
  </w:style>
  <w:style w:type="character" w:customStyle="1" w:styleId="1ff2">
    <w:name w:val="Заголовок Знак1"/>
    <w:uiPriority w:val="10"/>
    <w:qFormat/>
    <w:rsid w:val="00EF010D"/>
    <w:rPr>
      <w:rFonts w:ascii="Calibri Light" w:eastAsia="Times New Roman" w:hAnsi="Calibri Light" w:cs="Times New Roman" w:hint="default"/>
      <w:spacing w:val="-10"/>
      <w:kern w:val="28"/>
      <w:sz w:val="56"/>
      <w:szCs w:val="56"/>
    </w:rPr>
  </w:style>
  <w:style w:type="character" w:customStyle="1" w:styleId="fontstyle21">
    <w:name w:val="fontstyle21"/>
    <w:rsid w:val="00EF010D"/>
    <w:rPr>
      <w:rFonts w:ascii="HiddenHorzOCR-Identity-H" w:hAnsi="HiddenHorzOCR-Identity-H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ile">
    <w:name w:val="file"/>
    <w:rsid w:val="00EF010D"/>
  </w:style>
  <w:style w:type="character" w:customStyle="1" w:styleId="c0">
    <w:name w:val="c0"/>
    <w:uiPriority w:val="99"/>
    <w:rsid w:val="00EF010D"/>
  </w:style>
  <w:style w:type="character" w:customStyle="1" w:styleId="c32">
    <w:name w:val="c32"/>
    <w:rsid w:val="00EF010D"/>
  </w:style>
  <w:style w:type="character" w:customStyle="1" w:styleId="c31">
    <w:name w:val="c31"/>
    <w:rsid w:val="00EF010D"/>
  </w:style>
  <w:style w:type="character" w:customStyle="1" w:styleId="c74">
    <w:name w:val="c74"/>
    <w:rsid w:val="00EF010D"/>
  </w:style>
  <w:style w:type="character" w:customStyle="1" w:styleId="c66">
    <w:name w:val="c66"/>
    <w:rsid w:val="00EF010D"/>
  </w:style>
  <w:style w:type="character" w:customStyle="1" w:styleId="c6">
    <w:name w:val="c6"/>
    <w:rsid w:val="00EF010D"/>
  </w:style>
  <w:style w:type="character" w:customStyle="1" w:styleId="c7">
    <w:name w:val="c7"/>
    <w:uiPriority w:val="99"/>
    <w:rsid w:val="00EF010D"/>
  </w:style>
  <w:style w:type="character" w:customStyle="1" w:styleId="c30">
    <w:name w:val="c30"/>
    <w:rsid w:val="00EF010D"/>
  </w:style>
  <w:style w:type="character" w:customStyle="1" w:styleId="c52">
    <w:name w:val="c52"/>
    <w:rsid w:val="00EF010D"/>
  </w:style>
  <w:style w:type="character" w:customStyle="1" w:styleId="c81">
    <w:name w:val="c81"/>
    <w:rsid w:val="00EF010D"/>
  </w:style>
  <w:style w:type="character" w:customStyle="1" w:styleId="Absatz-Standardschriftart">
    <w:name w:val="Absatz-Standardschriftart"/>
    <w:rsid w:val="00EF010D"/>
  </w:style>
  <w:style w:type="character" w:customStyle="1" w:styleId="2ff5">
    <w:name w:val="Основной шрифт абзаца2"/>
    <w:rsid w:val="00EF010D"/>
  </w:style>
  <w:style w:type="character" w:customStyle="1" w:styleId="st1">
    <w:name w:val="st1"/>
    <w:rsid w:val="00EF010D"/>
  </w:style>
  <w:style w:type="character" w:customStyle="1" w:styleId="Alaviitemerkit">
    <w:name w:val="Alaviitemerkit"/>
    <w:rsid w:val="00EF010D"/>
    <w:rPr>
      <w:vertAlign w:val="superscript"/>
    </w:rPr>
  </w:style>
  <w:style w:type="character" w:customStyle="1" w:styleId="WW-Absatz-Standardschriftart">
    <w:name w:val="WW-Absatz-Standardschriftart"/>
    <w:rsid w:val="00EF010D"/>
  </w:style>
  <w:style w:type="character" w:customStyle="1" w:styleId="WW-Absatz-Standardschriftart1">
    <w:name w:val="WW-Absatz-Standardschriftart1"/>
    <w:rsid w:val="00EF010D"/>
  </w:style>
  <w:style w:type="character" w:customStyle="1" w:styleId="WW-Absatz-Standardschriftart11">
    <w:name w:val="WW-Absatz-Standardschriftart11"/>
    <w:rsid w:val="00EF010D"/>
  </w:style>
  <w:style w:type="character" w:customStyle="1" w:styleId="1ff3">
    <w:name w:val="Основной шрифт абзаца1"/>
    <w:rsid w:val="00EF010D"/>
  </w:style>
  <w:style w:type="character" w:customStyle="1" w:styleId="1ff4">
    <w:name w:val="Знак примечания1"/>
    <w:rsid w:val="00EF010D"/>
    <w:rPr>
      <w:sz w:val="16"/>
      <w:szCs w:val="16"/>
    </w:rPr>
  </w:style>
  <w:style w:type="character" w:customStyle="1" w:styleId="Loppuviitemerkit">
    <w:name w:val="Loppuviitemerkit"/>
    <w:rsid w:val="00EF010D"/>
    <w:rPr>
      <w:vertAlign w:val="superscript"/>
    </w:rPr>
  </w:style>
  <w:style w:type="character" w:customStyle="1" w:styleId="WW-Loppuviitemerkit">
    <w:name w:val="WW-Loppuviitemerkit"/>
    <w:rsid w:val="00EF010D"/>
  </w:style>
  <w:style w:type="character" w:customStyle="1" w:styleId="dash041e0431044b0447043d044b0439char1">
    <w:name w:val="dash041e_0431_044b_0447_043d_044b_0439__char1"/>
    <w:rsid w:val="00EF010D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213">
    <w:name w:val="Основной текст 2 Знак1"/>
    <w:basedOn w:val="a1"/>
    <w:link w:val="2f5"/>
    <w:uiPriority w:val="99"/>
    <w:semiHidden/>
    <w:locked/>
    <w:rsid w:val="00EF010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lk">
    <w:name w:val="blk"/>
    <w:rsid w:val="00EF010D"/>
  </w:style>
  <w:style w:type="character" w:customStyle="1" w:styleId="nobr">
    <w:name w:val="nobr"/>
    <w:rsid w:val="00EF010D"/>
  </w:style>
  <w:style w:type="character" w:customStyle="1" w:styleId="dash041e005f0431005f044b005f0447005f043d005f044b005f0439005f005fchar1char1">
    <w:name w:val="dash041e_005f0431_005f044b_005f0447_005f043d_005f044b_005f0439_005f_005fchar1__char1"/>
    <w:rsid w:val="00EF010D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1ff5">
    <w:name w:val="Знак сноски1"/>
    <w:rsid w:val="00EF010D"/>
    <w:rPr>
      <w:vertAlign w:val="superscript"/>
    </w:rPr>
  </w:style>
  <w:style w:type="character" w:customStyle="1" w:styleId="2ff6">
    <w:name w:val="Знак сноски2"/>
    <w:rsid w:val="00EF010D"/>
    <w:rPr>
      <w:vertAlign w:val="superscript"/>
    </w:rPr>
  </w:style>
  <w:style w:type="character" w:customStyle="1" w:styleId="3fc">
    <w:name w:val="Знак сноски3"/>
    <w:rsid w:val="00EF010D"/>
    <w:rPr>
      <w:vertAlign w:val="superscript"/>
    </w:rPr>
  </w:style>
  <w:style w:type="character" w:customStyle="1" w:styleId="4f4">
    <w:name w:val="Знак сноски4"/>
    <w:rsid w:val="00EF010D"/>
    <w:rPr>
      <w:vertAlign w:val="superscript"/>
    </w:rPr>
  </w:style>
  <w:style w:type="character" w:customStyle="1" w:styleId="1ff6">
    <w:name w:val="Без интервала Знак1"/>
    <w:uiPriority w:val="99"/>
    <w:locked/>
    <w:rsid w:val="00EF010D"/>
    <w:rPr>
      <w:rFonts w:ascii="Calibri" w:eastAsia="Times New Roman" w:hAnsi="Calibri" w:cs="Times New Roman" w:hint="default"/>
      <w:lang w:eastAsia="ar-SA"/>
    </w:rPr>
  </w:style>
  <w:style w:type="character" w:customStyle="1" w:styleId="1ff7">
    <w:name w:val="Гиперссылка1"/>
    <w:uiPriority w:val="99"/>
    <w:rsid w:val="00EF010D"/>
    <w:rPr>
      <w:color w:val="0563C1"/>
      <w:u w:val="single"/>
    </w:rPr>
  </w:style>
  <w:style w:type="character" w:customStyle="1" w:styleId="1339">
    <w:name w:val="1339"/>
    <w:aliases w:val="bqiaagaaeyqcaaagiaiaaaoibaaabbaeaaaaaaaaaaaaaaaaaaaaaaaaaaaaaaaaaaaaaaaaaaaaaaaaaaaaaaaaaaaaaaaaaaaaaaaaaaaaaaaaaaaaaaaaaaaaaaaaaaaaaaaaaaaaaaaaaaaaaaaaaaaaaaaaaaaaaaaaaaaaaaaaaaaaaaaaaaaaaaaaaaaaaaaaaaaaaaaaaaaaaaaaaaaaaaaaaaaaaaaa"/>
    <w:rsid w:val="00EF010D"/>
  </w:style>
  <w:style w:type="character" w:customStyle="1" w:styleId="1ff8">
    <w:name w:val="Текст сноски Знак1"/>
    <w:rsid w:val="00EF010D"/>
    <w:rPr>
      <w:rFonts w:ascii="Times New Roman" w:eastAsia="Times New Roman" w:hAnsi="Times New Roman" w:cs="Times New Roman" w:hint="default"/>
      <w:color w:val="231F20"/>
      <w:sz w:val="20"/>
      <w:szCs w:val="20"/>
      <w:lang w:eastAsia="ru-RU"/>
    </w:rPr>
  </w:style>
  <w:style w:type="character" w:customStyle="1" w:styleId="docdata">
    <w:name w:val="docdata"/>
    <w:aliases w:val="docy,v5,1373,bqiaagaaeyqcaaagiaiaaapebaaabdieaaaaaaaaaaaaaaaaaaaaaaaaaaaaaaaaaaaaaaaaaaaaaaaaaaaaaaaaaaaaaaaaaaaaaaaaaaaaaaaaaaaaaaaaaaaaaaaaaaaaaaaaaaaaaaaaaaaaaaaaaaaaaaaaaaaaaaaaaaaaaaaaaaaaaaaaaaaaaaaaaaaaaaaaaaaaaaaaaaaaaaaaaaaaaaaaaaaaaaaa"/>
    <w:rsid w:val="00EF010D"/>
  </w:style>
  <w:style w:type="character" w:customStyle="1" w:styleId="217">
    <w:name w:val="Основной текст с отступом 2 Знак1"/>
    <w:qFormat/>
    <w:locked/>
    <w:rsid w:val="00EF010D"/>
    <w:rPr>
      <w:rFonts w:ascii="Times New Roman" w:eastAsia="Calibri" w:hAnsi="Times New Roman" w:cs="Times New Roman" w:hint="default"/>
      <w:sz w:val="28"/>
      <w:szCs w:val="28"/>
      <w:lang w:eastAsia="zh-CN"/>
    </w:rPr>
  </w:style>
  <w:style w:type="character" w:customStyle="1" w:styleId="A20">
    <w:name w:val="A2"/>
    <w:uiPriority w:val="99"/>
    <w:qFormat/>
    <w:rsid w:val="00EF010D"/>
    <w:rPr>
      <w:rFonts w:ascii="Newton" w:hAnsi="Newton" w:cs="Newton" w:hint="default"/>
      <w:b/>
      <w:bCs/>
      <w:color w:val="000000"/>
      <w:sz w:val="34"/>
      <w:szCs w:val="34"/>
    </w:rPr>
  </w:style>
  <w:style w:type="character" w:customStyle="1" w:styleId="-">
    <w:name w:val="Интернет-ссылка"/>
    <w:uiPriority w:val="99"/>
    <w:rsid w:val="00EF010D"/>
    <w:rPr>
      <w:color w:val="0563C1"/>
      <w:u w:val="single"/>
    </w:rPr>
  </w:style>
  <w:style w:type="character" w:customStyle="1" w:styleId="FontStyle30">
    <w:name w:val="Font Style30"/>
    <w:uiPriority w:val="99"/>
    <w:qFormat/>
    <w:rsid w:val="00EF010D"/>
    <w:rPr>
      <w:rFonts w:ascii="Georgia" w:hAnsi="Georgia" w:cs="Georgia" w:hint="default"/>
      <w:spacing w:val="10"/>
      <w:sz w:val="18"/>
      <w:szCs w:val="18"/>
    </w:rPr>
  </w:style>
  <w:style w:type="character" w:customStyle="1" w:styleId="c1">
    <w:name w:val="c1"/>
    <w:qFormat/>
    <w:rsid w:val="00EF010D"/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qFormat/>
    <w:rsid w:val="00EF010D"/>
    <w:rPr>
      <w:rFonts w:ascii="Times New Roman" w:hAnsi="Times New Roman" w:cs="Times New Roman" w:hint="default"/>
      <w:strike w:val="0"/>
      <w:dstrike w:val="0"/>
      <w:sz w:val="24"/>
      <w:u w:val="none"/>
      <w:effect w:val="none"/>
    </w:rPr>
  </w:style>
  <w:style w:type="character" w:customStyle="1" w:styleId="searchresult">
    <w:name w:val="search_result"/>
    <w:qFormat/>
    <w:rsid w:val="00EF010D"/>
  </w:style>
  <w:style w:type="character" w:customStyle="1" w:styleId="afffff7">
    <w:name w:val="Перечень Знак"/>
    <w:qFormat/>
    <w:locked/>
    <w:rsid w:val="00EF010D"/>
    <w:rPr>
      <w:rFonts w:ascii="Times New Roman" w:hAnsi="Times New Roman" w:cs="Times New Roman" w:hint="default"/>
      <w:strike w:val="0"/>
      <w:dstrike w:val="0"/>
      <w:sz w:val="28"/>
      <w:u w:val="none" w:color="000000"/>
      <w:effect w:val="none"/>
    </w:rPr>
  </w:style>
  <w:style w:type="character" w:customStyle="1" w:styleId="afffff8">
    <w:name w:val="Посещённая гиперссылка"/>
    <w:uiPriority w:val="99"/>
    <w:semiHidden/>
    <w:rsid w:val="00EF010D"/>
    <w:rPr>
      <w:color w:val="954F72"/>
      <w:u w:val="single"/>
    </w:rPr>
  </w:style>
  <w:style w:type="character" w:customStyle="1" w:styleId="FootnoteCharacters">
    <w:name w:val="Footnote Characters"/>
    <w:uiPriority w:val="99"/>
    <w:semiHidden/>
    <w:qFormat/>
    <w:rsid w:val="00EF010D"/>
    <w:rPr>
      <w:vertAlign w:val="superscript"/>
    </w:rPr>
  </w:style>
  <w:style w:type="character" w:customStyle="1" w:styleId="3fd">
    <w:name w:val="Стиль3 Знак"/>
    <w:qFormat/>
    <w:rsid w:val="00EF010D"/>
    <w:rPr>
      <w:rFonts w:ascii="Times New Roman" w:eastAsia="Calibri" w:hAnsi="Times New Roman" w:cs="Times New Roman" w:hint="default"/>
      <w:sz w:val="24"/>
      <w:szCs w:val="24"/>
      <w:lang w:eastAsia="zh-CN"/>
    </w:rPr>
  </w:style>
  <w:style w:type="character" w:customStyle="1" w:styleId="4f5">
    <w:name w:val="Стиль4 Знак"/>
    <w:qFormat/>
    <w:rsid w:val="00EF010D"/>
    <w:rPr>
      <w:rFonts w:ascii="Times New Roman" w:eastAsia="Calibri" w:hAnsi="Times New Roman" w:cs="Times New Roman" w:hint="default"/>
      <w:b/>
      <w:bCs w:val="0"/>
      <w:sz w:val="28"/>
      <w:szCs w:val="24"/>
    </w:rPr>
  </w:style>
  <w:style w:type="character" w:customStyle="1" w:styleId="afffff9">
    <w:name w:val="Ссылка указателя"/>
    <w:qFormat/>
    <w:rsid w:val="00EF010D"/>
  </w:style>
  <w:style w:type="character" w:customStyle="1" w:styleId="meta-nav">
    <w:name w:val="meta-nav"/>
    <w:rsid w:val="00EF010D"/>
  </w:style>
  <w:style w:type="character" w:customStyle="1" w:styleId="by-author">
    <w:name w:val="by-author"/>
    <w:rsid w:val="00EF010D"/>
  </w:style>
  <w:style w:type="character" w:customStyle="1" w:styleId="author">
    <w:name w:val="author"/>
    <w:rsid w:val="00EF010D"/>
  </w:style>
  <w:style w:type="paragraph" w:styleId="z-">
    <w:name w:val="HTML Top of Form"/>
    <w:basedOn w:val="a0"/>
    <w:next w:val="a0"/>
    <w:link w:val="z-0"/>
    <w:hidden/>
    <w:uiPriority w:val="99"/>
    <w:semiHidden/>
    <w:unhideWhenUsed/>
    <w:rsid w:val="00EF010D"/>
    <w:pPr>
      <w:pBdr>
        <w:bottom w:val="single" w:sz="6" w:space="1" w:color="auto"/>
      </w:pBdr>
      <w:spacing w:line="256" w:lineRule="auto"/>
      <w:jc w:val="center"/>
    </w:pPr>
    <w:rPr>
      <w:vanish/>
      <w:sz w:val="16"/>
      <w:szCs w:val="16"/>
    </w:rPr>
  </w:style>
  <w:style w:type="character" w:customStyle="1" w:styleId="z-0">
    <w:name w:val="z-Начало формы Знак"/>
    <w:basedOn w:val="a1"/>
    <w:link w:val="z-"/>
    <w:uiPriority w:val="99"/>
    <w:semiHidden/>
    <w:rsid w:val="00EF010D"/>
    <w:rPr>
      <w:rFonts w:ascii="Arial" w:hAnsi="Arial" w:cs="Arial"/>
      <w:vanish/>
      <w:sz w:val="16"/>
      <w:szCs w:val="16"/>
    </w:rPr>
  </w:style>
  <w:style w:type="character" w:customStyle="1" w:styleId="pay-btn-title">
    <w:name w:val="pay-btn-title"/>
    <w:rsid w:val="00EF010D"/>
  </w:style>
  <w:style w:type="character" w:customStyle="1" w:styleId="pay-btn-price">
    <w:name w:val="pay-btn-price"/>
    <w:rsid w:val="00EF010D"/>
  </w:style>
  <w:style w:type="paragraph" w:styleId="z-1">
    <w:name w:val="HTML Bottom of Form"/>
    <w:basedOn w:val="a0"/>
    <w:next w:val="a0"/>
    <w:link w:val="z-2"/>
    <w:hidden/>
    <w:uiPriority w:val="99"/>
    <w:semiHidden/>
    <w:unhideWhenUsed/>
    <w:rsid w:val="00EF010D"/>
    <w:pPr>
      <w:pBdr>
        <w:top w:val="single" w:sz="6" w:space="1" w:color="auto"/>
      </w:pBdr>
      <w:spacing w:line="256" w:lineRule="auto"/>
      <w:jc w:val="center"/>
    </w:pPr>
    <w:rPr>
      <w:vanish/>
      <w:sz w:val="16"/>
      <w:szCs w:val="16"/>
    </w:rPr>
  </w:style>
  <w:style w:type="character" w:customStyle="1" w:styleId="z-2">
    <w:name w:val="z-Конец формы Знак"/>
    <w:basedOn w:val="a1"/>
    <w:link w:val="z-1"/>
    <w:uiPriority w:val="99"/>
    <w:semiHidden/>
    <w:rsid w:val="00EF010D"/>
    <w:rPr>
      <w:rFonts w:ascii="Arial" w:hAnsi="Arial" w:cs="Arial"/>
      <w:vanish/>
      <w:sz w:val="16"/>
      <w:szCs w:val="16"/>
    </w:rPr>
  </w:style>
  <w:style w:type="character" w:customStyle="1" w:styleId="aside-block-title">
    <w:name w:val="aside-block-title"/>
    <w:rsid w:val="00EF010D"/>
  </w:style>
  <w:style w:type="character" w:customStyle="1" w:styleId="c7c19">
    <w:name w:val="c7 c19"/>
    <w:uiPriority w:val="99"/>
    <w:rsid w:val="00EF010D"/>
    <w:rPr>
      <w:rFonts w:ascii="Times New Roman" w:hAnsi="Times New Roman" w:cs="Times New Roman" w:hint="default"/>
    </w:rPr>
  </w:style>
  <w:style w:type="character" w:customStyle="1" w:styleId="c8">
    <w:name w:val="c8"/>
    <w:rsid w:val="00EF010D"/>
    <w:rPr>
      <w:rFonts w:ascii="Times New Roman" w:hAnsi="Times New Roman" w:cs="Times New Roman" w:hint="default"/>
    </w:rPr>
  </w:style>
  <w:style w:type="character" w:customStyle="1" w:styleId="c26c7">
    <w:name w:val="c26 c7"/>
    <w:uiPriority w:val="99"/>
    <w:rsid w:val="00EF010D"/>
    <w:rPr>
      <w:rFonts w:ascii="Times New Roman" w:hAnsi="Times New Roman" w:cs="Times New Roman" w:hint="default"/>
    </w:rPr>
  </w:style>
  <w:style w:type="character" w:customStyle="1" w:styleId="c7c26">
    <w:name w:val="c7 c26"/>
    <w:uiPriority w:val="99"/>
    <w:rsid w:val="00EF010D"/>
    <w:rPr>
      <w:rFonts w:ascii="Times New Roman" w:hAnsi="Times New Roman" w:cs="Times New Roman" w:hint="default"/>
    </w:rPr>
  </w:style>
  <w:style w:type="character" w:customStyle="1" w:styleId="c7c38">
    <w:name w:val="c7 c38"/>
    <w:uiPriority w:val="99"/>
    <w:rsid w:val="00EF010D"/>
    <w:rPr>
      <w:rFonts w:ascii="Times New Roman" w:hAnsi="Times New Roman" w:cs="Times New Roman" w:hint="default"/>
    </w:rPr>
  </w:style>
  <w:style w:type="character" w:customStyle="1" w:styleId="117">
    <w:name w:val="Заголовок 1 Знак1"/>
    <w:uiPriority w:val="9"/>
    <w:rsid w:val="00EF010D"/>
    <w:rPr>
      <w:rFonts w:ascii="Calibri Light" w:eastAsia="Times New Roman" w:hAnsi="Calibri Light" w:cs="Times New Roman" w:hint="default"/>
      <w:color w:val="2F5496"/>
      <w:sz w:val="32"/>
      <w:szCs w:val="32"/>
    </w:rPr>
  </w:style>
  <w:style w:type="character" w:customStyle="1" w:styleId="218">
    <w:name w:val="Заголовок 2 Знак1"/>
    <w:uiPriority w:val="9"/>
    <w:semiHidden/>
    <w:rsid w:val="00EF010D"/>
    <w:rPr>
      <w:rFonts w:ascii="Calibri Light" w:eastAsia="Times New Roman" w:hAnsi="Calibri Light" w:cs="Times New Roman" w:hint="default"/>
      <w:color w:val="2F5496"/>
      <w:sz w:val="26"/>
      <w:szCs w:val="26"/>
    </w:rPr>
  </w:style>
  <w:style w:type="character" w:customStyle="1" w:styleId="extended-textshort">
    <w:name w:val="extended-text__short"/>
    <w:rsid w:val="00EF010D"/>
  </w:style>
  <w:style w:type="character" w:customStyle="1" w:styleId="notranslate">
    <w:name w:val="notranslate"/>
    <w:rsid w:val="00EF010D"/>
  </w:style>
  <w:style w:type="character" w:customStyle="1" w:styleId="hps">
    <w:name w:val="hps"/>
    <w:rsid w:val="00EF010D"/>
  </w:style>
  <w:style w:type="character" w:customStyle="1" w:styleId="hpsatn">
    <w:name w:val="hps atn"/>
    <w:rsid w:val="00EF010D"/>
  </w:style>
  <w:style w:type="character" w:customStyle="1" w:styleId="apple-style-span">
    <w:name w:val="apple-style-span"/>
    <w:rsid w:val="00EF010D"/>
  </w:style>
  <w:style w:type="character" w:customStyle="1" w:styleId="1ff9">
    <w:name w:val="Слабое выделение1"/>
    <w:uiPriority w:val="19"/>
    <w:qFormat/>
    <w:rsid w:val="00EF010D"/>
    <w:rPr>
      <w:i/>
      <w:iCs/>
      <w:color w:val="808080"/>
    </w:rPr>
  </w:style>
  <w:style w:type="character" w:customStyle="1" w:styleId="c10">
    <w:name w:val="c10"/>
    <w:rsid w:val="00EF010D"/>
  </w:style>
  <w:style w:type="character" w:customStyle="1" w:styleId="normaltextrun">
    <w:name w:val="normaltextrun"/>
    <w:rsid w:val="00EF010D"/>
  </w:style>
  <w:style w:type="character" w:customStyle="1" w:styleId="c25">
    <w:name w:val="c25"/>
    <w:rsid w:val="00EF010D"/>
  </w:style>
  <w:style w:type="character" w:customStyle="1" w:styleId="c5">
    <w:name w:val="c5"/>
    <w:rsid w:val="00EF010D"/>
  </w:style>
  <w:style w:type="character" w:customStyle="1" w:styleId="c59">
    <w:name w:val="c59"/>
    <w:rsid w:val="00EF010D"/>
  </w:style>
  <w:style w:type="character" w:customStyle="1" w:styleId="2ff7">
    <w:name w:val="Заголовок Знак2"/>
    <w:basedOn w:val="a1"/>
    <w:uiPriority w:val="10"/>
    <w:rsid w:val="00EF010D"/>
    <w:rPr>
      <w:rFonts w:asciiTheme="majorHAnsi" w:eastAsiaTheme="majorEastAsia" w:hAnsiTheme="majorHAnsi" w:cstheme="majorBidi" w:hint="default"/>
      <w:spacing w:val="-10"/>
      <w:kern w:val="28"/>
      <w:sz w:val="56"/>
      <w:szCs w:val="56"/>
    </w:rPr>
  </w:style>
  <w:style w:type="table" w:styleId="afffffa">
    <w:name w:val="Light Shading"/>
    <w:basedOn w:val="a2"/>
    <w:uiPriority w:val="60"/>
    <w:semiHidden/>
    <w:unhideWhenUsed/>
    <w:rsid w:val="00EF010D"/>
    <w:pPr>
      <w:spacing w:after="0" w:line="240" w:lineRule="auto"/>
    </w:pPr>
    <w:rPr>
      <w:rFonts w:ascii="Calibri" w:eastAsia="Calibri" w:hAnsi="Calibri" w:cs="Times New Roman"/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TableNormal2">
    <w:name w:val="Table Normal2"/>
    <w:uiPriority w:val="2"/>
    <w:qFormat/>
    <w:rsid w:val="00EF010D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12">
    <w:name w:val="Сетка таблицы41"/>
    <w:basedOn w:val="a2"/>
    <w:uiPriority w:val="39"/>
    <w:rsid w:val="00EF010D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5">
    <w:name w:val="Сетка таблицы7"/>
    <w:basedOn w:val="a2"/>
    <w:uiPriority w:val="59"/>
    <w:qFormat/>
    <w:rsid w:val="00EF010D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">
    <w:name w:val="Table Normal4"/>
    <w:rsid w:val="00EF010D"/>
    <w:pPr>
      <w:spacing w:after="160" w:line="256" w:lineRule="auto"/>
      <w:jc w:val="both"/>
    </w:pPr>
    <w:rPr>
      <w:rFonts w:ascii="Times New Roman" w:eastAsia="Times New Roman" w:hAnsi="Times New Roman" w:cs="Times New Roman"/>
      <w:sz w:val="28"/>
      <w:szCs w:val="28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fffffb">
    <w:name w:val="Основной текст + Полужирный"/>
    <w:basedOn w:val="2ff0"/>
    <w:rsid w:val="00EF010D"/>
    <w:pPr>
      <w:shd w:val="clear" w:color="auto" w:fill="FFFFFF"/>
    </w:pPr>
    <w:rPr>
      <w:b/>
    </w:rPr>
  </w:style>
  <w:style w:type="numbering" w:customStyle="1" w:styleId="11">
    <w:name w:val="Текущий список11"/>
    <w:uiPriority w:val="99"/>
    <w:rsid w:val="00EF010D"/>
    <w:pPr>
      <w:numPr>
        <w:numId w:val="7"/>
      </w:numPr>
    </w:pPr>
  </w:style>
  <w:style w:type="numbering" w:customStyle="1" w:styleId="210">
    <w:name w:val="Текущий список21"/>
    <w:uiPriority w:val="99"/>
    <w:rsid w:val="00EF010D"/>
    <w:pPr>
      <w:numPr>
        <w:numId w:val="8"/>
      </w:numPr>
    </w:pPr>
  </w:style>
  <w:style w:type="numbering" w:customStyle="1" w:styleId="31">
    <w:name w:val="Текущий список31"/>
    <w:uiPriority w:val="99"/>
    <w:rsid w:val="00EF010D"/>
    <w:pPr>
      <w:numPr>
        <w:numId w:val="9"/>
      </w:numPr>
    </w:pPr>
  </w:style>
  <w:style w:type="character" w:customStyle="1" w:styleId="UnresolvedMention">
    <w:name w:val="Unresolved Mention"/>
    <w:basedOn w:val="a1"/>
    <w:uiPriority w:val="99"/>
    <w:semiHidden/>
    <w:unhideWhenUsed/>
    <w:rsid w:val="00397A8C"/>
    <w:rPr>
      <w:color w:val="605E5C"/>
      <w:shd w:val="clear" w:color="auto" w:fill="E1DFDD"/>
    </w:rPr>
  </w:style>
  <w:style w:type="table" w:customStyle="1" w:styleId="710">
    <w:name w:val="Сетка таблицы71"/>
    <w:basedOn w:val="a2"/>
    <w:next w:val="af8"/>
    <w:uiPriority w:val="59"/>
    <w:rsid w:val="00581188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1">
    <w:name w:val="Сетка таблицы1111"/>
    <w:basedOn w:val="a2"/>
    <w:next w:val="af8"/>
    <w:uiPriority w:val="59"/>
    <w:rsid w:val="00581188"/>
    <w:pPr>
      <w:spacing w:beforeAutospacing="1" w:after="0" w:afterAutospacing="1" w:line="240" w:lineRule="auto"/>
    </w:pPr>
    <w:rPr>
      <w:rFonts w:eastAsia="Calibri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ff8">
    <w:name w:val="Нет списка2"/>
    <w:next w:val="a3"/>
    <w:uiPriority w:val="99"/>
    <w:semiHidden/>
    <w:unhideWhenUsed/>
    <w:rsid w:val="001F4405"/>
  </w:style>
  <w:style w:type="numbering" w:customStyle="1" w:styleId="118">
    <w:name w:val="Нет списка11"/>
    <w:next w:val="a3"/>
    <w:uiPriority w:val="99"/>
    <w:semiHidden/>
    <w:unhideWhenUsed/>
    <w:rsid w:val="001F4405"/>
  </w:style>
  <w:style w:type="character" w:customStyle="1" w:styleId="afffffc">
    <w:name w:val="Другое_"/>
    <w:basedOn w:val="a1"/>
    <w:link w:val="afffffd"/>
    <w:rsid w:val="001F4405"/>
    <w:rPr>
      <w:rFonts w:ascii="Times New Roman" w:eastAsia="Times New Roman" w:hAnsi="Times New Roman" w:cs="Times New Roman"/>
      <w:color w:val="231E20"/>
      <w:sz w:val="20"/>
      <w:szCs w:val="20"/>
    </w:rPr>
  </w:style>
  <w:style w:type="paragraph" w:customStyle="1" w:styleId="afffffd">
    <w:name w:val="Другое"/>
    <w:basedOn w:val="a0"/>
    <w:link w:val="afffffc"/>
    <w:rsid w:val="001F4405"/>
    <w:pPr>
      <w:widowControl w:val="0"/>
      <w:spacing w:line="254" w:lineRule="auto"/>
      <w:ind w:firstLine="240"/>
    </w:pPr>
    <w:rPr>
      <w:rFonts w:ascii="Times New Roman" w:eastAsia="Times New Roman" w:hAnsi="Times New Roman" w:cs="Times New Roman"/>
      <w:color w:val="231E20"/>
      <w:sz w:val="20"/>
      <w:szCs w:val="20"/>
    </w:rPr>
  </w:style>
  <w:style w:type="paragraph" w:customStyle="1" w:styleId="afffffe">
    <w:name w:val="Подзаг"/>
    <w:basedOn w:val="a0"/>
    <w:qFormat/>
    <w:rsid w:val="001F4405"/>
    <w:pPr>
      <w:widowControl w:val="0"/>
      <w:spacing w:line="240" w:lineRule="auto"/>
    </w:pPr>
    <w:rPr>
      <w:rFonts w:eastAsia="Courier New"/>
      <w:b/>
      <w:sz w:val="20"/>
      <w:szCs w:val="20"/>
      <w:lang w:bidi="ru-RU"/>
    </w:rPr>
  </w:style>
  <w:style w:type="paragraph" w:customStyle="1" w:styleId="1ffa">
    <w:name w:val="подзаг1"/>
    <w:basedOn w:val="afffffe"/>
    <w:rsid w:val="001F4405"/>
    <w:pPr>
      <w:keepNext/>
      <w:keepLines/>
    </w:pPr>
    <w:rPr>
      <w:color w:val="auto"/>
    </w:rPr>
  </w:style>
  <w:style w:type="paragraph" w:customStyle="1" w:styleId="1ffb">
    <w:name w:val="Подзаг1"/>
    <w:basedOn w:val="1ffa"/>
    <w:qFormat/>
    <w:rsid w:val="001F4405"/>
    <w:rPr>
      <w:i/>
    </w:rPr>
  </w:style>
  <w:style w:type="paragraph" w:customStyle="1" w:styleId="-0">
    <w:name w:val="Основной текст-норм"/>
    <w:basedOn w:val="28"/>
    <w:qFormat/>
    <w:rsid w:val="001F4405"/>
    <w:pPr>
      <w:shd w:val="clear" w:color="auto" w:fill="auto"/>
      <w:spacing w:before="0" w:after="0" w:line="286" w:lineRule="auto"/>
      <w:ind w:firstLine="238"/>
    </w:pPr>
    <w:rPr>
      <w:rFonts w:eastAsia="Calibri"/>
      <w:sz w:val="20"/>
      <w:szCs w:val="20"/>
    </w:rPr>
  </w:style>
  <w:style w:type="paragraph" w:customStyle="1" w:styleId="affffff">
    <w:name w:val="Стиль"/>
    <w:rsid w:val="001F4405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Calibri"/>
      <w:sz w:val="24"/>
      <w:szCs w:val="24"/>
      <w:lang w:eastAsia="ar-SA"/>
    </w:rPr>
  </w:style>
  <w:style w:type="numbering" w:customStyle="1" w:styleId="1110">
    <w:name w:val="Нет списка111"/>
    <w:next w:val="a3"/>
    <w:uiPriority w:val="99"/>
    <w:semiHidden/>
    <w:unhideWhenUsed/>
    <w:rsid w:val="001F4405"/>
  </w:style>
  <w:style w:type="table" w:customStyle="1" w:styleId="85">
    <w:name w:val="Сетка таблицы8"/>
    <w:basedOn w:val="a2"/>
    <w:next w:val="af8"/>
    <w:uiPriority w:val="59"/>
    <w:rsid w:val="001F4405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">
    <w:name w:val="Table Normal1"/>
    <w:uiPriority w:val="2"/>
    <w:semiHidden/>
    <w:unhideWhenUsed/>
    <w:qFormat/>
    <w:rsid w:val="001F440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1110">
    <w:name w:val="Нет списка1111"/>
    <w:next w:val="a3"/>
    <w:uiPriority w:val="99"/>
    <w:semiHidden/>
    <w:unhideWhenUsed/>
    <w:rsid w:val="001F4405"/>
  </w:style>
  <w:style w:type="table" w:customStyle="1" w:styleId="TableNormal11">
    <w:name w:val="Table Normal11"/>
    <w:uiPriority w:val="2"/>
    <w:semiHidden/>
    <w:unhideWhenUsed/>
    <w:qFormat/>
    <w:rsid w:val="001F4405"/>
    <w:pPr>
      <w:widowControl w:val="0"/>
      <w:autoSpaceDE w:val="0"/>
      <w:autoSpaceDN w:val="0"/>
      <w:spacing w:after="0" w:line="240" w:lineRule="auto"/>
    </w:pPr>
    <w:rPr>
      <w:rFonts w:ascii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markedcontent">
    <w:name w:val="markedcontent"/>
    <w:basedOn w:val="a1"/>
    <w:rsid w:val="001F4405"/>
  </w:style>
  <w:style w:type="table" w:customStyle="1" w:styleId="124">
    <w:name w:val="Сетка таблицы12"/>
    <w:basedOn w:val="a2"/>
    <w:next w:val="af8"/>
    <w:uiPriority w:val="59"/>
    <w:rsid w:val="001F44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ing">
    <w:name w:val="Heading"/>
    <w:rsid w:val="001F440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table" w:customStyle="1" w:styleId="2-31">
    <w:name w:val="Средняя сетка 2 - Акцент 31"/>
    <w:basedOn w:val="a2"/>
    <w:next w:val="2-3"/>
    <w:uiPriority w:val="68"/>
    <w:rsid w:val="001F4405"/>
    <w:pPr>
      <w:spacing w:after="0" w:line="240" w:lineRule="auto"/>
    </w:pPr>
    <w:rPr>
      <w:rFonts w:ascii="Calibri Light" w:eastAsia="Times New Roman" w:hAnsi="Calibri Light" w:cs="Times New Roman"/>
      <w:color w:val="000000"/>
    </w:rPr>
    <w:tblPr>
      <w:tblStyleRowBandSize w:val="1"/>
      <w:tblStyleColBandSize w:val="1"/>
      <w:tblBorders>
        <w:top w:val="single" w:sz="8" w:space="0" w:color="A5A5A5"/>
        <w:left w:val="single" w:sz="8" w:space="0" w:color="A5A5A5"/>
        <w:bottom w:val="single" w:sz="8" w:space="0" w:color="A5A5A5"/>
        <w:right w:val="single" w:sz="8" w:space="0" w:color="A5A5A5"/>
        <w:insideH w:val="single" w:sz="8" w:space="0" w:color="A5A5A5"/>
        <w:insideV w:val="single" w:sz="8" w:space="0" w:color="A5A5A5"/>
      </w:tblBorders>
    </w:tblPr>
    <w:tcPr>
      <w:shd w:val="clear" w:color="auto" w:fill="E8E8E8"/>
    </w:tcPr>
    <w:tblStylePr w:type="firstRow">
      <w:rPr>
        <w:b/>
        <w:bCs/>
        <w:color w:val="000000"/>
      </w:rPr>
      <w:tblPr/>
      <w:tcPr>
        <w:shd w:val="clear" w:color="auto" w:fill="F6F6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EDED"/>
      </w:tcPr>
    </w:tblStylePr>
    <w:tblStylePr w:type="band1Vert">
      <w:tblPr/>
      <w:tcPr>
        <w:shd w:val="clear" w:color="auto" w:fill="D2D2D2"/>
      </w:tcPr>
    </w:tblStylePr>
    <w:tblStylePr w:type="band1Horz">
      <w:tblPr/>
      <w:tcPr>
        <w:tcBorders>
          <w:insideH w:val="single" w:sz="6" w:space="0" w:color="A5A5A5"/>
          <w:insideV w:val="single" w:sz="6" w:space="0" w:color="A5A5A5"/>
        </w:tcBorders>
        <w:shd w:val="clear" w:color="auto" w:fill="D2D2D2"/>
      </w:tcPr>
    </w:tblStylePr>
    <w:tblStylePr w:type="nwCell">
      <w:tblPr/>
      <w:tcPr>
        <w:shd w:val="clear" w:color="auto" w:fill="FFFFFF"/>
      </w:tcPr>
    </w:tblStylePr>
  </w:style>
  <w:style w:type="table" w:customStyle="1" w:styleId="1-31">
    <w:name w:val="Средняя сетка 1 - Акцент 31"/>
    <w:basedOn w:val="a2"/>
    <w:next w:val="1-3"/>
    <w:uiPriority w:val="67"/>
    <w:rsid w:val="001F4405"/>
    <w:pPr>
      <w:spacing w:after="0" w:line="240" w:lineRule="auto"/>
    </w:pPr>
    <w:tblPr>
      <w:tblStyleRowBandSize w:val="1"/>
      <w:tblStyleColBandSize w:val="1"/>
      <w:tblBorders>
        <w:top w:val="single" w:sz="8" w:space="0" w:color="BBBBBB"/>
        <w:left w:val="single" w:sz="8" w:space="0" w:color="BBBBBB"/>
        <w:bottom w:val="single" w:sz="8" w:space="0" w:color="BBBBBB"/>
        <w:right w:val="single" w:sz="8" w:space="0" w:color="BBBBBB"/>
        <w:insideH w:val="single" w:sz="8" w:space="0" w:color="BBBBBB"/>
        <w:insideV w:val="single" w:sz="8" w:space="0" w:color="BBBBBB"/>
      </w:tblBorders>
    </w:tblPr>
    <w:tcPr>
      <w:shd w:val="clear" w:color="auto" w:fill="E8E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BBBB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D2D2"/>
      </w:tcPr>
    </w:tblStylePr>
    <w:tblStylePr w:type="band1Horz">
      <w:tblPr/>
      <w:tcPr>
        <w:shd w:val="clear" w:color="auto" w:fill="D2D2D2"/>
      </w:tcPr>
    </w:tblStylePr>
  </w:style>
  <w:style w:type="table" w:customStyle="1" w:styleId="1-21">
    <w:name w:val="Средняя сетка 1 - Акцент 21"/>
    <w:basedOn w:val="a2"/>
    <w:next w:val="1-2"/>
    <w:uiPriority w:val="67"/>
    <w:rsid w:val="001F4405"/>
    <w:pPr>
      <w:spacing w:after="0" w:line="240" w:lineRule="auto"/>
    </w:pPr>
    <w:tblPr>
      <w:tblStyleRowBandSize w:val="1"/>
      <w:tblStyleColBandSize w:val="1"/>
      <w:tblBorders>
        <w:top w:val="single" w:sz="8" w:space="0" w:color="F19D64"/>
        <w:left w:val="single" w:sz="8" w:space="0" w:color="F19D64"/>
        <w:bottom w:val="single" w:sz="8" w:space="0" w:color="F19D64"/>
        <w:right w:val="single" w:sz="8" w:space="0" w:color="F19D64"/>
        <w:insideH w:val="single" w:sz="8" w:space="0" w:color="F19D64"/>
        <w:insideV w:val="single" w:sz="8" w:space="0" w:color="F19D64"/>
      </w:tblBorders>
    </w:tblPr>
    <w:tcPr>
      <w:shd w:val="clear" w:color="auto" w:fill="FADECB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19D6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BE98"/>
      </w:tcPr>
    </w:tblStylePr>
    <w:tblStylePr w:type="band1Horz">
      <w:tblPr/>
      <w:tcPr>
        <w:shd w:val="clear" w:color="auto" w:fill="F6BE98"/>
      </w:tcPr>
    </w:tblStylePr>
  </w:style>
  <w:style w:type="table" w:customStyle="1" w:styleId="1-41">
    <w:name w:val="Средняя сетка 1 - Акцент 41"/>
    <w:basedOn w:val="a2"/>
    <w:next w:val="1-4"/>
    <w:uiPriority w:val="67"/>
    <w:rsid w:val="001F4405"/>
    <w:pPr>
      <w:spacing w:after="0" w:line="240" w:lineRule="auto"/>
    </w:pPr>
    <w:tblPr>
      <w:tblStyleRowBandSize w:val="1"/>
      <w:tblStyleColBandSize w:val="1"/>
      <w:tblBorders>
        <w:top w:val="single" w:sz="8" w:space="0" w:color="FFCF40"/>
        <w:left w:val="single" w:sz="8" w:space="0" w:color="FFCF40"/>
        <w:bottom w:val="single" w:sz="8" w:space="0" w:color="FFCF40"/>
        <w:right w:val="single" w:sz="8" w:space="0" w:color="FFCF40"/>
        <w:insideH w:val="single" w:sz="8" w:space="0" w:color="FFCF40"/>
        <w:insideV w:val="single" w:sz="8" w:space="0" w:color="FFCF40"/>
      </w:tblBorders>
    </w:tblPr>
    <w:tcPr>
      <w:shd w:val="clear" w:color="auto" w:fill="FFEF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CF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F80"/>
      </w:tcPr>
    </w:tblStylePr>
    <w:tblStylePr w:type="band1Horz">
      <w:tblPr/>
      <w:tcPr>
        <w:shd w:val="clear" w:color="auto" w:fill="FFDF80"/>
      </w:tcPr>
    </w:tblStylePr>
  </w:style>
  <w:style w:type="table" w:customStyle="1" w:styleId="2-11">
    <w:name w:val="Средняя сетка 2 - Акцент 11"/>
    <w:basedOn w:val="a2"/>
    <w:next w:val="2-1"/>
    <w:uiPriority w:val="68"/>
    <w:rsid w:val="001F4405"/>
    <w:pPr>
      <w:spacing w:after="0" w:line="240" w:lineRule="auto"/>
    </w:pPr>
    <w:rPr>
      <w:rFonts w:ascii="Calibri Light" w:eastAsia="Times New Roman" w:hAnsi="Calibri Light" w:cs="Times New Roman"/>
      <w:color w:val="000000"/>
    </w:rPr>
    <w:tblPr>
      <w:tblStyleRowBandSize w:val="1"/>
      <w:tblStyleColBandSize w:val="1"/>
      <w:tblBorders>
        <w:top w:val="single" w:sz="8" w:space="0" w:color="4472C4"/>
        <w:left w:val="single" w:sz="8" w:space="0" w:color="4472C4"/>
        <w:bottom w:val="single" w:sz="8" w:space="0" w:color="4472C4"/>
        <w:right w:val="single" w:sz="8" w:space="0" w:color="4472C4"/>
        <w:insideH w:val="single" w:sz="8" w:space="0" w:color="4472C4"/>
        <w:insideV w:val="single" w:sz="8" w:space="0" w:color="4472C4"/>
      </w:tblBorders>
    </w:tblPr>
    <w:tcPr>
      <w:shd w:val="clear" w:color="auto" w:fill="D0DBF0"/>
    </w:tcPr>
    <w:tblStylePr w:type="firstRow">
      <w:rPr>
        <w:b/>
        <w:bCs/>
        <w:color w:val="000000"/>
      </w:rPr>
      <w:tblPr/>
      <w:tcPr>
        <w:shd w:val="clear" w:color="auto" w:fill="ECF1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9E2F3"/>
      </w:tcPr>
    </w:tblStylePr>
    <w:tblStylePr w:type="band1Vert">
      <w:tblPr/>
      <w:tcPr>
        <w:shd w:val="clear" w:color="auto" w:fill="A1B8E1"/>
      </w:tcPr>
    </w:tblStylePr>
    <w:tblStylePr w:type="band1Horz">
      <w:tblPr/>
      <w:tcPr>
        <w:tcBorders>
          <w:insideH w:val="single" w:sz="6" w:space="0" w:color="4472C4"/>
          <w:insideV w:val="single" w:sz="6" w:space="0" w:color="4472C4"/>
        </w:tcBorders>
        <w:shd w:val="clear" w:color="auto" w:fill="A1B8E1"/>
      </w:tcPr>
    </w:tblStylePr>
    <w:tblStylePr w:type="nwCell">
      <w:tblPr/>
      <w:tcPr>
        <w:shd w:val="clear" w:color="auto" w:fill="FFFFFF"/>
      </w:tcPr>
    </w:tblStylePr>
  </w:style>
  <w:style w:type="character" w:styleId="affffff0">
    <w:name w:val="line number"/>
    <w:basedOn w:val="a1"/>
    <w:uiPriority w:val="99"/>
    <w:semiHidden/>
    <w:unhideWhenUsed/>
    <w:rsid w:val="001F4405"/>
  </w:style>
  <w:style w:type="paragraph" w:customStyle="1" w:styleId="119">
    <w:name w:val="Оглавление 11"/>
    <w:basedOn w:val="a0"/>
    <w:uiPriority w:val="1"/>
    <w:qFormat/>
    <w:rsid w:val="001F4405"/>
    <w:pPr>
      <w:widowControl w:val="0"/>
      <w:autoSpaceDE w:val="0"/>
      <w:autoSpaceDN w:val="0"/>
      <w:spacing w:before="116" w:line="240" w:lineRule="auto"/>
      <w:ind w:left="122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14">
    <w:name w:val="Заголовок 31"/>
    <w:basedOn w:val="a0"/>
    <w:uiPriority w:val="1"/>
    <w:qFormat/>
    <w:rsid w:val="001F4405"/>
    <w:pPr>
      <w:widowControl w:val="0"/>
      <w:autoSpaceDE w:val="0"/>
      <w:autoSpaceDN w:val="0"/>
      <w:spacing w:before="60" w:line="240" w:lineRule="auto"/>
      <w:ind w:left="1598" w:right="2223"/>
      <w:jc w:val="center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413">
    <w:name w:val="Заголовок 41"/>
    <w:basedOn w:val="a0"/>
    <w:uiPriority w:val="1"/>
    <w:qFormat/>
    <w:rsid w:val="001F4405"/>
    <w:pPr>
      <w:widowControl w:val="0"/>
      <w:autoSpaceDE w:val="0"/>
      <w:autoSpaceDN w:val="0"/>
      <w:spacing w:before="188" w:line="240" w:lineRule="auto"/>
      <w:ind w:left="2591" w:right="2223"/>
      <w:jc w:val="center"/>
      <w:outlineLvl w:val="4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510">
    <w:name w:val="Заголовок 51"/>
    <w:basedOn w:val="a0"/>
    <w:uiPriority w:val="1"/>
    <w:qFormat/>
    <w:rsid w:val="001F4405"/>
    <w:pPr>
      <w:widowControl w:val="0"/>
      <w:autoSpaceDE w:val="0"/>
      <w:autoSpaceDN w:val="0"/>
      <w:spacing w:before="163" w:line="240" w:lineRule="auto"/>
      <w:ind w:left="3254" w:right="2883" w:hanging="3"/>
      <w:jc w:val="center"/>
      <w:outlineLvl w:val="5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610">
    <w:name w:val="Заголовок 61"/>
    <w:basedOn w:val="a0"/>
    <w:uiPriority w:val="1"/>
    <w:qFormat/>
    <w:rsid w:val="001F4405"/>
    <w:pPr>
      <w:widowControl w:val="0"/>
      <w:autoSpaceDE w:val="0"/>
      <w:autoSpaceDN w:val="0"/>
      <w:spacing w:line="240" w:lineRule="auto"/>
      <w:outlineLvl w:val="6"/>
    </w:pPr>
    <w:rPr>
      <w:rFonts w:ascii="Trebuchet MS" w:eastAsia="Trebuchet MS" w:hAnsi="Trebuchet MS" w:cs="Trebuchet MS"/>
      <w:sz w:val="26"/>
      <w:szCs w:val="26"/>
    </w:rPr>
  </w:style>
  <w:style w:type="paragraph" w:customStyle="1" w:styleId="711">
    <w:name w:val="Заголовок 71"/>
    <w:basedOn w:val="a0"/>
    <w:uiPriority w:val="1"/>
    <w:qFormat/>
    <w:rsid w:val="001F4405"/>
    <w:pPr>
      <w:widowControl w:val="0"/>
      <w:autoSpaceDE w:val="0"/>
      <w:autoSpaceDN w:val="0"/>
      <w:spacing w:before="144" w:line="240" w:lineRule="auto"/>
      <w:ind w:left="841"/>
      <w:outlineLvl w:val="7"/>
    </w:pPr>
    <w:rPr>
      <w:rFonts w:ascii="Times New Roman" w:eastAsia="Times New Roman" w:hAnsi="Times New Roman" w:cs="Times New Roman"/>
      <w:b/>
      <w:bCs/>
      <w:sz w:val="24"/>
      <w:szCs w:val="24"/>
    </w:rPr>
  </w:style>
  <w:style w:type="table" w:styleId="2-3">
    <w:name w:val="Medium Grid 2 Accent 3"/>
    <w:basedOn w:val="a2"/>
    <w:uiPriority w:val="68"/>
    <w:semiHidden/>
    <w:unhideWhenUsed/>
    <w:rsid w:val="001F4405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1-3">
    <w:name w:val="Medium Grid 1 Accent 3"/>
    <w:basedOn w:val="a2"/>
    <w:uiPriority w:val="67"/>
    <w:semiHidden/>
    <w:unhideWhenUsed/>
    <w:rsid w:val="001F4405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2">
    <w:name w:val="Medium Grid 1 Accent 2"/>
    <w:basedOn w:val="a2"/>
    <w:uiPriority w:val="67"/>
    <w:semiHidden/>
    <w:unhideWhenUsed/>
    <w:rsid w:val="001F4405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4">
    <w:name w:val="Medium Grid 1 Accent 4"/>
    <w:basedOn w:val="a2"/>
    <w:uiPriority w:val="67"/>
    <w:semiHidden/>
    <w:unhideWhenUsed/>
    <w:rsid w:val="001F4405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2-1">
    <w:name w:val="Medium Grid 2 Accent 1"/>
    <w:basedOn w:val="a2"/>
    <w:uiPriority w:val="68"/>
    <w:semiHidden/>
    <w:unhideWhenUsed/>
    <w:rsid w:val="001F4405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97">
    <w:name w:val="Сетка таблицы9"/>
    <w:basedOn w:val="a2"/>
    <w:next w:val="af8"/>
    <w:uiPriority w:val="59"/>
    <w:rsid w:val="00F72566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102">
    <w:name w:val="Сетка таблицы10"/>
    <w:basedOn w:val="a2"/>
    <w:next w:val="af8"/>
    <w:uiPriority w:val="59"/>
    <w:rsid w:val="000725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2">
    <w:name w:val="Сетка таблицы13"/>
    <w:basedOn w:val="a2"/>
    <w:next w:val="af8"/>
    <w:uiPriority w:val="59"/>
    <w:rsid w:val="00072534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2">
    <w:name w:val="Сетка таблицы14"/>
    <w:basedOn w:val="a2"/>
    <w:next w:val="af8"/>
    <w:uiPriority w:val="59"/>
    <w:rsid w:val="00E64C93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fff1">
    <w:name w:val="Normal Indent"/>
    <w:basedOn w:val="a0"/>
    <w:uiPriority w:val="99"/>
    <w:unhideWhenUsed/>
    <w:rsid w:val="000A42A3"/>
    <w:pPr>
      <w:ind w:left="720"/>
    </w:pPr>
    <w:rPr>
      <w:lang w:val="en-US"/>
    </w:rPr>
  </w:style>
  <w:style w:type="numbering" w:customStyle="1" w:styleId="3fe">
    <w:name w:val="Нет списка3"/>
    <w:next w:val="a3"/>
    <w:uiPriority w:val="99"/>
    <w:semiHidden/>
    <w:unhideWhenUsed/>
    <w:rsid w:val="000A42A3"/>
  </w:style>
  <w:style w:type="numbering" w:customStyle="1" w:styleId="4f6">
    <w:name w:val="Нет списка4"/>
    <w:next w:val="a3"/>
    <w:uiPriority w:val="99"/>
    <w:semiHidden/>
    <w:unhideWhenUsed/>
    <w:rsid w:val="000A42A3"/>
  </w:style>
  <w:style w:type="numbering" w:customStyle="1" w:styleId="59">
    <w:name w:val="Нет списка5"/>
    <w:next w:val="a3"/>
    <w:uiPriority w:val="99"/>
    <w:semiHidden/>
    <w:unhideWhenUsed/>
    <w:rsid w:val="000A42A3"/>
  </w:style>
  <w:style w:type="numbering" w:customStyle="1" w:styleId="66">
    <w:name w:val="Нет списка6"/>
    <w:next w:val="a3"/>
    <w:uiPriority w:val="99"/>
    <w:semiHidden/>
    <w:unhideWhenUsed/>
    <w:rsid w:val="000A42A3"/>
  </w:style>
  <w:style w:type="numbering" w:customStyle="1" w:styleId="76">
    <w:name w:val="Нет списка7"/>
    <w:next w:val="a3"/>
    <w:uiPriority w:val="99"/>
    <w:semiHidden/>
    <w:unhideWhenUsed/>
    <w:rsid w:val="000A42A3"/>
  </w:style>
  <w:style w:type="numbering" w:customStyle="1" w:styleId="86">
    <w:name w:val="Нет списка8"/>
    <w:next w:val="a3"/>
    <w:uiPriority w:val="99"/>
    <w:semiHidden/>
    <w:unhideWhenUsed/>
    <w:rsid w:val="000A42A3"/>
  </w:style>
  <w:style w:type="numbering" w:customStyle="1" w:styleId="98">
    <w:name w:val="Нет списка9"/>
    <w:next w:val="a3"/>
    <w:uiPriority w:val="99"/>
    <w:semiHidden/>
    <w:unhideWhenUsed/>
    <w:rsid w:val="000A42A3"/>
  </w:style>
  <w:style w:type="numbering" w:customStyle="1" w:styleId="103">
    <w:name w:val="Нет списка10"/>
    <w:next w:val="a3"/>
    <w:uiPriority w:val="99"/>
    <w:semiHidden/>
    <w:unhideWhenUsed/>
    <w:rsid w:val="000A42A3"/>
  </w:style>
  <w:style w:type="paragraph" w:customStyle="1" w:styleId="text">
    <w:name w:val="text"/>
    <w:basedOn w:val="a0"/>
    <w:uiPriority w:val="99"/>
    <w:rsid w:val="005E65B3"/>
    <w:pPr>
      <w:widowControl w:val="0"/>
      <w:autoSpaceDE w:val="0"/>
      <w:autoSpaceDN w:val="0"/>
      <w:adjustRightInd w:val="0"/>
      <w:spacing w:line="240" w:lineRule="atLeast"/>
      <w:ind w:firstLine="283"/>
      <w:jc w:val="both"/>
    </w:pPr>
    <w:rPr>
      <w:rFonts w:ascii="SchoolBookC" w:eastAsia="Times New Roman" w:hAnsi="SchoolBookC" w:cs="SchoolBookC"/>
    </w:rPr>
  </w:style>
  <w:style w:type="character" w:customStyle="1" w:styleId="Text0">
    <w:name w:val="Text"/>
    <w:uiPriority w:val="99"/>
    <w:rsid w:val="005E65B3"/>
    <w:rPr>
      <w:rFonts w:ascii="SchoolBookC" w:hAnsi="SchoolBookC" w:hint="default"/>
      <w:strike w:val="0"/>
      <w:dstrike w:val="0"/>
      <w:color w:val="000000"/>
      <w:spacing w:val="0"/>
      <w:w w:val="100"/>
      <w:position w:val="0"/>
      <w:sz w:val="22"/>
      <w:u w:val="none"/>
      <w:effect w:val="none"/>
      <w:vertAlign w:val="baseline"/>
      <w:lang w:val="ru-RU"/>
    </w:rPr>
  </w:style>
  <w:style w:type="numbering" w:customStyle="1" w:styleId="125">
    <w:name w:val="Нет списка12"/>
    <w:next w:val="a3"/>
    <w:uiPriority w:val="99"/>
    <w:semiHidden/>
    <w:unhideWhenUsed/>
    <w:rsid w:val="00293F5B"/>
  </w:style>
  <w:style w:type="table" w:customStyle="1" w:styleId="152">
    <w:name w:val="Сетка таблицы15"/>
    <w:basedOn w:val="a2"/>
    <w:next w:val="af8"/>
    <w:uiPriority w:val="59"/>
    <w:rsid w:val="00293F5B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">
    <w:name w:val="Table Normal3"/>
    <w:uiPriority w:val="2"/>
    <w:semiHidden/>
    <w:qFormat/>
    <w:rsid w:val="00293F5B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33">
    <w:name w:val="Нет списка13"/>
    <w:next w:val="a3"/>
    <w:uiPriority w:val="99"/>
    <w:semiHidden/>
    <w:unhideWhenUsed/>
    <w:rsid w:val="00293F5B"/>
  </w:style>
  <w:style w:type="table" w:customStyle="1" w:styleId="TableNormal12">
    <w:name w:val="Table Normal12"/>
    <w:uiPriority w:val="2"/>
    <w:semiHidden/>
    <w:unhideWhenUsed/>
    <w:qFormat/>
    <w:rsid w:val="00293F5B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61">
    <w:name w:val="Сетка таблицы16"/>
    <w:basedOn w:val="a2"/>
    <w:next w:val="af8"/>
    <w:uiPriority w:val="39"/>
    <w:rsid w:val="00293F5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0">
    <w:name w:val="Нет списка112"/>
    <w:next w:val="a3"/>
    <w:uiPriority w:val="99"/>
    <w:semiHidden/>
    <w:unhideWhenUsed/>
    <w:rsid w:val="00293F5B"/>
  </w:style>
  <w:style w:type="character" w:customStyle="1" w:styleId="ListLabel10">
    <w:name w:val="ListLabel 10"/>
    <w:rsid w:val="00293F5B"/>
    <w:rPr>
      <w:w w:val="101"/>
      <w:lang w:val="ru-RU" w:eastAsia="ar-SA" w:bidi="ar-SA"/>
    </w:rPr>
  </w:style>
  <w:style w:type="character" w:customStyle="1" w:styleId="ListLabel2">
    <w:name w:val="ListLabel 2"/>
    <w:rsid w:val="00293F5B"/>
    <w:rPr>
      <w:lang w:val="ru-RU" w:eastAsia="ar-SA" w:bidi="ar-SA"/>
    </w:rPr>
  </w:style>
  <w:style w:type="character" w:customStyle="1" w:styleId="ListLabel1">
    <w:name w:val="ListLabel 1"/>
    <w:rsid w:val="00293F5B"/>
    <w:rPr>
      <w:rFonts w:eastAsia="Times New Roman" w:cs="Times New Roman"/>
      <w:w w:val="100"/>
      <w:sz w:val="24"/>
      <w:szCs w:val="24"/>
      <w:lang w:val="ru-RU" w:eastAsia="ar-SA" w:bidi="ar-SA"/>
    </w:rPr>
  </w:style>
  <w:style w:type="character" w:customStyle="1" w:styleId="ListLabel9">
    <w:name w:val="ListLabel 9"/>
    <w:rsid w:val="00293F5B"/>
    <w:rPr>
      <w:rFonts w:eastAsia="Symbol" w:cs="Symbol"/>
      <w:w w:val="100"/>
      <w:sz w:val="24"/>
      <w:szCs w:val="24"/>
      <w:lang w:val="ru-RU" w:eastAsia="ar-SA" w:bidi="ar-SA"/>
    </w:rPr>
  </w:style>
  <w:style w:type="character" w:customStyle="1" w:styleId="ListLabel8">
    <w:name w:val="ListLabel 8"/>
    <w:rsid w:val="00293F5B"/>
    <w:rPr>
      <w:rFonts w:eastAsia="Times New Roman" w:cs="Times New Roman"/>
      <w:w w:val="100"/>
      <w:sz w:val="24"/>
      <w:szCs w:val="24"/>
      <w:lang w:val="ru-RU" w:eastAsia="ar-SA" w:bidi="ar-SA"/>
    </w:rPr>
  </w:style>
  <w:style w:type="character" w:customStyle="1" w:styleId="affffff2">
    <w:name w:val="Маркеры списка"/>
    <w:rsid w:val="00293F5B"/>
    <w:rPr>
      <w:rFonts w:ascii="OpenSymbol" w:eastAsia="OpenSymbol" w:hAnsi="OpenSymbol" w:cs="OpenSymbol"/>
    </w:rPr>
  </w:style>
  <w:style w:type="character" w:customStyle="1" w:styleId="affffff3">
    <w:name w:val="Символ нумерации"/>
    <w:rsid w:val="00293F5B"/>
  </w:style>
  <w:style w:type="character" w:styleId="affffff4">
    <w:name w:val="Strong"/>
    <w:uiPriority w:val="22"/>
    <w:qFormat/>
    <w:rsid w:val="00293F5B"/>
    <w:rPr>
      <w:b/>
      <w:bCs/>
    </w:rPr>
  </w:style>
  <w:style w:type="paragraph" w:customStyle="1" w:styleId="2ff9">
    <w:name w:val="Без интервала2"/>
    <w:rsid w:val="00293F5B"/>
    <w:pPr>
      <w:suppressAutoHyphens/>
      <w:spacing w:after="0" w:line="100" w:lineRule="atLeast"/>
    </w:pPr>
    <w:rPr>
      <w:rFonts w:ascii="Times New Roman" w:eastAsia="Andale Sans UI" w:hAnsi="Times New Roman" w:cs="Tahoma"/>
      <w:kern w:val="1"/>
      <w:sz w:val="28"/>
      <w:szCs w:val="24"/>
      <w:lang w:val="de-DE" w:eastAsia="fa-IR" w:bidi="fa-IR"/>
    </w:rPr>
  </w:style>
  <w:style w:type="paragraph" w:customStyle="1" w:styleId="2ffa">
    <w:name w:val="стиль2"/>
    <w:basedOn w:val="a0"/>
    <w:rsid w:val="00672584"/>
    <w:pPr>
      <w:autoSpaceDE w:val="0"/>
      <w:autoSpaceDN w:val="0"/>
      <w:adjustRightInd w:val="0"/>
      <w:spacing w:before="100" w:after="100" w:line="240" w:lineRule="auto"/>
    </w:pPr>
    <w:rPr>
      <w:rFonts w:ascii="Tahoma" w:eastAsia="Times New Roman" w:hAnsi="Tahoma" w:cs="Tahoma"/>
      <w:sz w:val="20"/>
      <w:szCs w:val="20"/>
    </w:rPr>
  </w:style>
  <w:style w:type="paragraph" w:styleId="HTML">
    <w:name w:val="HTML Preformatted"/>
    <w:basedOn w:val="a0"/>
    <w:link w:val="HTML0"/>
    <w:uiPriority w:val="99"/>
    <w:semiHidden/>
    <w:unhideWhenUsed/>
    <w:rsid w:val="00B47C4A"/>
    <w:pPr>
      <w:spacing w:line="240" w:lineRule="auto"/>
    </w:pPr>
    <w:rPr>
      <w:rFonts w:ascii="Consolas" w:eastAsiaTheme="minorEastAsia" w:hAnsi="Consolas" w:cs="Consolas"/>
      <w:sz w:val="20"/>
      <w:szCs w:val="20"/>
    </w:rPr>
  </w:style>
  <w:style w:type="character" w:customStyle="1" w:styleId="HTML0">
    <w:name w:val="Стандартный HTML Знак"/>
    <w:basedOn w:val="a1"/>
    <w:link w:val="HTML"/>
    <w:uiPriority w:val="99"/>
    <w:semiHidden/>
    <w:rsid w:val="00B47C4A"/>
    <w:rPr>
      <w:rFonts w:ascii="Consolas" w:eastAsiaTheme="minorEastAsia" w:hAnsi="Consolas" w:cs="Consolas"/>
      <w:sz w:val="20"/>
      <w:szCs w:val="20"/>
      <w:lang w:eastAsia="ru-RU"/>
    </w:rPr>
  </w:style>
  <w:style w:type="numbering" w:customStyle="1" w:styleId="143">
    <w:name w:val="Нет списка14"/>
    <w:next w:val="a3"/>
    <w:uiPriority w:val="99"/>
    <w:semiHidden/>
    <w:unhideWhenUsed/>
    <w:rsid w:val="006074EA"/>
  </w:style>
  <w:style w:type="table" w:customStyle="1" w:styleId="172">
    <w:name w:val="Сетка таблицы17"/>
    <w:basedOn w:val="a2"/>
    <w:next w:val="af8"/>
    <w:uiPriority w:val="59"/>
    <w:rsid w:val="00AD489A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1">
    <w:name w:val="Сетка таблицы18"/>
    <w:basedOn w:val="a2"/>
    <w:next w:val="af8"/>
    <w:uiPriority w:val="59"/>
    <w:rsid w:val="00AD5AC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53">
    <w:name w:val="Нет списка15"/>
    <w:next w:val="a3"/>
    <w:uiPriority w:val="99"/>
    <w:semiHidden/>
    <w:unhideWhenUsed/>
    <w:rsid w:val="006C0437"/>
  </w:style>
  <w:style w:type="numbering" w:customStyle="1" w:styleId="162">
    <w:name w:val="Нет списка16"/>
    <w:next w:val="a3"/>
    <w:uiPriority w:val="99"/>
    <w:semiHidden/>
    <w:unhideWhenUsed/>
    <w:rsid w:val="006C0437"/>
  </w:style>
  <w:style w:type="numbering" w:customStyle="1" w:styleId="173">
    <w:name w:val="Нет списка17"/>
    <w:next w:val="a3"/>
    <w:uiPriority w:val="99"/>
    <w:semiHidden/>
    <w:unhideWhenUsed/>
    <w:rsid w:val="007C5663"/>
  </w:style>
  <w:style w:type="table" w:customStyle="1" w:styleId="191">
    <w:name w:val="Сетка таблицы19"/>
    <w:basedOn w:val="a2"/>
    <w:next w:val="af8"/>
    <w:uiPriority w:val="59"/>
    <w:rsid w:val="007C5663"/>
    <w:pPr>
      <w:spacing w:after="0" w:line="240" w:lineRule="auto"/>
    </w:pPr>
    <w:rPr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82">
    <w:name w:val="Нет списка18"/>
    <w:next w:val="a3"/>
    <w:uiPriority w:val="99"/>
    <w:semiHidden/>
    <w:unhideWhenUsed/>
    <w:rsid w:val="007C5663"/>
  </w:style>
  <w:style w:type="table" w:customStyle="1" w:styleId="1100">
    <w:name w:val="Сетка таблицы110"/>
    <w:basedOn w:val="a2"/>
    <w:next w:val="af8"/>
    <w:uiPriority w:val="59"/>
    <w:rsid w:val="007C5663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19">
    <w:name w:val="Сетка таблицы21"/>
    <w:basedOn w:val="a2"/>
    <w:next w:val="af8"/>
    <w:uiPriority w:val="59"/>
    <w:rsid w:val="007C5663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15">
    <w:name w:val="Сетка таблицы31"/>
    <w:basedOn w:val="a2"/>
    <w:next w:val="af8"/>
    <w:uiPriority w:val="59"/>
    <w:rsid w:val="007C56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4">
    <w:name w:val="Сетка таблицы42"/>
    <w:basedOn w:val="a2"/>
    <w:next w:val="af8"/>
    <w:uiPriority w:val="59"/>
    <w:rsid w:val="007C5663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">
    <w:name w:val="Сетка таблицы51"/>
    <w:basedOn w:val="a2"/>
    <w:next w:val="af8"/>
    <w:uiPriority w:val="59"/>
    <w:rsid w:val="007C5663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02">
    <w:name w:val="Сетка таблицы20"/>
    <w:basedOn w:val="a2"/>
    <w:next w:val="af8"/>
    <w:uiPriority w:val="59"/>
    <w:rsid w:val="003161F0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92">
    <w:name w:val="Нет списка19"/>
    <w:next w:val="a3"/>
    <w:uiPriority w:val="99"/>
    <w:semiHidden/>
    <w:unhideWhenUsed/>
    <w:rsid w:val="005445B5"/>
  </w:style>
  <w:style w:type="numbering" w:customStyle="1" w:styleId="203">
    <w:name w:val="Нет списка20"/>
    <w:next w:val="a3"/>
    <w:uiPriority w:val="99"/>
    <w:semiHidden/>
    <w:unhideWhenUsed/>
    <w:rsid w:val="005445B5"/>
  </w:style>
  <w:style w:type="table" w:customStyle="1" w:styleId="223">
    <w:name w:val="Сетка таблицы22"/>
    <w:basedOn w:val="a2"/>
    <w:next w:val="af8"/>
    <w:uiPriority w:val="59"/>
    <w:rsid w:val="001B3CD0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3">
    <w:name w:val="Сетка таблицы23"/>
    <w:basedOn w:val="a2"/>
    <w:next w:val="af8"/>
    <w:uiPriority w:val="59"/>
    <w:rsid w:val="006268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3">
    <w:name w:val="Сетка таблицы24"/>
    <w:basedOn w:val="a2"/>
    <w:next w:val="af8"/>
    <w:uiPriority w:val="59"/>
    <w:rsid w:val="00992295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1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9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1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9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9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55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8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5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01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02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9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53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67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1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92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97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32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26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5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52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27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33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33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17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4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66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6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9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10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07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62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3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5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7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60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3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2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70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55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86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8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0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7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7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3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07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84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9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01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96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5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7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5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8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8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7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75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7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35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9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6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1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8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13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85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1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79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1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5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3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5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5fdc" TargetMode="External"/><Relationship Id="rId13" Type="http://schemas.openxmlformats.org/officeDocument/2006/relationships/hyperlink" Target="https://m.edsoo.ru/7f415fdc" TargetMode="External"/><Relationship Id="rId18" Type="http://schemas.openxmlformats.org/officeDocument/2006/relationships/hyperlink" Target="https://m.edsoo.ru/7f417fb2" TargetMode="External"/><Relationship Id="rId26" Type="http://schemas.openxmlformats.org/officeDocument/2006/relationships/hyperlink" Target="https://m.edsoo.ru/7f41a302" TargetMode="External"/><Relationship Id="rId3" Type="http://schemas.openxmlformats.org/officeDocument/2006/relationships/styles" Target="styles.xml"/><Relationship Id="rId21" Type="http://schemas.openxmlformats.org/officeDocument/2006/relationships/hyperlink" Target="https://m.edsoo.ru/7f417fb2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m.edsoo.ru/7f415fdc" TargetMode="External"/><Relationship Id="rId17" Type="http://schemas.openxmlformats.org/officeDocument/2006/relationships/hyperlink" Target="https://m.edsoo.ru/7f417fb2" TargetMode="External"/><Relationship Id="rId25" Type="http://schemas.openxmlformats.org/officeDocument/2006/relationships/hyperlink" Target="https://m.edsoo.ru/7f41a302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m.edsoo.ru/7f417fb2" TargetMode="External"/><Relationship Id="rId20" Type="http://schemas.openxmlformats.org/officeDocument/2006/relationships/hyperlink" Target="https://m.edsoo.ru/7f417fb2" TargetMode="External"/><Relationship Id="rId29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m.edsoo.ru/7f415fdc" TargetMode="External"/><Relationship Id="rId24" Type="http://schemas.openxmlformats.org/officeDocument/2006/relationships/hyperlink" Target="https://m.edsoo.ru/7f41a302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.edsoo.ru/7f417fb2" TargetMode="External"/><Relationship Id="rId23" Type="http://schemas.openxmlformats.org/officeDocument/2006/relationships/hyperlink" Target="https://m.edsoo.ru/7f41a302" TargetMode="External"/><Relationship Id="rId28" Type="http://schemas.openxmlformats.org/officeDocument/2006/relationships/footer" Target="footer1.xml"/><Relationship Id="rId10" Type="http://schemas.openxmlformats.org/officeDocument/2006/relationships/hyperlink" Target="https://m.edsoo.ru/7f415fdc" TargetMode="External"/><Relationship Id="rId19" Type="http://schemas.openxmlformats.org/officeDocument/2006/relationships/hyperlink" Target="https://m.edsoo.ru/7f417fb2" TargetMode="External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m.edsoo.ru/7f415fdc" TargetMode="External"/><Relationship Id="rId14" Type="http://schemas.openxmlformats.org/officeDocument/2006/relationships/header" Target="header1.xml"/><Relationship Id="rId22" Type="http://schemas.openxmlformats.org/officeDocument/2006/relationships/hyperlink" Target="https://m.edsoo.ru/7f41a302" TargetMode="External"/><Relationship Id="rId27" Type="http://schemas.openxmlformats.org/officeDocument/2006/relationships/hyperlink" Target="https://m.edsoo.ru/7f41a302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5CA0877-A1A4-4644-A7F9-09059885D0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9</Pages>
  <Words>2905</Words>
  <Characters>16559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KEGE</dc:creator>
  <cp:keywords/>
  <dc:description/>
  <cp:lastModifiedBy>Marina</cp:lastModifiedBy>
  <cp:revision>6</cp:revision>
  <cp:lastPrinted>2023-10-09T09:57:00Z</cp:lastPrinted>
  <dcterms:created xsi:type="dcterms:W3CDTF">2023-11-02T15:35:00Z</dcterms:created>
  <dcterms:modified xsi:type="dcterms:W3CDTF">2023-11-02T17:42:00Z</dcterms:modified>
</cp:coreProperties>
</file>